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23" w:type="dxa"/>
        <w:tblInd w:w="-601" w:type="dxa"/>
        <w:tblLayout w:type="fixed"/>
        <w:tblLook w:val="04A0" w:firstRow="1" w:lastRow="0" w:firstColumn="1" w:lastColumn="0" w:noHBand="0" w:noVBand="1"/>
      </w:tblPr>
      <w:tblGrid>
        <w:gridCol w:w="1276"/>
        <w:gridCol w:w="44"/>
        <w:gridCol w:w="3439"/>
        <w:gridCol w:w="5448"/>
        <w:gridCol w:w="16"/>
      </w:tblGrid>
      <w:tr w:rsidR="00770927" w:rsidRPr="00770927" w:rsidTr="002C0ADD">
        <w:trPr>
          <w:trHeight w:val="2835"/>
        </w:trPr>
        <w:tc>
          <w:tcPr>
            <w:tcW w:w="1320" w:type="dxa"/>
            <w:gridSpan w:val="2"/>
          </w:tcPr>
          <w:p w:rsidR="00770927" w:rsidRPr="00770927" w:rsidRDefault="00770927" w:rsidP="00770927">
            <w:pPr>
              <w:tabs>
                <w:tab w:val="center" w:pos="4703"/>
                <w:tab w:val="right" w:pos="9406"/>
              </w:tabs>
              <w:ind w:left="-198" w:firstLine="108"/>
              <w:jc w:val="left"/>
              <w:rPr>
                <w:rFonts w:eastAsia="Calibri" w:cs="Times New Roman"/>
                <w:color w:val="000000"/>
                <w:sz w:val="20"/>
                <w:szCs w:val="20"/>
                <w:lang w:val="en-US"/>
              </w:rPr>
            </w:pPr>
            <w:r w:rsidRPr="00770927">
              <w:rPr>
                <w:rFonts w:eastAsia="Calibri" w:cs="Times New Roman"/>
                <w:noProof/>
                <w:color w:val="000000"/>
                <w:sz w:val="20"/>
                <w:szCs w:val="20"/>
                <w:lang w:eastAsia="en-GB"/>
              </w:rPr>
              <w:drawing>
                <wp:inline distT="0" distB="0" distL="0" distR="0" wp14:anchorId="783959B4" wp14:editId="4B334C7F">
                  <wp:extent cx="685800" cy="847725"/>
                  <wp:effectExtent l="0" t="0" r="0" b="9525"/>
                  <wp:docPr id="1" name="Picture 1" descr="Description: gr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rb.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847725"/>
                          </a:xfrm>
                          <a:prstGeom prst="rect">
                            <a:avLst/>
                          </a:prstGeom>
                          <a:noFill/>
                          <a:ln>
                            <a:noFill/>
                          </a:ln>
                        </pic:spPr>
                      </pic:pic>
                    </a:graphicData>
                  </a:graphic>
                </wp:inline>
              </w:drawing>
            </w:r>
          </w:p>
        </w:tc>
        <w:tc>
          <w:tcPr>
            <w:tcW w:w="8903" w:type="dxa"/>
            <w:gridSpan w:val="3"/>
          </w:tcPr>
          <w:p w:rsidR="00770927" w:rsidRPr="00770927" w:rsidRDefault="00770927" w:rsidP="00770927">
            <w:pPr>
              <w:tabs>
                <w:tab w:val="center" w:pos="4703"/>
                <w:tab w:val="right" w:pos="9406"/>
              </w:tabs>
              <w:jc w:val="left"/>
              <w:rPr>
                <w:rFonts w:eastAsia="Calibri" w:cs="Times New Roman"/>
                <w:color w:val="000000"/>
                <w:sz w:val="20"/>
                <w:szCs w:val="20"/>
                <w:lang w:val="en-US"/>
              </w:rPr>
            </w:pPr>
          </w:p>
          <w:p w:rsidR="00770927" w:rsidRPr="00770927" w:rsidRDefault="00770927" w:rsidP="00770927">
            <w:pPr>
              <w:tabs>
                <w:tab w:val="center" w:pos="4703"/>
                <w:tab w:val="right" w:pos="9406"/>
              </w:tabs>
              <w:jc w:val="left"/>
              <w:rPr>
                <w:rFonts w:eastAsia="Calibri" w:cs="Times New Roman"/>
                <w:color w:val="000000"/>
                <w:sz w:val="20"/>
                <w:szCs w:val="20"/>
                <w:lang w:val="en-US"/>
              </w:rPr>
            </w:pPr>
          </w:p>
          <w:p w:rsidR="00770927" w:rsidRPr="00770927" w:rsidRDefault="00770927" w:rsidP="00770927">
            <w:pPr>
              <w:tabs>
                <w:tab w:val="center" w:pos="4703"/>
                <w:tab w:val="right" w:pos="9406"/>
              </w:tabs>
              <w:jc w:val="left"/>
              <w:rPr>
                <w:rFonts w:eastAsia="Calibri" w:cs="Times New Roman"/>
                <w:color w:val="000000"/>
                <w:sz w:val="20"/>
                <w:szCs w:val="20"/>
                <w:lang w:val="en-US"/>
              </w:rPr>
            </w:pPr>
            <w:r w:rsidRPr="00770927">
              <w:rPr>
                <w:rFonts w:eastAsia="Calibri" w:cs="Times New Roman"/>
                <w:color w:val="000000"/>
                <w:sz w:val="20"/>
                <w:szCs w:val="20"/>
                <w:lang w:val="en-US"/>
              </w:rPr>
              <w:t>Република Србија</w:t>
            </w:r>
          </w:p>
          <w:p w:rsidR="00770927" w:rsidRPr="00770927" w:rsidRDefault="00770927" w:rsidP="00770927">
            <w:pPr>
              <w:jc w:val="left"/>
              <w:rPr>
                <w:rFonts w:eastAsia="Calibri" w:cs="Times New Roman"/>
                <w:color w:val="000000"/>
                <w:sz w:val="20"/>
                <w:szCs w:val="20"/>
                <w:lang w:val="en-US"/>
              </w:rPr>
            </w:pPr>
            <w:r w:rsidRPr="00770927">
              <w:rPr>
                <w:rFonts w:eastAsia="Calibri" w:cs="Times New Roman"/>
                <w:color w:val="000000"/>
                <w:sz w:val="20"/>
                <w:szCs w:val="20"/>
                <w:lang w:val="en-US"/>
              </w:rPr>
              <w:t xml:space="preserve">Аутономна </w:t>
            </w:r>
            <w:r w:rsidRPr="00770927">
              <w:rPr>
                <w:rFonts w:eastAsia="Calibri" w:cs="Times New Roman"/>
                <w:color w:val="000000"/>
                <w:sz w:val="20"/>
                <w:szCs w:val="20"/>
                <w:lang w:val="sr-Cyrl-RS"/>
              </w:rPr>
              <w:t>п</w:t>
            </w:r>
            <w:r w:rsidRPr="00770927">
              <w:rPr>
                <w:rFonts w:eastAsia="Calibri" w:cs="Times New Roman"/>
                <w:color w:val="000000"/>
                <w:sz w:val="20"/>
                <w:szCs w:val="20"/>
                <w:lang w:val="en-US"/>
              </w:rPr>
              <w:t>окрајина Војводина</w:t>
            </w:r>
          </w:p>
          <w:p w:rsidR="00770927" w:rsidRPr="00770927" w:rsidRDefault="00770927" w:rsidP="00770927">
            <w:pPr>
              <w:jc w:val="left"/>
              <w:rPr>
                <w:rFonts w:eastAsia="Calibri" w:cs="Times New Roman"/>
                <w:color w:val="000000"/>
                <w:sz w:val="20"/>
                <w:szCs w:val="20"/>
                <w:lang w:val="en-US"/>
              </w:rPr>
            </w:pPr>
          </w:p>
          <w:p w:rsidR="00770927" w:rsidRPr="00770927" w:rsidRDefault="00770927" w:rsidP="00770927">
            <w:pPr>
              <w:spacing w:line="204" w:lineRule="auto"/>
              <w:jc w:val="left"/>
              <w:rPr>
                <w:rFonts w:eastAsia="Calibri" w:cs="Arial"/>
                <w:b/>
                <w:sz w:val="20"/>
                <w:szCs w:val="20"/>
                <w:lang w:val="en-US"/>
              </w:rPr>
            </w:pPr>
            <w:r w:rsidRPr="00770927">
              <w:rPr>
                <w:rFonts w:eastAsia="Calibri" w:cs="Arial"/>
                <w:b/>
                <w:sz w:val="20"/>
                <w:szCs w:val="20"/>
                <w:lang w:val="en-US"/>
              </w:rPr>
              <w:t>Покрајински секретаријат за образовање, прописе, управу</w:t>
            </w:r>
            <w:r w:rsidRPr="00770927">
              <w:rPr>
                <w:rFonts w:eastAsia="Calibri" w:cs="Arial"/>
                <w:b/>
                <w:sz w:val="20"/>
                <w:szCs w:val="20"/>
                <w:lang w:val="en-US"/>
              </w:rPr>
              <w:br/>
              <w:t xml:space="preserve">и </w:t>
            </w:r>
            <w:r w:rsidRPr="00770927">
              <w:rPr>
                <w:rFonts w:eastAsia="Calibri" w:cs="Arial"/>
                <w:b/>
                <w:sz w:val="20"/>
                <w:szCs w:val="20"/>
                <w:lang w:val="sr-Cyrl-RS"/>
              </w:rPr>
              <w:t>националне мањине-</w:t>
            </w:r>
            <w:r w:rsidRPr="00770927">
              <w:rPr>
                <w:rFonts w:eastAsia="Calibri" w:cs="Arial"/>
                <w:b/>
                <w:sz w:val="20"/>
                <w:szCs w:val="20"/>
                <w:lang w:val="en-US"/>
              </w:rPr>
              <w:t>национа</w:t>
            </w:r>
            <w:r w:rsidRPr="00770927">
              <w:rPr>
                <w:rFonts w:eastAsia="Calibri" w:cs="Arial"/>
                <w:b/>
                <w:sz w:val="20"/>
                <w:szCs w:val="20"/>
                <w:lang w:val="sr-Cyrl-RS"/>
              </w:rPr>
              <w:t>л</w:t>
            </w:r>
            <w:r w:rsidRPr="00770927">
              <w:rPr>
                <w:rFonts w:eastAsia="Calibri" w:cs="Arial"/>
                <w:b/>
                <w:sz w:val="20"/>
                <w:szCs w:val="20"/>
                <w:lang w:val="en-US"/>
              </w:rPr>
              <w:t>не заједнице</w:t>
            </w:r>
          </w:p>
          <w:p w:rsidR="00770927" w:rsidRPr="00770927" w:rsidRDefault="00770927" w:rsidP="00770927">
            <w:pPr>
              <w:tabs>
                <w:tab w:val="center" w:pos="4703"/>
                <w:tab w:val="right" w:pos="9406"/>
              </w:tabs>
              <w:jc w:val="left"/>
              <w:rPr>
                <w:rFonts w:eastAsia="Calibri" w:cs="Times New Roman"/>
                <w:color w:val="000000"/>
                <w:sz w:val="20"/>
                <w:szCs w:val="20"/>
                <w:lang w:val="en-US"/>
              </w:rPr>
            </w:pPr>
          </w:p>
          <w:p w:rsidR="00770927" w:rsidRPr="00770927" w:rsidRDefault="00770927" w:rsidP="00770927">
            <w:pPr>
              <w:tabs>
                <w:tab w:val="center" w:pos="4703"/>
                <w:tab w:val="right" w:pos="9406"/>
              </w:tabs>
              <w:jc w:val="left"/>
              <w:rPr>
                <w:rFonts w:eastAsia="Calibri" w:cs="Times New Roman"/>
                <w:color w:val="000000"/>
                <w:sz w:val="20"/>
                <w:szCs w:val="20"/>
                <w:lang w:val="en-US"/>
              </w:rPr>
            </w:pPr>
            <w:r w:rsidRPr="00770927">
              <w:rPr>
                <w:rFonts w:eastAsia="Calibri" w:cs="Times New Roman"/>
                <w:color w:val="000000"/>
                <w:sz w:val="20"/>
                <w:szCs w:val="20"/>
                <w:lang w:val="en-US"/>
              </w:rPr>
              <w:t>Булевар Михајла Пупина 16, 21000 Нови Сад</w:t>
            </w:r>
          </w:p>
          <w:p w:rsidR="00770927" w:rsidRPr="00770927" w:rsidRDefault="00770927" w:rsidP="00770927">
            <w:pPr>
              <w:tabs>
                <w:tab w:val="center" w:pos="4703"/>
                <w:tab w:val="right" w:pos="9406"/>
              </w:tabs>
              <w:jc w:val="left"/>
              <w:rPr>
                <w:rFonts w:eastAsia="Calibri" w:cs="Times New Roman"/>
                <w:color w:val="000000"/>
                <w:sz w:val="20"/>
                <w:szCs w:val="20"/>
                <w:lang w:val="en-US"/>
              </w:rPr>
            </w:pPr>
            <w:r w:rsidRPr="00770927">
              <w:rPr>
                <w:rFonts w:eastAsia="Calibri" w:cs="Times New Roman"/>
                <w:color w:val="000000"/>
                <w:sz w:val="20"/>
                <w:szCs w:val="20"/>
                <w:lang w:val="en-US"/>
              </w:rPr>
              <w:t xml:space="preserve">Т: +381 21  </w:t>
            </w:r>
            <w:r w:rsidRPr="00770927">
              <w:rPr>
                <w:rFonts w:eastAsia="Calibri" w:cs="Times New Roman"/>
                <w:sz w:val="20"/>
                <w:szCs w:val="20"/>
                <w:lang w:val="en-US"/>
              </w:rPr>
              <w:t>487 4427  </w:t>
            </w:r>
            <w:r w:rsidRPr="00770927">
              <w:rPr>
                <w:rFonts w:eastAsia="Calibri" w:cs="Times New Roman"/>
                <w:color w:val="000000"/>
                <w:sz w:val="20"/>
                <w:szCs w:val="20"/>
                <w:lang w:val="en-US"/>
              </w:rPr>
              <w:t xml:space="preserve">F: +381 21  </w:t>
            </w:r>
            <w:r w:rsidRPr="00770927">
              <w:rPr>
                <w:rFonts w:eastAsia="Calibri" w:cs="Times New Roman"/>
                <w:sz w:val="20"/>
                <w:szCs w:val="20"/>
                <w:lang w:val="en-US"/>
              </w:rPr>
              <w:t xml:space="preserve">557 074; 456 986  </w:t>
            </w:r>
          </w:p>
          <w:p w:rsidR="00770927" w:rsidRPr="00770927" w:rsidRDefault="00770927" w:rsidP="00770927">
            <w:pPr>
              <w:spacing w:after="200"/>
              <w:jc w:val="left"/>
              <w:rPr>
                <w:rFonts w:eastAsia="Calibri" w:cs="Times New Roman"/>
                <w:sz w:val="20"/>
                <w:szCs w:val="20"/>
                <w:lang w:val="en-US"/>
              </w:rPr>
            </w:pPr>
            <w:r w:rsidRPr="00770927">
              <w:rPr>
                <w:rFonts w:eastAsia="Calibri" w:cs="Times New Roman"/>
                <w:sz w:val="20"/>
                <w:szCs w:val="20"/>
                <w:lang w:val="en-US"/>
              </w:rPr>
              <w:t xml:space="preserve">Ounz@vojvodinа.gov.rs </w:t>
            </w:r>
          </w:p>
        </w:tc>
      </w:tr>
      <w:tr w:rsidR="00770927" w:rsidRPr="00770927" w:rsidTr="002D0115">
        <w:trPr>
          <w:gridAfter w:val="1"/>
          <w:wAfter w:w="16" w:type="dxa"/>
          <w:trHeight w:val="592"/>
        </w:trPr>
        <w:tc>
          <w:tcPr>
            <w:tcW w:w="1276" w:type="dxa"/>
          </w:tcPr>
          <w:p w:rsidR="00770927" w:rsidRPr="00770927" w:rsidRDefault="00770927" w:rsidP="00770927">
            <w:pPr>
              <w:tabs>
                <w:tab w:val="center" w:pos="4703"/>
                <w:tab w:val="right" w:pos="9406"/>
              </w:tabs>
              <w:ind w:left="-198" w:firstLine="108"/>
              <w:jc w:val="left"/>
              <w:rPr>
                <w:rFonts w:eastAsia="Calibri" w:cs="Times New Roman"/>
                <w:noProof/>
                <w:color w:val="000000"/>
                <w:sz w:val="20"/>
                <w:szCs w:val="20"/>
                <w:lang w:val="sr-Cyrl-RS"/>
              </w:rPr>
            </w:pPr>
          </w:p>
        </w:tc>
        <w:tc>
          <w:tcPr>
            <w:tcW w:w="3483" w:type="dxa"/>
            <w:gridSpan w:val="2"/>
          </w:tcPr>
          <w:p w:rsidR="00770927" w:rsidRPr="006B78D2" w:rsidRDefault="00770927" w:rsidP="00770927">
            <w:pPr>
              <w:tabs>
                <w:tab w:val="center" w:pos="4703"/>
                <w:tab w:val="right" w:pos="9406"/>
              </w:tabs>
              <w:jc w:val="left"/>
              <w:rPr>
                <w:rFonts w:eastAsia="Calibri" w:cs="Times New Roman"/>
                <w:sz w:val="20"/>
                <w:szCs w:val="20"/>
              </w:rPr>
            </w:pPr>
            <w:r w:rsidRPr="006B78D2">
              <w:rPr>
                <w:rFonts w:eastAsia="Calibri" w:cs="Times New Roman"/>
                <w:sz w:val="20"/>
                <w:szCs w:val="20"/>
                <w:lang w:val="en-US"/>
              </w:rPr>
              <w:t>БРОЈ</w:t>
            </w:r>
            <w:r w:rsidRPr="006B78D2">
              <w:rPr>
                <w:rFonts w:eastAsia="Calibri" w:cs="Times New Roman"/>
                <w:sz w:val="20"/>
                <w:szCs w:val="20"/>
                <w:lang w:val="sr-Cyrl-RS"/>
              </w:rPr>
              <w:t xml:space="preserve">: </w:t>
            </w:r>
            <w:r w:rsidR="001C0C2B" w:rsidRPr="006B78D2">
              <w:rPr>
                <w:rFonts w:eastAsia="Calibri" w:cs="Times New Roman"/>
                <w:sz w:val="20"/>
                <w:szCs w:val="20"/>
              </w:rPr>
              <w:t>128-404-146</w:t>
            </w:r>
            <w:r w:rsidRPr="006B78D2">
              <w:rPr>
                <w:rFonts w:eastAsia="Calibri" w:cs="Times New Roman"/>
                <w:sz w:val="20"/>
                <w:szCs w:val="20"/>
              </w:rPr>
              <w:t>/2016-03-</w:t>
            </w:r>
            <w:r w:rsidR="000B633C" w:rsidRPr="006B78D2">
              <w:rPr>
                <w:rFonts w:eastAsia="Calibri" w:cs="Times New Roman"/>
                <w:sz w:val="20"/>
                <w:szCs w:val="20"/>
              </w:rPr>
              <w:t>3</w:t>
            </w:r>
          </w:p>
          <w:p w:rsidR="00770927" w:rsidRPr="006B78D2" w:rsidRDefault="00770927" w:rsidP="00770927">
            <w:pPr>
              <w:tabs>
                <w:tab w:val="center" w:pos="4703"/>
                <w:tab w:val="right" w:pos="9406"/>
              </w:tabs>
              <w:jc w:val="left"/>
              <w:rPr>
                <w:rFonts w:eastAsia="Calibri" w:cs="Times New Roman"/>
                <w:sz w:val="20"/>
                <w:szCs w:val="20"/>
                <w:lang w:val="sr-Cyrl-RS"/>
              </w:rPr>
            </w:pPr>
          </w:p>
          <w:p w:rsidR="00770927" w:rsidRPr="006B78D2" w:rsidRDefault="00770927" w:rsidP="00770927">
            <w:pPr>
              <w:tabs>
                <w:tab w:val="center" w:pos="4703"/>
                <w:tab w:val="right" w:pos="9406"/>
              </w:tabs>
              <w:jc w:val="left"/>
              <w:rPr>
                <w:rFonts w:eastAsia="Calibri" w:cs="Times New Roman"/>
                <w:sz w:val="20"/>
                <w:szCs w:val="20"/>
                <w:lang w:val="sr-Cyrl-RS"/>
              </w:rPr>
            </w:pPr>
          </w:p>
          <w:p w:rsidR="00770927" w:rsidRPr="006B78D2" w:rsidRDefault="00770927" w:rsidP="00770927">
            <w:pPr>
              <w:tabs>
                <w:tab w:val="center" w:pos="4703"/>
                <w:tab w:val="right" w:pos="9406"/>
              </w:tabs>
              <w:rPr>
                <w:rFonts w:eastAsia="Calibri" w:cs="Times New Roman"/>
                <w:sz w:val="20"/>
                <w:szCs w:val="20"/>
                <w:lang w:val="sr-Cyrl-RS"/>
              </w:rPr>
            </w:pPr>
          </w:p>
        </w:tc>
        <w:tc>
          <w:tcPr>
            <w:tcW w:w="5448" w:type="dxa"/>
          </w:tcPr>
          <w:p w:rsidR="00770927" w:rsidRPr="006B78D2" w:rsidRDefault="00770927" w:rsidP="00770927">
            <w:pPr>
              <w:tabs>
                <w:tab w:val="center" w:pos="4703"/>
                <w:tab w:val="right" w:pos="9406"/>
              </w:tabs>
              <w:jc w:val="left"/>
              <w:rPr>
                <w:rFonts w:eastAsia="Calibri" w:cs="Times New Roman"/>
                <w:sz w:val="20"/>
                <w:szCs w:val="20"/>
                <w:lang w:val="sr-Cyrl-RS"/>
              </w:rPr>
            </w:pPr>
            <w:r w:rsidRPr="006B78D2">
              <w:rPr>
                <w:rFonts w:eastAsia="Calibri" w:cs="Times New Roman"/>
                <w:sz w:val="20"/>
                <w:szCs w:val="20"/>
                <w:lang w:val="en-US"/>
              </w:rPr>
              <w:t xml:space="preserve">ДАТУМ:  </w:t>
            </w:r>
            <w:r w:rsidR="006B78D2" w:rsidRPr="006B78D2">
              <w:rPr>
                <w:rFonts w:eastAsia="Calibri" w:cs="Times New Roman"/>
                <w:sz w:val="20"/>
                <w:szCs w:val="20"/>
                <w:lang w:val="sr-Cyrl-RS"/>
              </w:rPr>
              <w:t>4</w:t>
            </w:r>
            <w:r w:rsidRPr="006B78D2">
              <w:rPr>
                <w:rFonts w:eastAsia="Calibri" w:cs="Times New Roman"/>
                <w:sz w:val="20"/>
                <w:szCs w:val="20"/>
                <w:lang w:val="sr-Cyrl-RS"/>
              </w:rPr>
              <w:t>.0</w:t>
            </w:r>
            <w:r w:rsidR="006B78D2" w:rsidRPr="006B78D2">
              <w:rPr>
                <w:rFonts w:eastAsia="Calibri" w:cs="Times New Roman"/>
                <w:sz w:val="20"/>
                <w:szCs w:val="20"/>
                <w:lang w:val="sr-Cyrl-RS"/>
              </w:rPr>
              <w:t>8</w:t>
            </w:r>
            <w:r w:rsidRPr="006B78D2">
              <w:rPr>
                <w:rFonts w:eastAsia="Calibri" w:cs="Times New Roman"/>
                <w:sz w:val="20"/>
                <w:szCs w:val="20"/>
                <w:lang w:val="sr-Cyrl-RS"/>
              </w:rPr>
              <w:t>.</w:t>
            </w:r>
            <w:r w:rsidRPr="006B78D2">
              <w:rPr>
                <w:rFonts w:eastAsia="Calibri" w:cs="Times New Roman"/>
                <w:sz w:val="20"/>
                <w:szCs w:val="20"/>
                <w:lang w:val="en-US"/>
              </w:rPr>
              <w:t xml:space="preserve">2016. </w:t>
            </w:r>
            <w:r w:rsidRPr="006B78D2">
              <w:rPr>
                <w:rFonts w:eastAsia="Calibri" w:cs="Times New Roman"/>
                <w:sz w:val="20"/>
                <w:szCs w:val="20"/>
                <w:lang w:val="sr-Cyrl-RS"/>
              </w:rPr>
              <w:t>године</w:t>
            </w:r>
          </w:p>
        </w:tc>
      </w:tr>
    </w:tbl>
    <w:p w:rsidR="00770927" w:rsidRPr="00770927" w:rsidRDefault="00770927" w:rsidP="00770927">
      <w:pPr>
        <w:tabs>
          <w:tab w:val="num" w:pos="0"/>
        </w:tabs>
        <w:suppressAutoHyphens/>
        <w:spacing w:before="240" w:after="60" w:line="100" w:lineRule="atLeast"/>
        <w:ind w:left="1008" w:hanging="1008"/>
        <w:jc w:val="center"/>
        <w:outlineLvl w:val="4"/>
        <w:rPr>
          <w:rFonts w:eastAsia="Arial Unicode MS" w:cs="Arial"/>
          <w:b/>
          <w:bCs/>
          <w:color w:val="000000"/>
          <w:kern w:val="1"/>
          <w:sz w:val="20"/>
          <w:szCs w:val="20"/>
          <w:lang w:val="sr-Cyrl-CS" w:eastAsia="ar-SA"/>
        </w:rPr>
      </w:pPr>
      <w:r w:rsidRPr="00770927">
        <w:rPr>
          <w:rFonts w:eastAsia="Arial Unicode MS" w:cs="Arial"/>
          <w:b/>
          <w:bCs/>
          <w:color w:val="000000"/>
          <w:kern w:val="1"/>
          <w:sz w:val="20"/>
          <w:szCs w:val="20"/>
          <w:lang w:val="sr-Cyrl-CS" w:eastAsia="ar-SA"/>
        </w:rPr>
        <w:t>КОНКУРСНА ДОКУМЕНТАЦИЈА</w:t>
      </w:r>
    </w:p>
    <w:p w:rsidR="00770927" w:rsidRPr="00770927" w:rsidRDefault="00770927" w:rsidP="00770927">
      <w:pPr>
        <w:suppressAutoHyphens/>
        <w:spacing w:line="100" w:lineRule="atLeast"/>
        <w:jc w:val="center"/>
        <w:rPr>
          <w:rFonts w:eastAsia="Arial Unicode MS" w:cs="Arial"/>
          <w:b/>
          <w:bCs/>
          <w:i/>
          <w:iCs/>
          <w:color w:val="000000"/>
          <w:kern w:val="1"/>
          <w:sz w:val="20"/>
          <w:szCs w:val="20"/>
          <w:lang w:val="sr-Cyrl-RS" w:eastAsia="ar-SA"/>
        </w:rPr>
      </w:pPr>
      <w:r w:rsidRPr="00770927">
        <w:rPr>
          <w:rFonts w:eastAsia="Arial Unicode MS" w:cs="Arial"/>
          <w:b/>
          <w:color w:val="000000"/>
          <w:kern w:val="1"/>
          <w:sz w:val="20"/>
          <w:szCs w:val="20"/>
          <w:lang w:val="ru-RU" w:eastAsia="ar-SA"/>
        </w:rPr>
        <w:t>ЗА</w:t>
      </w:r>
    </w:p>
    <w:p w:rsidR="00770927" w:rsidRDefault="00770927" w:rsidP="00770927">
      <w:pPr>
        <w:suppressAutoHyphens/>
        <w:spacing w:line="100" w:lineRule="atLeast"/>
        <w:jc w:val="center"/>
        <w:rPr>
          <w:rFonts w:eastAsia="Arial Unicode MS" w:cs="Arial"/>
          <w:b/>
          <w:bCs/>
          <w:color w:val="000000"/>
          <w:kern w:val="1"/>
          <w:sz w:val="20"/>
          <w:szCs w:val="20"/>
          <w:lang w:val="sr-Cyrl-RS" w:eastAsia="ar-SA"/>
        </w:rPr>
      </w:pPr>
      <w:r w:rsidRPr="00770927">
        <w:rPr>
          <w:rFonts w:eastAsia="Arial Unicode MS" w:cs="Arial"/>
          <w:b/>
          <w:bCs/>
          <w:color w:val="000000"/>
          <w:kern w:val="1"/>
          <w:sz w:val="20"/>
          <w:szCs w:val="20"/>
          <w:lang w:val="sr-Cyrl-RS" w:eastAsia="ar-SA"/>
        </w:rPr>
        <w:t>ЈАВНУ НАБАВКУ</w:t>
      </w:r>
      <w:r w:rsidRPr="00770927">
        <w:rPr>
          <w:rFonts w:eastAsia="Arial Unicode MS" w:cs="Arial"/>
          <w:b/>
          <w:bCs/>
          <w:color w:val="000000"/>
          <w:kern w:val="1"/>
          <w:sz w:val="20"/>
          <w:szCs w:val="20"/>
          <w:lang w:val="sr-Cyrl-CS" w:eastAsia="ar-SA"/>
        </w:rPr>
        <w:t xml:space="preserve"> УСЛУГЕ </w:t>
      </w:r>
      <w:r w:rsidRPr="00770927">
        <w:rPr>
          <w:rFonts w:eastAsia="Arial Unicode MS" w:cs="Arial"/>
          <w:b/>
          <w:bCs/>
          <w:color w:val="000000"/>
          <w:kern w:val="1"/>
          <w:sz w:val="20"/>
          <w:szCs w:val="20"/>
          <w:lang w:val="sr-Latn-RS" w:eastAsia="ar-SA"/>
        </w:rPr>
        <w:t xml:space="preserve"> </w:t>
      </w:r>
      <w:r w:rsidR="006B78D2">
        <w:rPr>
          <w:rFonts w:eastAsia="Arial Unicode MS" w:cs="Arial"/>
          <w:b/>
          <w:bCs/>
          <w:color w:val="000000"/>
          <w:kern w:val="1"/>
          <w:sz w:val="20"/>
          <w:szCs w:val="20"/>
          <w:lang w:val="sr-Cyrl-RS" w:eastAsia="ar-SA"/>
        </w:rPr>
        <w:t>ОБЈАВЕ ОГЛАСА ПУТЕМ СРЕДСТАВА ЈАВНОГ ИНФОРМИСАЊА</w:t>
      </w:r>
      <w:r w:rsidR="00C85952">
        <w:rPr>
          <w:rFonts w:eastAsia="Arial Unicode MS" w:cs="Arial"/>
          <w:b/>
          <w:bCs/>
          <w:color w:val="000000"/>
          <w:kern w:val="1"/>
          <w:sz w:val="20"/>
          <w:szCs w:val="20"/>
          <w:lang w:val="sr-Cyrl-RS" w:eastAsia="ar-SA"/>
        </w:rPr>
        <w:t xml:space="preserve"> ОБЛИКОВАНУ У ВИШЕ ПОСЕБНИХ ИСТОВРСНИХ ЦЕЛИНА (ПАРТИЈА) ОД 1 ДО 6 </w:t>
      </w:r>
    </w:p>
    <w:p w:rsidR="00C85952" w:rsidRPr="006B78D2" w:rsidRDefault="00C85952" w:rsidP="00770927">
      <w:pPr>
        <w:suppressAutoHyphens/>
        <w:spacing w:line="100" w:lineRule="atLeast"/>
        <w:jc w:val="center"/>
        <w:rPr>
          <w:rFonts w:eastAsia="Arial Unicode MS" w:cs="Arial"/>
          <w:b/>
          <w:bCs/>
          <w:i/>
          <w:iCs/>
          <w:color w:val="000000"/>
          <w:kern w:val="1"/>
          <w:sz w:val="20"/>
          <w:szCs w:val="20"/>
          <w:lang w:val="sr-Cyrl-RS" w:eastAsia="ar-SA"/>
        </w:rPr>
      </w:pPr>
      <w:r>
        <w:rPr>
          <w:rFonts w:eastAsia="Arial Unicode MS" w:cs="Arial"/>
          <w:b/>
          <w:bCs/>
          <w:color w:val="000000"/>
          <w:kern w:val="1"/>
          <w:sz w:val="20"/>
          <w:szCs w:val="20"/>
          <w:lang w:val="sr-Cyrl-RS" w:eastAsia="ar-SA"/>
        </w:rPr>
        <w:t>ПАРТИЈА 1-</w:t>
      </w:r>
      <w:r w:rsidRPr="00C85952">
        <w:rPr>
          <w:rFonts w:eastAsia="Arial Unicode MS" w:cs="Arial"/>
          <w:b/>
          <w:bCs/>
          <w:color w:val="000000"/>
          <w:kern w:val="1"/>
          <w:sz w:val="20"/>
          <w:szCs w:val="20"/>
          <w:lang w:val="sr-Cyrl-RS" w:eastAsia="ar-SA"/>
        </w:rPr>
        <w:t xml:space="preserve"> </w:t>
      </w:r>
      <w:r>
        <w:rPr>
          <w:rFonts w:eastAsia="Arial Unicode MS" w:cs="Arial"/>
          <w:b/>
          <w:bCs/>
          <w:color w:val="000000"/>
          <w:kern w:val="1"/>
          <w:sz w:val="20"/>
          <w:szCs w:val="20"/>
          <w:lang w:val="sr-Cyrl-RS" w:eastAsia="ar-SA"/>
        </w:rPr>
        <w:t>ОБЈАВА ОГЛАСА ПУТЕМ СРЕДСТАВА ЈАВНОГ ИНФОРМИСАЊА НА СРПСКОМ ЈЕЗИКУ</w:t>
      </w:r>
    </w:p>
    <w:p w:rsidR="00770927" w:rsidRPr="00770927" w:rsidRDefault="00770927" w:rsidP="00770927">
      <w:pPr>
        <w:suppressAutoHyphens/>
        <w:spacing w:line="100" w:lineRule="atLeast"/>
        <w:jc w:val="center"/>
        <w:rPr>
          <w:rFonts w:eastAsia="Arial Unicode MS" w:cs="Arial"/>
          <w:b/>
          <w:b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Latn-RS" w:eastAsia="ar-SA"/>
        </w:rPr>
      </w:pPr>
      <w:r w:rsidRPr="00770927">
        <w:rPr>
          <w:rFonts w:eastAsia="Arial Unicode MS" w:cs="Arial"/>
          <w:b/>
          <w:bCs/>
          <w:color w:val="000000"/>
          <w:kern w:val="1"/>
          <w:sz w:val="20"/>
          <w:szCs w:val="20"/>
          <w:lang w:val="sr-Cyrl-RS" w:eastAsia="ar-SA"/>
        </w:rPr>
        <w:t xml:space="preserve">ЈН МВ </w:t>
      </w:r>
      <w:r w:rsidR="002D0115">
        <w:rPr>
          <w:rFonts w:eastAsia="Arial Unicode MS" w:cs="Arial"/>
          <w:b/>
          <w:color w:val="000000"/>
          <w:kern w:val="1"/>
          <w:sz w:val="20"/>
          <w:szCs w:val="20"/>
          <w:lang w:val="sr-Cyrl-RS" w:eastAsia="ar-SA"/>
        </w:rPr>
        <w:t xml:space="preserve"> </w:t>
      </w:r>
      <w:r w:rsidR="002D0115">
        <w:rPr>
          <w:rFonts w:eastAsia="Arial Unicode MS" w:cs="Arial"/>
          <w:b/>
          <w:color w:val="000000"/>
          <w:kern w:val="1"/>
          <w:sz w:val="20"/>
          <w:szCs w:val="20"/>
          <w:lang w:val="sr-Latn-RS" w:eastAsia="ar-SA"/>
        </w:rPr>
        <w:t>3</w:t>
      </w:r>
      <w:r w:rsidRPr="00770927">
        <w:rPr>
          <w:rFonts w:eastAsia="Arial Unicode MS" w:cs="Arial"/>
          <w:b/>
          <w:color w:val="000000"/>
          <w:kern w:val="1"/>
          <w:sz w:val="20"/>
          <w:szCs w:val="20"/>
          <w:lang w:val="sr-Cyrl-RS" w:eastAsia="ar-SA"/>
        </w:rPr>
        <w:t>/201</w:t>
      </w:r>
      <w:r w:rsidRPr="00770927">
        <w:rPr>
          <w:rFonts w:eastAsia="Arial Unicode MS" w:cs="Arial"/>
          <w:b/>
          <w:color w:val="000000"/>
          <w:kern w:val="1"/>
          <w:sz w:val="20"/>
          <w:szCs w:val="20"/>
          <w:lang w:val="sr-Latn-RS" w:eastAsia="ar-SA"/>
        </w:rPr>
        <w:t>6</w:t>
      </w: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Cyrl-RS" w:eastAsia="ar-SA"/>
        </w:rPr>
      </w:pPr>
    </w:p>
    <w:p w:rsidR="00770927" w:rsidRPr="00770927" w:rsidRDefault="0063472C" w:rsidP="00770927">
      <w:pPr>
        <w:suppressAutoHyphens/>
        <w:spacing w:line="100" w:lineRule="atLeast"/>
        <w:jc w:val="center"/>
        <w:rPr>
          <w:rFonts w:eastAsia="Arial Unicode MS" w:cs="Arial"/>
          <w:bCs/>
          <w:kern w:val="1"/>
          <w:sz w:val="20"/>
          <w:szCs w:val="20"/>
          <w:lang w:val="sr-Cyrl-RS" w:eastAsia="ar-SA"/>
        </w:rPr>
      </w:pPr>
      <w:r>
        <w:rPr>
          <w:rFonts w:eastAsia="Arial Unicode MS" w:cs="Arial"/>
          <w:iCs/>
          <w:kern w:val="1"/>
          <w:sz w:val="20"/>
          <w:szCs w:val="20"/>
          <w:lang w:val="sr-Cyrl-RS" w:eastAsia="ar-SA"/>
        </w:rPr>
        <w:t>август</w:t>
      </w:r>
      <w:r w:rsidR="00770927" w:rsidRPr="00770927">
        <w:rPr>
          <w:rFonts w:eastAsia="Arial Unicode MS" w:cs="Arial"/>
          <w:iCs/>
          <w:kern w:val="1"/>
          <w:sz w:val="20"/>
          <w:szCs w:val="20"/>
          <w:lang w:val="sr-Cyrl-RS" w:eastAsia="ar-SA"/>
        </w:rPr>
        <w:t xml:space="preserve"> </w:t>
      </w:r>
      <w:r w:rsidR="00770927" w:rsidRPr="00770927">
        <w:rPr>
          <w:rFonts w:eastAsia="Arial Unicode MS" w:cs="Arial"/>
          <w:bCs/>
          <w:kern w:val="1"/>
          <w:sz w:val="20"/>
          <w:szCs w:val="20"/>
          <w:lang w:val="sr-Cyrl-RS" w:eastAsia="ar-SA"/>
        </w:rPr>
        <w:t>2016. године</w:t>
      </w:r>
    </w:p>
    <w:p w:rsidR="00770927" w:rsidRPr="00770927" w:rsidRDefault="00770927" w:rsidP="00770927">
      <w:pPr>
        <w:suppressAutoHyphens/>
        <w:spacing w:line="100" w:lineRule="atLeast"/>
        <w:jc w:val="center"/>
        <w:rPr>
          <w:rFonts w:eastAsia="Arial Unicode MS" w:cs="Arial"/>
          <w:b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b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bCs/>
          <w:color w:val="000000"/>
          <w:kern w:val="1"/>
          <w:sz w:val="20"/>
          <w:szCs w:val="20"/>
          <w:lang w:val="sr-Cyrl-RS" w:eastAsia="ar-SA"/>
        </w:rPr>
      </w:pPr>
    </w:p>
    <w:p w:rsidR="00770927" w:rsidRDefault="00770927" w:rsidP="00770927">
      <w:pPr>
        <w:suppressAutoHyphens/>
        <w:spacing w:line="100" w:lineRule="atLeast"/>
        <w:jc w:val="center"/>
        <w:rPr>
          <w:rFonts w:eastAsia="Arial Unicode MS" w:cs="Arial"/>
          <w:bCs/>
          <w:color w:val="000000"/>
          <w:kern w:val="1"/>
          <w:sz w:val="20"/>
          <w:szCs w:val="20"/>
          <w:lang w:val="sr-Cyrl-RS" w:eastAsia="ar-SA"/>
        </w:rPr>
      </w:pPr>
    </w:p>
    <w:p w:rsidR="0063472C" w:rsidRPr="00770927" w:rsidRDefault="0063472C" w:rsidP="00770927">
      <w:pPr>
        <w:suppressAutoHyphens/>
        <w:spacing w:line="100" w:lineRule="atLeast"/>
        <w:jc w:val="center"/>
        <w:rPr>
          <w:rFonts w:eastAsia="Arial Unicode MS" w:cs="Arial"/>
          <w:b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b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b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Times New Roman"/>
          <w:color w:val="000000"/>
          <w:kern w:val="1"/>
          <w:sz w:val="20"/>
          <w:szCs w:val="20"/>
          <w:lang w:val="sr-Cyrl-RS" w:eastAsia="ar-SA"/>
        </w:rPr>
      </w:pP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suppressAutoHyphens/>
        <w:spacing w:line="100" w:lineRule="atLeast"/>
        <w:rPr>
          <w:rFonts w:eastAsia="TimesNewRomanPSMT" w:cs="Arial"/>
          <w:color w:val="000000"/>
          <w:kern w:val="1"/>
          <w:sz w:val="20"/>
          <w:szCs w:val="20"/>
          <w:lang w:val="sr-Cyrl-RS" w:eastAsia="ar-SA"/>
        </w:rPr>
      </w:pPr>
      <w:r w:rsidRPr="00770927">
        <w:rPr>
          <w:rFonts w:eastAsia="TimesNewRomanPSMT" w:cs="Arial"/>
          <w:color w:val="000000"/>
          <w:kern w:val="1"/>
          <w:sz w:val="20"/>
          <w:szCs w:val="20"/>
          <w:lang w:val="sr-Cyrl-RS" w:eastAsia="ar-SA"/>
        </w:rPr>
        <w:t>На основу чл. 3</w:t>
      </w:r>
      <w:r w:rsidRPr="00770927">
        <w:rPr>
          <w:rFonts w:eastAsia="TimesNewRomanPSMT" w:cs="Arial"/>
          <w:color w:val="000000"/>
          <w:kern w:val="1"/>
          <w:sz w:val="20"/>
          <w:szCs w:val="20"/>
          <w:lang w:val="sr-Cyrl-CS" w:eastAsia="ar-SA"/>
        </w:rPr>
        <w:t>2</w:t>
      </w:r>
      <w:r w:rsidRPr="00770927">
        <w:rPr>
          <w:rFonts w:eastAsia="TimesNewRomanPSMT" w:cs="Arial"/>
          <w:color w:val="000000"/>
          <w:kern w:val="1"/>
          <w:sz w:val="20"/>
          <w:szCs w:val="20"/>
          <w:lang w:val="sr-Cyrl-RS" w:eastAsia="ar-SA"/>
        </w:rPr>
        <w:t>. и 61. Закона о јавним набавкама („Сл. гласник РС” бр. 124/12, 14/1</w:t>
      </w:r>
      <w:r w:rsidR="00103945">
        <w:rPr>
          <w:rFonts w:eastAsia="TimesNewRomanPSMT" w:cs="Arial"/>
          <w:color w:val="000000"/>
          <w:kern w:val="1"/>
          <w:sz w:val="20"/>
          <w:szCs w:val="20"/>
          <w:lang w:val="sr-Cyrl-RS" w:eastAsia="ar-SA"/>
        </w:rPr>
        <w:t>5 и 68/15, у даљем тексту: ЗЈН</w:t>
      </w:r>
      <w:r w:rsidRPr="00770927">
        <w:rPr>
          <w:rFonts w:eastAsia="TimesNewRomanPSMT" w:cs="Arial"/>
          <w:color w:val="000000"/>
          <w:kern w:val="1"/>
          <w:sz w:val="20"/>
          <w:szCs w:val="20"/>
          <w:lang w:val="sr-Cyrl-RS" w:eastAsia="ar-SA"/>
        </w:rPr>
        <w:t xml:space="preserve">), члана </w:t>
      </w:r>
      <w:r w:rsidRPr="00770927">
        <w:rPr>
          <w:rFonts w:eastAsia="TimesNewRomanPSMT" w:cs="Arial"/>
          <w:color w:val="000000"/>
          <w:kern w:val="1"/>
          <w:sz w:val="20"/>
          <w:szCs w:val="20"/>
          <w:lang w:val="sr-Cyrl-CS" w:eastAsia="ar-SA"/>
        </w:rPr>
        <w:t>6</w:t>
      </w:r>
      <w:r w:rsidRPr="00770927">
        <w:rPr>
          <w:rFonts w:eastAsia="TimesNewRomanPSMT" w:cs="Arial"/>
          <w:color w:val="000000"/>
          <w:kern w:val="1"/>
          <w:sz w:val="20"/>
          <w:szCs w:val="20"/>
          <w:lang w:val="sr-Cyrl-RS" w:eastAsia="ar-SA"/>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86/15), а у вези с </w:t>
      </w:r>
      <w:r w:rsidRPr="00770927">
        <w:rPr>
          <w:rFonts w:eastAsia="Arial Unicode MS" w:cs="Arial"/>
          <w:kern w:val="1"/>
          <w:sz w:val="20"/>
          <w:szCs w:val="20"/>
          <w:lang w:val="sr-Cyrl-RS" w:eastAsia="ar-SA"/>
        </w:rPr>
        <w:t>Одлуком о покретању поступк</w:t>
      </w:r>
      <w:r w:rsidR="0063472C">
        <w:rPr>
          <w:rFonts w:eastAsia="Arial Unicode MS" w:cs="Arial"/>
          <w:kern w:val="1"/>
          <w:sz w:val="20"/>
          <w:szCs w:val="20"/>
          <w:lang w:val="sr-Cyrl-RS" w:eastAsia="ar-SA"/>
        </w:rPr>
        <w:t>а јавне набавке број 128-404-146/2016-03-1 ЈН МВ 3/2016 од дана 1.08</w:t>
      </w:r>
      <w:r w:rsidRPr="00770927">
        <w:rPr>
          <w:rFonts w:eastAsia="Arial Unicode MS" w:cs="Arial"/>
          <w:kern w:val="1"/>
          <w:sz w:val="20"/>
          <w:szCs w:val="20"/>
          <w:lang w:val="sr-Cyrl-RS" w:eastAsia="ar-SA"/>
        </w:rPr>
        <w:t>.2016. године, Комисија за јавне набавке образована Решењем о образовању комисије</w:t>
      </w:r>
      <w:r w:rsidR="0063472C">
        <w:rPr>
          <w:rFonts w:eastAsia="Arial Unicode MS" w:cs="Arial"/>
          <w:kern w:val="1"/>
          <w:sz w:val="20"/>
          <w:szCs w:val="20"/>
          <w:lang w:val="sr-Cyrl-RS" w:eastAsia="ar-SA"/>
        </w:rPr>
        <w:t xml:space="preserve"> за јавну набавку ЈН МВ 3/2016 број: 128-404-146/2016-03-2 од дана 1.08</w:t>
      </w:r>
      <w:r w:rsidRPr="00770927">
        <w:rPr>
          <w:rFonts w:eastAsia="Arial Unicode MS" w:cs="Arial"/>
          <w:kern w:val="1"/>
          <w:sz w:val="20"/>
          <w:szCs w:val="20"/>
          <w:lang w:val="sr-Cyrl-RS" w:eastAsia="ar-SA"/>
        </w:rPr>
        <w:t xml:space="preserve">.2016. године </w:t>
      </w:r>
      <w:r w:rsidRPr="00770927">
        <w:rPr>
          <w:rFonts w:eastAsia="Arial Unicode MS" w:cs="Arial"/>
          <w:i/>
          <w:iCs/>
          <w:kern w:val="1"/>
          <w:sz w:val="20"/>
          <w:szCs w:val="20"/>
          <w:lang w:val="sr-Cyrl-RS" w:eastAsia="ar-SA"/>
        </w:rPr>
        <w:t xml:space="preserve"> </w:t>
      </w:r>
      <w:r w:rsidRPr="00770927">
        <w:rPr>
          <w:rFonts w:eastAsia="Arial Unicode MS" w:cs="Arial"/>
          <w:kern w:val="1"/>
          <w:sz w:val="20"/>
          <w:szCs w:val="20"/>
          <w:lang w:val="sr-Cyrl-RS" w:eastAsia="ar-SA"/>
        </w:rPr>
        <w:t>припремила је:</w:t>
      </w:r>
    </w:p>
    <w:p w:rsidR="00770927" w:rsidRPr="00770927" w:rsidRDefault="00770927" w:rsidP="00770927">
      <w:pPr>
        <w:suppressAutoHyphens/>
        <w:spacing w:line="100" w:lineRule="atLeast"/>
        <w:ind w:firstLine="720"/>
        <w:rPr>
          <w:rFonts w:eastAsia="TimesNewRomanPSMT" w:cs="Arial"/>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t>КОНКУРСНУ ДОКУМЕНТАЦИЈУ ЗА</w:t>
      </w:r>
    </w:p>
    <w:p w:rsidR="00C85952" w:rsidRDefault="00770927" w:rsidP="00C85952">
      <w:pPr>
        <w:suppressAutoHyphens/>
        <w:spacing w:line="100" w:lineRule="atLeast"/>
        <w:jc w:val="center"/>
        <w:rPr>
          <w:rFonts w:eastAsia="Arial Unicode MS" w:cs="Arial"/>
          <w:b/>
          <w:bCs/>
          <w:color w:val="000000"/>
          <w:kern w:val="1"/>
          <w:sz w:val="20"/>
          <w:szCs w:val="20"/>
          <w:lang w:val="sr-Cyrl-RS" w:eastAsia="ar-SA"/>
        </w:rPr>
      </w:pPr>
      <w:r w:rsidRPr="00770927">
        <w:rPr>
          <w:rFonts w:eastAsia="Arial Unicode MS" w:cs="Arial"/>
          <w:b/>
          <w:bCs/>
          <w:color w:val="000000"/>
          <w:kern w:val="1"/>
          <w:sz w:val="20"/>
          <w:szCs w:val="20"/>
          <w:lang w:val="sr-Cyrl-RS" w:eastAsia="ar-SA"/>
        </w:rPr>
        <w:t>ЈАВНУ НАБАВКУ</w:t>
      </w:r>
      <w:r w:rsidRPr="00770927">
        <w:rPr>
          <w:rFonts w:eastAsia="Arial Unicode MS" w:cs="Arial"/>
          <w:b/>
          <w:bCs/>
          <w:color w:val="000000"/>
          <w:kern w:val="1"/>
          <w:sz w:val="20"/>
          <w:szCs w:val="20"/>
          <w:lang w:val="sr-Cyrl-CS" w:eastAsia="ar-SA"/>
        </w:rPr>
        <w:t xml:space="preserve"> УСЛУГЕ </w:t>
      </w:r>
      <w:r w:rsidRPr="00770927">
        <w:rPr>
          <w:rFonts w:eastAsia="Arial Unicode MS" w:cs="Arial"/>
          <w:b/>
          <w:bCs/>
          <w:color w:val="000000"/>
          <w:kern w:val="1"/>
          <w:sz w:val="20"/>
          <w:szCs w:val="20"/>
          <w:lang w:val="sr-Latn-RS" w:eastAsia="ar-SA"/>
        </w:rPr>
        <w:t xml:space="preserve"> </w:t>
      </w:r>
      <w:r w:rsidR="00C85952">
        <w:rPr>
          <w:rFonts w:eastAsia="Arial Unicode MS" w:cs="Arial"/>
          <w:b/>
          <w:bCs/>
          <w:color w:val="000000"/>
          <w:kern w:val="1"/>
          <w:sz w:val="20"/>
          <w:szCs w:val="20"/>
          <w:lang w:val="sr-Cyrl-RS" w:eastAsia="ar-SA"/>
        </w:rPr>
        <w:t xml:space="preserve">ОБЈАВЕ ОГЛАСА ПУТЕМ СРЕДСТАВА ЈАВНОГ ИНФОРМИСАЊА ОБЛИКОВАНУ У ВИШЕ ПОСЕБНИХ ИСТОВРСНИХ ЦЕЛИНА (ПАРТИЈА) ОД 1 ДО 6 </w:t>
      </w:r>
    </w:p>
    <w:p w:rsidR="00C85952" w:rsidRPr="006B78D2" w:rsidRDefault="00C85952" w:rsidP="00C85952">
      <w:pPr>
        <w:suppressAutoHyphens/>
        <w:spacing w:line="100" w:lineRule="atLeast"/>
        <w:jc w:val="center"/>
        <w:rPr>
          <w:rFonts w:eastAsia="Arial Unicode MS" w:cs="Arial"/>
          <w:b/>
          <w:bCs/>
          <w:i/>
          <w:iCs/>
          <w:color w:val="000000"/>
          <w:kern w:val="1"/>
          <w:sz w:val="20"/>
          <w:szCs w:val="20"/>
          <w:lang w:val="sr-Cyrl-RS" w:eastAsia="ar-SA"/>
        </w:rPr>
      </w:pPr>
      <w:r>
        <w:rPr>
          <w:rFonts w:eastAsia="Arial Unicode MS" w:cs="Arial"/>
          <w:b/>
          <w:bCs/>
          <w:color w:val="000000"/>
          <w:kern w:val="1"/>
          <w:sz w:val="20"/>
          <w:szCs w:val="20"/>
          <w:lang w:val="sr-Cyrl-RS" w:eastAsia="ar-SA"/>
        </w:rPr>
        <w:t>ПАРТИЈА 1-</w:t>
      </w:r>
      <w:r w:rsidRPr="00C85952">
        <w:rPr>
          <w:rFonts w:eastAsia="Arial Unicode MS" w:cs="Arial"/>
          <w:b/>
          <w:bCs/>
          <w:color w:val="000000"/>
          <w:kern w:val="1"/>
          <w:sz w:val="20"/>
          <w:szCs w:val="20"/>
          <w:lang w:val="sr-Cyrl-RS" w:eastAsia="ar-SA"/>
        </w:rPr>
        <w:t xml:space="preserve"> </w:t>
      </w:r>
      <w:r>
        <w:rPr>
          <w:rFonts w:eastAsia="Arial Unicode MS" w:cs="Arial"/>
          <w:b/>
          <w:bCs/>
          <w:color w:val="000000"/>
          <w:kern w:val="1"/>
          <w:sz w:val="20"/>
          <w:szCs w:val="20"/>
          <w:lang w:val="sr-Cyrl-RS" w:eastAsia="ar-SA"/>
        </w:rPr>
        <w:t>ОБЈАВА ОГЛАСА ПУТЕМ СРЕДСТАВА ЈАВНОГ ИНФОРМИСАЊА НА СРПСКОМ ЈЕЗИКУ</w:t>
      </w:r>
    </w:p>
    <w:p w:rsidR="00770927" w:rsidRPr="00770927" w:rsidRDefault="00770927" w:rsidP="00770927">
      <w:pPr>
        <w:suppressAutoHyphens/>
        <w:spacing w:line="100" w:lineRule="atLeast"/>
        <w:jc w:val="center"/>
        <w:rPr>
          <w:rFonts w:eastAsia="Arial Unicode MS" w:cs="Arial"/>
          <w:b/>
          <w:b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i/>
          <w:iCs/>
          <w:color w:val="000000"/>
          <w:kern w:val="1"/>
          <w:sz w:val="20"/>
          <w:szCs w:val="20"/>
          <w:lang w:val="sr-Latn-RS" w:eastAsia="ar-SA"/>
        </w:rPr>
      </w:pPr>
      <w:r w:rsidRPr="00770927">
        <w:rPr>
          <w:rFonts w:eastAsia="Arial Unicode MS" w:cs="Arial"/>
          <w:b/>
          <w:bCs/>
          <w:color w:val="000000"/>
          <w:kern w:val="1"/>
          <w:sz w:val="20"/>
          <w:szCs w:val="20"/>
          <w:lang w:val="sr-Cyrl-RS" w:eastAsia="ar-SA"/>
        </w:rPr>
        <w:t xml:space="preserve">ЈН МВ </w:t>
      </w:r>
      <w:r w:rsidR="0063472C">
        <w:rPr>
          <w:rFonts w:eastAsia="Arial Unicode MS" w:cs="Arial"/>
          <w:b/>
          <w:color w:val="000000"/>
          <w:kern w:val="1"/>
          <w:sz w:val="20"/>
          <w:szCs w:val="20"/>
          <w:lang w:val="sr-Cyrl-RS" w:eastAsia="ar-SA"/>
        </w:rPr>
        <w:t xml:space="preserve"> 3</w:t>
      </w:r>
      <w:r w:rsidRPr="00770927">
        <w:rPr>
          <w:rFonts w:eastAsia="Arial Unicode MS" w:cs="Arial"/>
          <w:b/>
          <w:color w:val="000000"/>
          <w:kern w:val="1"/>
          <w:sz w:val="20"/>
          <w:szCs w:val="20"/>
          <w:lang w:val="sr-Cyrl-RS" w:eastAsia="ar-SA"/>
        </w:rPr>
        <w:t>/201</w:t>
      </w:r>
      <w:r w:rsidRPr="00770927">
        <w:rPr>
          <w:rFonts w:eastAsia="Arial Unicode MS" w:cs="Arial"/>
          <w:b/>
          <w:color w:val="000000"/>
          <w:kern w:val="1"/>
          <w:sz w:val="20"/>
          <w:szCs w:val="20"/>
          <w:lang w:val="sr-Latn-RS" w:eastAsia="ar-SA"/>
        </w:rPr>
        <w:t>6</w:t>
      </w:r>
    </w:p>
    <w:p w:rsidR="00770927" w:rsidRPr="00770927" w:rsidRDefault="00770927" w:rsidP="00770927">
      <w:pPr>
        <w:suppressAutoHyphens/>
        <w:spacing w:line="100" w:lineRule="atLeast"/>
        <w:rPr>
          <w:rFonts w:eastAsia="TimesNewRomanPSMT" w:cs="Arial"/>
          <w:color w:val="000000"/>
          <w:kern w:val="1"/>
          <w:sz w:val="20"/>
          <w:szCs w:val="20"/>
          <w:lang w:val="sr-Cyrl-RS" w:eastAsia="ar-SA"/>
        </w:rPr>
      </w:pPr>
    </w:p>
    <w:p w:rsidR="00770927" w:rsidRPr="00770927" w:rsidRDefault="00770927" w:rsidP="00770927">
      <w:pPr>
        <w:suppressAutoHyphens/>
        <w:spacing w:line="100" w:lineRule="atLeast"/>
        <w:rPr>
          <w:rFonts w:eastAsia="TimesNewRomanPSMT" w:cs="Arial"/>
          <w:color w:val="000000"/>
          <w:kern w:val="1"/>
          <w:sz w:val="20"/>
          <w:szCs w:val="20"/>
          <w:lang w:val="sr-Cyrl-RS" w:eastAsia="ar-SA"/>
        </w:rPr>
      </w:pPr>
    </w:p>
    <w:p w:rsidR="00770927" w:rsidRPr="00770927" w:rsidRDefault="00770927" w:rsidP="00770927">
      <w:pPr>
        <w:suppressAutoHyphens/>
        <w:spacing w:line="100" w:lineRule="atLeast"/>
        <w:rPr>
          <w:rFonts w:eastAsia="TimesNewRomanPSMT" w:cs="Arial"/>
          <w:color w:val="000000"/>
          <w:kern w:val="1"/>
          <w:sz w:val="20"/>
          <w:szCs w:val="20"/>
          <w:lang w:val="sr-Cyrl-RS" w:eastAsia="ar-SA"/>
        </w:rPr>
      </w:pPr>
      <w:r w:rsidRPr="00770927">
        <w:rPr>
          <w:rFonts w:eastAsia="TimesNewRomanPSMT" w:cs="Arial"/>
          <w:color w:val="000000"/>
          <w:kern w:val="1"/>
          <w:sz w:val="20"/>
          <w:szCs w:val="20"/>
          <w:lang w:val="sr-Cyrl-RS" w:eastAsia="ar-SA"/>
        </w:rPr>
        <w:t>Конкурсна документација садржи:</w:t>
      </w:r>
    </w:p>
    <w:p w:rsidR="00770927" w:rsidRPr="00770927" w:rsidRDefault="00770927" w:rsidP="00770927">
      <w:pPr>
        <w:suppressAutoHyphens/>
        <w:spacing w:line="100" w:lineRule="atLeast"/>
        <w:rPr>
          <w:rFonts w:eastAsia="TimesNewRomanPSMT" w:cs="Arial"/>
          <w:color w:val="000000"/>
          <w:kern w:val="1"/>
          <w:sz w:val="20"/>
          <w:szCs w:val="20"/>
          <w:lang w:val="sr-Cyrl-CS" w:eastAsia="ar-SA"/>
        </w:rPr>
      </w:pPr>
    </w:p>
    <w:p w:rsidR="00770927" w:rsidRPr="00770927" w:rsidRDefault="00770927" w:rsidP="00770927">
      <w:pPr>
        <w:numPr>
          <w:ilvl w:val="0"/>
          <w:numId w:val="1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Општи подаци о јавној набавци</w:t>
      </w:r>
    </w:p>
    <w:p w:rsidR="00770927" w:rsidRPr="00770927" w:rsidRDefault="00770927" w:rsidP="00770927">
      <w:pPr>
        <w:suppressAutoHyphens/>
        <w:spacing w:line="100" w:lineRule="atLeast"/>
        <w:ind w:left="720"/>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Предмет јавне набавке</w:t>
      </w:r>
    </w:p>
    <w:p w:rsidR="00770927" w:rsidRPr="00770927" w:rsidRDefault="00770927" w:rsidP="00770927">
      <w:pPr>
        <w:numPr>
          <w:ilvl w:val="0"/>
          <w:numId w:val="1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Врста, техничке карактеристике (спецификација),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770927">
        <w:rPr>
          <w:rFonts w:eastAsia="Arial Unicode MS" w:cs="Arial"/>
          <w:color w:val="000000"/>
          <w:kern w:val="1"/>
          <w:sz w:val="20"/>
          <w:szCs w:val="20"/>
          <w:lang w:val="sr-Cyrl-CS" w:eastAsia="ar-SA"/>
        </w:rPr>
        <w:t>о</w:t>
      </w:r>
      <w:r w:rsidRPr="00770927">
        <w:rPr>
          <w:rFonts w:eastAsia="Arial Unicode MS" w:cs="Arial"/>
          <w:color w:val="000000"/>
          <w:kern w:val="1"/>
          <w:sz w:val="20"/>
          <w:szCs w:val="20"/>
          <w:lang w:val="sr-Cyrl-RS" w:eastAsia="ar-SA"/>
        </w:rPr>
        <w:t>руке добара, евентуалне додатне услуге и сл.</w:t>
      </w:r>
    </w:p>
    <w:p w:rsidR="00770927" w:rsidRPr="00770927" w:rsidRDefault="00770927" w:rsidP="00770927">
      <w:pPr>
        <w:numPr>
          <w:ilvl w:val="0"/>
          <w:numId w:val="1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Техничка документација и планови</w:t>
      </w:r>
    </w:p>
    <w:p w:rsidR="00770927" w:rsidRPr="00770927" w:rsidRDefault="00770927" w:rsidP="00770927">
      <w:pPr>
        <w:numPr>
          <w:ilvl w:val="0"/>
          <w:numId w:val="1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Услови за учешће у поступку јавне набавке из чл. 75. </w:t>
      </w:r>
      <w:r w:rsidR="00103945">
        <w:rPr>
          <w:rFonts w:eastAsia="Arial Unicode MS" w:cs="Arial"/>
          <w:color w:val="000000"/>
          <w:kern w:val="1"/>
          <w:sz w:val="20"/>
          <w:szCs w:val="20"/>
          <w:lang w:val="sr-Cyrl-RS" w:eastAsia="ar-SA"/>
        </w:rPr>
        <w:t>и 76. Закона о јавним набавкама</w:t>
      </w:r>
      <w:r w:rsidRPr="00770927">
        <w:rPr>
          <w:rFonts w:eastAsia="Arial Unicode MS" w:cs="Arial"/>
          <w:color w:val="000000"/>
          <w:kern w:val="1"/>
          <w:sz w:val="20"/>
          <w:szCs w:val="20"/>
          <w:lang w:val="sr-Cyrl-RS" w:eastAsia="ar-SA"/>
        </w:rPr>
        <w:t xml:space="preserve"> и упутство како се доказује испуњеност тих услова</w:t>
      </w:r>
    </w:p>
    <w:p w:rsidR="00770927" w:rsidRPr="00770927" w:rsidRDefault="00770927" w:rsidP="00770927">
      <w:pPr>
        <w:numPr>
          <w:ilvl w:val="0"/>
          <w:numId w:val="1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Критеријуми за доделу уговора</w:t>
      </w:r>
    </w:p>
    <w:p w:rsidR="00770927" w:rsidRPr="00770927" w:rsidRDefault="00770927" w:rsidP="00770927">
      <w:pPr>
        <w:numPr>
          <w:ilvl w:val="0"/>
          <w:numId w:val="1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Обрасци који чине саставни део понуде</w:t>
      </w:r>
    </w:p>
    <w:p w:rsidR="00770927" w:rsidRPr="00770927" w:rsidRDefault="00770927" w:rsidP="00770927">
      <w:pPr>
        <w:suppressAutoHyphens/>
        <w:spacing w:line="100" w:lineRule="atLeast"/>
        <w:ind w:left="720"/>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-образац понуде</w:t>
      </w:r>
    </w:p>
    <w:p w:rsidR="00770927" w:rsidRPr="00770927" w:rsidRDefault="00770927" w:rsidP="00770927">
      <w:pPr>
        <w:suppressAutoHyphens/>
        <w:spacing w:line="100" w:lineRule="atLeast"/>
        <w:ind w:left="720"/>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образац структуре понуђене цене, са упутством како да се попуни</w:t>
      </w:r>
    </w:p>
    <w:p w:rsidR="00770927" w:rsidRPr="00770927" w:rsidRDefault="00770927" w:rsidP="00770927">
      <w:pPr>
        <w:suppressAutoHyphens/>
        <w:spacing w:line="100" w:lineRule="atLeast"/>
        <w:ind w:left="720"/>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-образац трошкова припреме понуде</w:t>
      </w:r>
    </w:p>
    <w:p w:rsidR="00770927" w:rsidRPr="00770927" w:rsidRDefault="00770927" w:rsidP="00770927">
      <w:pPr>
        <w:suppressAutoHyphens/>
        <w:spacing w:line="100" w:lineRule="atLeast"/>
        <w:ind w:left="720"/>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-образац изјаве о независној понуди</w:t>
      </w:r>
    </w:p>
    <w:p w:rsidR="00770927" w:rsidRDefault="00770927" w:rsidP="00770927">
      <w:pPr>
        <w:suppressAutoHyphens/>
        <w:spacing w:line="100" w:lineRule="atLeast"/>
        <w:ind w:left="720"/>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-образац изјаве на о</w:t>
      </w:r>
      <w:r w:rsidR="00103945">
        <w:rPr>
          <w:rFonts w:eastAsia="Arial Unicode MS" w:cs="Arial"/>
          <w:color w:val="000000"/>
          <w:kern w:val="1"/>
          <w:sz w:val="20"/>
          <w:szCs w:val="20"/>
          <w:lang w:val="sr-Cyrl-RS" w:eastAsia="ar-SA"/>
        </w:rPr>
        <w:t>снову члана 79. став 10. ЗЈН</w:t>
      </w:r>
    </w:p>
    <w:p w:rsidR="00103945" w:rsidRPr="00770927" w:rsidRDefault="00103945" w:rsidP="00770927">
      <w:pPr>
        <w:suppressAutoHyphens/>
        <w:spacing w:line="100" w:lineRule="atLeast"/>
        <w:ind w:left="720"/>
        <w:rPr>
          <w:rFonts w:eastAsia="Arial Unicode MS" w:cs="Arial"/>
          <w:color w:val="000000"/>
          <w:kern w:val="1"/>
          <w:sz w:val="20"/>
          <w:szCs w:val="20"/>
          <w:lang w:val="sr-Cyrl-RS" w:eastAsia="ar-SA"/>
        </w:rPr>
      </w:pPr>
      <w:r>
        <w:rPr>
          <w:rFonts w:eastAsia="Arial Unicode MS" w:cs="Arial"/>
          <w:color w:val="000000"/>
          <w:kern w:val="1"/>
          <w:sz w:val="20"/>
          <w:szCs w:val="20"/>
          <w:lang w:val="sr-Cyrl-RS" w:eastAsia="ar-SA"/>
        </w:rPr>
        <w:t>образац изјаве на основу члана 75. став 2.ЗЈН</w:t>
      </w:r>
    </w:p>
    <w:p w:rsidR="00770927" w:rsidRPr="00770927" w:rsidRDefault="00770927" w:rsidP="00770927">
      <w:pPr>
        <w:numPr>
          <w:ilvl w:val="0"/>
          <w:numId w:val="1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Модел уговора</w:t>
      </w:r>
    </w:p>
    <w:p w:rsidR="00770927" w:rsidRPr="00770927" w:rsidRDefault="00770927" w:rsidP="00770927">
      <w:pPr>
        <w:numPr>
          <w:ilvl w:val="0"/>
          <w:numId w:val="1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Упутство понуђачима како да сачине понуду</w:t>
      </w:r>
    </w:p>
    <w:p w:rsidR="00770927" w:rsidRPr="00770927" w:rsidRDefault="00770927" w:rsidP="00770927">
      <w:pPr>
        <w:suppressAutoHyphens/>
        <w:spacing w:line="100" w:lineRule="atLeast"/>
        <w:rPr>
          <w:rFonts w:eastAsia="TimesNewRomanPSMT"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r w:rsidRPr="00770927">
        <w:rPr>
          <w:rFonts w:eastAsia="Arial Unicode MS" w:cs="Times New Roman"/>
          <w:color w:val="000000"/>
          <w:kern w:val="1"/>
          <w:sz w:val="20"/>
          <w:szCs w:val="20"/>
          <w:lang w:val="sr-Cyrl-RS" w:eastAsia="ar-SA"/>
        </w:rPr>
        <w:t>Комисија:</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p>
    <w:p w:rsidR="00770927" w:rsidRPr="00770927" w:rsidRDefault="0063472C" w:rsidP="00770927">
      <w:pPr>
        <w:numPr>
          <w:ilvl w:val="0"/>
          <w:numId w:val="31"/>
        </w:numPr>
        <w:suppressAutoHyphens/>
        <w:spacing w:line="100" w:lineRule="atLeast"/>
        <w:jc w:val="left"/>
        <w:rPr>
          <w:rFonts w:eastAsia="Arial Unicode MS" w:cs="Arial"/>
          <w:color w:val="000000"/>
          <w:kern w:val="1"/>
          <w:sz w:val="20"/>
          <w:szCs w:val="20"/>
          <w:lang w:val="sr-Cyrl-RS" w:eastAsia="ar-SA"/>
        </w:rPr>
      </w:pPr>
      <w:r>
        <w:rPr>
          <w:rFonts w:eastAsia="Arial Unicode MS" w:cs="Arial"/>
          <w:color w:val="000000"/>
          <w:kern w:val="1"/>
          <w:sz w:val="20"/>
          <w:szCs w:val="20"/>
          <w:lang w:val="sr-Cyrl-RS" w:eastAsia="ar-SA"/>
        </w:rPr>
        <w:t>Иван Боројев</w:t>
      </w:r>
      <w:r w:rsidR="00770927" w:rsidRPr="00770927">
        <w:rPr>
          <w:rFonts w:eastAsia="Arial Unicode MS" w:cs="Arial"/>
          <w:color w:val="000000"/>
          <w:kern w:val="1"/>
          <w:sz w:val="20"/>
          <w:szCs w:val="20"/>
          <w:lang w:val="sr-Cyrl-RS" w:eastAsia="ar-SA"/>
        </w:rPr>
        <w:t>, члан</w:t>
      </w:r>
    </w:p>
    <w:p w:rsidR="00770927" w:rsidRPr="00770927" w:rsidRDefault="00770927" w:rsidP="00770927">
      <w:pPr>
        <w:suppressAutoHyphens/>
        <w:spacing w:line="100" w:lineRule="atLeast"/>
        <w:ind w:left="720"/>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 </w:t>
      </w:r>
      <w:r w:rsidR="0063472C">
        <w:rPr>
          <w:rFonts w:eastAsia="Arial Unicode MS" w:cs="Arial"/>
          <w:color w:val="000000"/>
          <w:kern w:val="1"/>
          <w:sz w:val="20"/>
          <w:szCs w:val="20"/>
          <w:lang w:val="sr-Cyrl-RS" w:eastAsia="ar-SA"/>
        </w:rPr>
        <w:t>Дијана Катона</w:t>
      </w:r>
      <w:r w:rsidRPr="00770927">
        <w:rPr>
          <w:rFonts w:eastAsia="Arial Unicode MS" w:cs="Arial"/>
          <w:color w:val="000000"/>
          <w:kern w:val="1"/>
          <w:sz w:val="20"/>
          <w:szCs w:val="20"/>
          <w:lang w:val="sr-Cyrl-RS" w:eastAsia="ar-SA"/>
        </w:rPr>
        <w:t>, заменик члана</w:t>
      </w:r>
    </w:p>
    <w:p w:rsidR="00770927" w:rsidRPr="00770927" w:rsidRDefault="0063472C" w:rsidP="00770927">
      <w:pPr>
        <w:numPr>
          <w:ilvl w:val="0"/>
          <w:numId w:val="31"/>
        </w:numPr>
        <w:tabs>
          <w:tab w:val="left" w:pos="709"/>
        </w:tabs>
        <w:suppressAutoHyphens/>
        <w:spacing w:line="100" w:lineRule="atLeast"/>
        <w:jc w:val="left"/>
        <w:rPr>
          <w:rFonts w:eastAsia="Arial Unicode MS" w:cs="Arial"/>
          <w:color w:val="000000"/>
          <w:kern w:val="1"/>
          <w:sz w:val="20"/>
          <w:szCs w:val="20"/>
          <w:lang w:val="sr-Cyrl-RS" w:eastAsia="ar-SA"/>
        </w:rPr>
      </w:pPr>
      <w:r>
        <w:rPr>
          <w:rFonts w:eastAsia="Arial Unicode MS" w:cs="Arial"/>
          <w:color w:val="000000"/>
          <w:kern w:val="1"/>
          <w:sz w:val="20"/>
          <w:szCs w:val="20"/>
          <w:lang w:val="sr-Cyrl-RS" w:eastAsia="ar-SA"/>
        </w:rPr>
        <w:t>Наташа Виславски</w:t>
      </w:r>
      <w:r w:rsidR="00770927" w:rsidRPr="00770927">
        <w:rPr>
          <w:rFonts w:eastAsia="Arial Unicode MS" w:cs="Arial"/>
          <w:color w:val="000000"/>
          <w:kern w:val="1"/>
          <w:sz w:val="20"/>
          <w:szCs w:val="20"/>
          <w:lang w:val="sr-Cyrl-RS" w:eastAsia="ar-SA"/>
        </w:rPr>
        <w:t>, члан</w:t>
      </w:r>
    </w:p>
    <w:p w:rsidR="00770927" w:rsidRPr="00770927" w:rsidRDefault="00770927" w:rsidP="00770927">
      <w:pPr>
        <w:tabs>
          <w:tab w:val="left" w:pos="709"/>
        </w:tabs>
        <w:suppressAutoHyphens/>
        <w:spacing w:line="100" w:lineRule="atLeast"/>
        <w:ind w:left="720"/>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  </w:t>
      </w:r>
      <w:r w:rsidR="0063472C">
        <w:rPr>
          <w:rFonts w:eastAsia="Arial Unicode MS" w:cs="Arial"/>
          <w:color w:val="000000"/>
          <w:kern w:val="1"/>
          <w:sz w:val="20"/>
          <w:szCs w:val="20"/>
          <w:lang w:val="sr-Cyrl-RS" w:eastAsia="ar-SA"/>
        </w:rPr>
        <w:t>Дамир Пејић</w:t>
      </w:r>
      <w:r w:rsidRPr="00770927">
        <w:rPr>
          <w:rFonts w:eastAsia="Arial Unicode MS" w:cs="Arial"/>
          <w:color w:val="000000"/>
          <w:kern w:val="1"/>
          <w:sz w:val="20"/>
          <w:szCs w:val="20"/>
          <w:lang w:val="sr-Cyrl-RS" w:eastAsia="ar-SA"/>
        </w:rPr>
        <w:t>, заменик члана</w:t>
      </w:r>
    </w:p>
    <w:p w:rsidR="00770927" w:rsidRPr="00770927" w:rsidRDefault="0063472C" w:rsidP="00770927">
      <w:pPr>
        <w:numPr>
          <w:ilvl w:val="0"/>
          <w:numId w:val="31"/>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Бојан Јарић</w:t>
      </w:r>
      <w:r w:rsidR="00770927" w:rsidRPr="00770927">
        <w:rPr>
          <w:rFonts w:eastAsia="Arial Unicode MS" w:cs="Arial"/>
          <w:color w:val="000000"/>
          <w:kern w:val="1"/>
          <w:sz w:val="20"/>
          <w:szCs w:val="20"/>
          <w:lang w:val="sr-Cyrl-RS" w:eastAsia="ar-SA"/>
        </w:rPr>
        <w:t>, члан</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ab/>
        <w:t>-</w:t>
      </w:r>
      <w:r w:rsidR="0063472C" w:rsidRPr="0063472C">
        <w:rPr>
          <w:rFonts w:cs="Arial"/>
          <w:sz w:val="20"/>
          <w:szCs w:val="20"/>
          <w:lang w:val="sr-Cyrl-RS"/>
        </w:rPr>
        <w:t xml:space="preserve"> </w:t>
      </w:r>
      <w:r w:rsidR="0063472C" w:rsidRPr="00770927">
        <w:rPr>
          <w:rFonts w:cs="Arial"/>
          <w:sz w:val="20"/>
          <w:szCs w:val="20"/>
          <w:lang w:val="sr-Cyrl-RS"/>
        </w:rPr>
        <w:t>Чаба Варга</w:t>
      </w:r>
      <w:r w:rsidRPr="00770927">
        <w:rPr>
          <w:rFonts w:eastAsia="Arial Unicode MS" w:cs="Arial"/>
          <w:color w:val="000000"/>
          <w:kern w:val="1"/>
          <w:sz w:val="20"/>
          <w:szCs w:val="20"/>
          <w:lang w:val="sr-Cyrl-RS" w:eastAsia="ar-SA"/>
        </w:rPr>
        <w:t>, заменик члана</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keepNext/>
        <w:tabs>
          <w:tab w:val="num" w:pos="0"/>
        </w:tabs>
        <w:suppressAutoHyphens/>
        <w:spacing w:before="240" w:after="60" w:line="100" w:lineRule="atLeast"/>
        <w:ind w:left="720" w:hanging="720"/>
        <w:jc w:val="center"/>
        <w:outlineLvl w:val="2"/>
        <w:rPr>
          <w:rFonts w:eastAsia="Arial Unicode MS" w:cs="Times New Roman"/>
          <w:b/>
          <w:bCs/>
          <w:color w:val="000000"/>
          <w:kern w:val="1"/>
          <w:sz w:val="20"/>
          <w:szCs w:val="20"/>
          <w:lang w:val="sr-Cyrl-RS" w:eastAsia="ar-SA"/>
        </w:rPr>
      </w:pPr>
      <w:r w:rsidRPr="00770927">
        <w:rPr>
          <w:rFonts w:eastAsia="Arial Unicode MS" w:cs="Times New Roman"/>
          <w:b/>
          <w:bCs/>
          <w:color w:val="000000"/>
          <w:kern w:val="1"/>
          <w:sz w:val="20"/>
          <w:szCs w:val="20"/>
          <w:lang w:val="sr-Cyrl-RS" w:eastAsia="ar-SA"/>
        </w:rPr>
        <w:t>1.</w:t>
      </w:r>
      <w:r w:rsidRPr="00770927">
        <w:rPr>
          <w:rFonts w:eastAsia="Arial Unicode MS" w:cs="Times New Roman"/>
          <w:b/>
          <w:bCs/>
          <w:color w:val="000000"/>
          <w:kern w:val="1"/>
          <w:sz w:val="20"/>
          <w:szCs w:val="20"/>
          <w:lang w:val="ru-RU" w:eastAsia="ar-SA"/>
        </w:rPr>
        <w:t xml:space="preserve">  </w:t>
      </w:r>
      <w:r w:rsidRPr="00770927">
        <w:rPr>
          <w:rFonts w:eastAsia="Arial Unicode MS" w:cs="Times New Roman"/>
          <w:b/>
          <w:bCs/>
          <w:color w:val="000000"/>
          <w:kern w:val="1"/>
          <w:sz w:val="20"/>
          <w:szCs w:val="20"/>
          <w:lang w:eastAsia="ar-SA"/>
        </w:rPr>
        <w:t>ОПШТИ ПОДАЦИ О ЈАВНОЈ НАБАВЦИ</w:t>
      </w:r>
    </w:p>
    <w:p w:rsidR="00770927" w:rsidRPr="00770927" w:rsidRDefault="00770927" w:rsidP="00770927">
      <w:pPr>
        <w:suppressAutoHyphens/>
        <w:spacing w:after="120" w:line="100" w:lineRule="atLeast"/>
        <w:jc w:val="left"/>
        <w:rPr>
          <w:rFonts w:eastAsia="Arial Unicode MS" w:cs="Times New Roman"/>
          <w:color w:val="000000"/>
          <w:kern w:val="1"/>
          <w:sz w:val="20"/>
          <w:szCs w:val="20"/>
          <w:lang w:val="sr-Cyrl-RS" w:eastAsia="ar-SA"/>
        </w:rPr>
      </w:pPr>
    </w:p>
    <w:p w:rsidR="00770927" w:rsidRPr="00770927" w:rsidRDefault="00770927" w:rsidP="00770927">
      <w:pPr>
        <w:numPr>
          <w:ilvl w:val="0"/>
          <w:numId w:val="17"/>
        </w:numPr>
        <w:suppressAutoHyphens/>
        <w:spacing w:line="100" w:lineRule="atLeast"/>
        <w:jc w:val="left"/>
        <w:rPr>
          <w:rFonts w:eastAsia="Arial Unicode MS" w:cs="Arial"/>
          <w:b/>
          <w:bCs/>
          <w:color w:val="000000"/>
          <w:kern w:val="1"/>
          <w:sz w:val="20"/>
          <w:szCs w:val="20"/>
          <w:lang w:val="sr-Cyrl-RS" w:eastAsia="ar-SA"/>
        </w:rPr>
      </w:pPr>
      <w:r w:rsidRPr="00770927">
        <w:rPr>
          <w:rFonts w:eastAsia="Arial Unicode MS" w:cs="Arial"/>
          <w:b/>
          <w:bCs/>
          <w:color w:val="000000"/>
          <w:kern w:val="1"/>
          <w:sz w:val="20"/>
          <w:szCs w:val="20"/>
          <w:lang w:eastAsia="ar-SA"/>
        </w:rPr>
        <w:t>Подаци о наручиоцу</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Наручилац: Аутономна покрајина Војводина, Покрајински секретаријат за образовање, прописе, управу и националне мањине-националне заједнице</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Адреса:</w:t>
      </w:r>
      <w:r w:rsidRPr="00770927">
        <w:rPr>
          <w:rFonts w:eastAsia="Arial Unicode MS" w:cs="Arial"/>
          <w:i/>
          <w:iCs/>
          <w:color w:val="000000"/>
          <w:kern w:val="1"/>
          <w:sz w:val="20"/>
          <w:szCs w:val="20"/>
          <w:lang w:val="sr-Cyrl-CS" w:eastAsia="ar-SA"/>
        </w:rPr>
        <w:t xml:space="preserve"> </w:t>
      </w:r>
      <w:r w:rsidRPr="00770927">
        <w:rPr>
          <w:rFonts w:eastAsia="Arial Unicode MS" w:cs="Arial"/>
          <w:iCs/>
          <w:color w:val="000000"/>
          <w:kern w:val="1"/>
          <w:sz w:val="20"/>
          <w:szCs w:val="20"/>
          <w:lang w:val="sr-Cyrl-CS" w:eastAsia="ar-SA"/>
        </w:rPr>
        <w:t>21000 Нови Сад, Булевар Михајла Пупина 16.</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CS" w:eastAsia="ar-SA"/>
        </w:rPr>
        <w:t>Интернет страница:</w:t>
      </w:r>
      <w:r w:rsidRPr="00770927">
        <w:rPr>
          <w:rFonts w:eastAsia="Arial Unicode MS" w:cs="Arial"/>
          <w:i/>
          <w:iCs/>
          <w:color w:val="000000"/>
          <w:kern w:val="1"/>
          <w:sz w:val="20"/>
          <w:szCs w:val="20"/>
          <w:lang w:val="sr-Cyrl-CS" w:eastAsia="ar-SA"/>
        </w:rPr>
        <w:t xml:space="preserve"> </w:t>
      </w:r>
      <w:r w:rsidRPr="00770927">
        <w:rPr>
          <w:rFonts w:eastAsia="Arial Unicode MS" w:cs="Arial"/>
          <w:color w:val="000000"/>
          <w:kern w:val="1"/>
          <w:sz w:val="20"/>
          <w:szCs w:val="20"/>
          <w:lang w:val="en-US" w:eastAsia="ar-SA"/>
        </w:rPr>
        <w:t>www</w:t>
      </w:r>
      <w:r w:rsidRPr="00770927">
        <w:rPr>
          <w:rFonts w:eastAsia="Arial Unicode MS" w:cs="Arial"/>
          <w:color w:val="000000"/>
          <w:kern w:val="1"/>
          <w:sz w:val="20"/>
          <w:szCs w:val="20"/>
          <w:lang w:val="sr-Cyrl-CS" w:eastAsia="ar-SA"/>
        </w:rPr>
        <w:t>.</w:t>
      </w:r>
      <w:r w:rsidRPr="00770927">
        <w:rPr>
          <w:rFonts w:eastAsia="Arial Unicode MS" w:cs="Arial"/>
          <w:color w:val="000000"/>
          <w:kern w:val="1"/>
          <w:sz w:val="20"/>
          <w:szCs w:val="20"/>
          <w:lang w:val="en-US" w:eastAsia="ar-SA"/>
        </w:rPr>
        <w:t>puma</w:t>
      </w:r>
      <w:r w:rsidRPr="00770927">
        <w:rPr>
          <w:rFonts w:eastAsia="Arial Unicode MS" w:cs="Arial"/>
          <w:color w:val="000000"/>
          <w:kern w:val="1"/>
          <w:sz w:val="20"/>
          <w:szCs w:val="20"/>
          <w:lang w:val="sr-Cyrl-CS" w:eastAsia="ar-SA"/>
        </w:rPr>
        <w:t>.</w:t>
      </w:r>
      <w:r w:rsidRPr="00770927">
        <w:rPr>
          <w:rFonts w:eastAsia="Arial Unicode MS" w:cs="Arial"/>
          <w:color w:val="000000"/>
          <w:kern w:val="1"/>
          <w:sz w:val="20"/>
          <w:szCs w:val="20"/>
          <w:lang w:val="en-US" w:eastAsia="ar-SA"/>
        </w:rPr>
        <w:t>vojvodina</w:t>
      </w:r>
      <w:r w:rsidRPr="00770927">
        <w:rPr>
          <w:rFonts w:eastAsia="Arial Unicode MS" w:cs="Arial"/>
          <w:color w:val="000000"/>
          <w:kern w:val="1"/>
          <w:sz w:val="20"/>
          <w:szCs w:val="20"/>
          <w:lang w:val="sr-Cyrl-CS" w:eastAsia="ar-SA"/>
        </w:rPr>
        <w:t>.</w:t>
      </w:r>
      <w:r w:rsidRPr="00770927">
        <w:rPr>
          <w:rFonts w:eastAsia="Arial Unicode MS" w:cs="Arial"/>
          <w:color w:val="000000"/>
          <w:kern w:val="1"/>
          <w:sz w:val="20"/>
          <w:szCs w:val="20"/>
          <w:lang w:val="en-US" w:eastAsia="ar-SA"/>
        </w:rPr>
        <w:t>gov</w:t>
      </w:r>
      <w:r w:rsidRPr="00770927">
        <w:rPr>
          <w:rFonts w:eastAsia="Arial Unicode MS" w:cs="Arial"/>
          <w:color w:val="000000"/>
          <w:kern w:val="1"/>
          <w:sz w:val="20"/>
          <w:szCs w:val="20"/>
          <w:lang w:val="sr-Cyrl-CS" w:eastAsia="ar-SA"/>
        </w:rPr>
        <w:t>.</w:t>
      </w:r>
      <w:r w:rsidRPr="00770927">
        <w:rPr>
          <w:rFonts w:eastAsia="Arial Unicode MS" w:cs="Arial"/>
          <w:color w:val="000000"/>
          <w:kern w:val="1"/>
          <w:sz w:val="20"/>
          <w:szCs w:val="20"/>
          <w:lang w:val="en-US" w:eastAsia="ar-SA"/>
        </w:rPr>
        <w:t>rs</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numPr>
          <w:ilvl w:val="0"/>
          <w:numId w:val="17"/>
        </w:numPr>
        <w:suppressAutoHyphens/>
        <w:spacing w:line="100" w:lineRule="atLeast"/>
        <w:jc w:val="left"/>
        <w:rPr>
          <w:rFonts w:eastAsia="Arial Unicode MS" w:cs="Arial"/>
          <w:b/>
          <w:bCs/>
          <w:color w:val="000000"/>
          <w:kern w:val="1"/>
          <w:sz w:val="20"/>
          <w:szCs w:val="20"/>
          <w:lang w:val="sr-Cyrl-RS" w:eastAsia="ar-SA"/>
        </w:rPr>
      </w:pPr>
      <w:r w:rsidRPr="00770927">
        <w:rPr>
          <w:rFonts w:eastAsia="Arial Unicode MS" w:cs="Arial"/>
          <w:b/>
          <w:bCs/>
          <w:color w:val="000000"/>
          <w:kern w:val="1"/>
          <w:sz w:val="20"/>
          <w:szCs w:val="20"/>
          <w:lang w:eastAsia="ar-SA"/>
        </w:rPr>
        <w:t>Врста поступка јавне набавке</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r w:rsidRPr="00770927">
        <w:rPr>
          <w:rFonts w:eastAsia="Arial Unicode MS" w:cs="Arial"/>
          <w:color w:val="000000"/>
          <w:kern w:val="1"/>
          <w:sz w:val="20"/>
          <w:szCs w:val="20"/>
          <w:lang w:val="sr-Cyrl-RS" w:eastAsia="ar-SA"/>
        </w:rPr>
        <w:t xml:space="preserve">Предметна јавна набавка спроводи се у </w:t>
      </w:r>
      <w:r w:rsidRPr="00770927">
        <w:rPr>
          <w:rFonts w:eastAsia="Arial Unicode MS" w:cs="Arial"/>
          <w:color w:val="000000"/>
          <w:kern w:val="1"/>
          <w:sz w:val="20"/>
          <w:szCs w:val="20"/>
          <w:lang w:val="sr-Cyrl-CS" w:eastAsia="ar-SA"/>
        </w:rPr>
        <w:t xml:space="preserve">поступку јавне набавке мале вредности, </w:t>
      </w:r>
      <w:r w:rsidRPr="00770927">
        <w:rPr>
          <w:rFonts w:eastAsia="Arial Unicode MS" w:cs="Arial"/>
          <w:color w:val="000000"/>
          <w:kern w:val="1"/>
          <w:sz w:val="20"/>
          <w:szCs w:val="20"/>
          <w:lang w:val="sr-Cyrl-RS" w:eastAsia="ar-SA"/>
        </w:rPr>
        <w:t>у складу са Законом и подзаконским актима којима се уређују јавне набавке, Покрајинском скупштинском одлуком о буџету Аутономне покрајине Војводине за 2016. годину</w:t>
      </w:r>
    </w:p>
    <w:p w:rsidR="00770927" w:rsidRPr="00770927" w:rsidRDefault="00770927" w:rsidP="00770927">
      <w:pPr>
        <w:numPr>
          <w:ilvl w:val="0"/>
          <w:numId w:val="17"/>
        </w:numPr>
        <w:suppressAutoHyphens/>
        <w:spacing w:line="100" w:lineRule="atLeast"/>
        <w:jc w:val="left"/>
        <w:rPr>
          <w:rFonts w:eastAsia="Arial Unicode MS" w:cs="Arial"/>
          <w:b/>
          <w:bCs/>
          <w:color w:val="000000"/>
          <w:kern w:val="1"/>
          <w:sz w:val="20"/>
          <w:szCs w:val="20"/>
          <w:lang w:val="sr-Cyrl-RS" w:eastAsia="ar-SA"/>
        </w:rPr>
      </w:pPr>
      <w:r w:rsidRPr="00770927">
        <w:rPr>
          <w:rFonts w:eastAsia="Arial Unicode MS" w:cs="Arial"/>
          <w:b/>
          <w:bCs/>
          <w:color w:val="000000"/>
          <w:kern w:val="1"/>
          <w:sz w:val="20"/>
          <w:szCs w:val="20"/>
          <w:lang w:eastAsia="ar-SA"/>
        </w:rPr>
        <w:t>Предмет јавне набавке</w:t>
      </w:r>
    </w:p>
    <w:p w:rsidR="00770927" w:rsidRPr="00770927" w:rsidRDefault="0063472C" w:rsidP="00770927">
      <w:pPr>
        <w:suppressAutoHyphens/>
        <w:spacing w:line="100" w:lineRule="atLeast"/>
        <w:rPr>
          <w:rFonts w:eastAsia="Arial Unicode MS" w:cs="Arial"/>
          <w:color w:val="000000"/>
          <w:kern w:val="1"/>
          <w:sz w:val="20"/>
          <w:szCs w:val="20"/>
          <w:lang w:val="sr-Cyrl-RS" w:eastAsia="ar-SA"/>
        </w:rPr>
      </w:pPr>
      <w:r>
        <w:rPr>
          <w:rFonts w:eastAsia="Arial Unicode MS" w:cs="Arial"/>
          <w:color w:val="000000"/>
          <w:kern w:val="1"/>
          <w:sz w:val="20"/>
          <w:szCs w:val="20"/>
          <w:lang w:val="sr-Cyrl-RS" w:eastAsia="ar-SA"/>
        </w:rPr>
        <w:t>Предмет јавне набавке ЈН МВ 3</w:t>
      </w:r>
      <w:r w:rsidR="00770927" w:rsidRPr="00770927">
        <w:rPr>
          <w:rFonts w:eastAsia="Arial Unicode MS" w:cs="Arial"/>
          <w:color w:val="000000"/>
          <w:kern w:val="1"/>
          <w:sz w:val="20"/>
          <w:szCs w:val="20"/>
          <w:lang w:val="sr-Cyrl-RS" w:eastAsia="ar-SA"/>
        </w:rPr>
        <w:t xml:space="preserve">/2016 </w:t>
      </w:r>
      <w:r w:rsidR="00770927" w:rsidRPr="00770927">
        <w:rPr>
          <w:rFonts w:eastAsia="Arial Unicode MS" w:cs="Arial"/>
          <w:iCs/>
          <w:color w:val="000000"/>
          <w:kern w:val="1"/>
          <w:sz w:val="20"/>
          <w:szCs w:val="20"/>
          <w:lang w:val="sr-Cyrl-RS" w:eastAsia="ar-SA"/>
        </w:rPr>
        <w:t xml:space="preserve"> је услуга </w:t>
      </w:r>
      <w:r>
        <w:rPr>
          <w:rFonts w:eastAsia="Arial Unicode MS" w:cs="Arial"/>
          <w:iCs/>
          <w:color w:val="000000"/>
          <w:kern w:val="1"/>
          <w:sz w:val="20"/>
          <w:szCs w:val="20"/>
          <w:lang w:val="sr-Cyrl-RS" w:eastAsia="ar-SA"/>
        </w:rPr>
        <w:t>објаве огласа путем средста</w:t>
      </w:r>
      <w:r w:rsidR="00C85952">
        <w:rPr>
          <w:rFonts w:eastAsia="Arial Unicode MS" w:cs="Arial"/>
          <w:iCs/>
          <w:color w:val="000000"/>
          <w:kern w:val="1"/>
          <w:sz w:val="20"/>
          <w:szCs w:val="20"/>
          <w:lang w:val="sr-Cyrl-RS" w:eastAsia="ar-SA"/>
        </w:rPr>
        <w:t>ва јавног информисања обликовану</w:t>
      </w:r>
      <w:r>
        <w:rPr>
          <w:rFonts w:eastAsia="Arial Unicode MS" w:cs="Arial"/>
          <w:iCs/>
          <w:color w:val="000000"/>
          <w:kern w:val="1"/>
          <w:sz w:val="20"/>
          <w:szCs w:val="20"/>
          <w:lang w:val="sr-Cyrl-RS" w:eastAsia="ar-SA"/>
        </w:rPr>
        <w:t xml:space="preserve"> по партијама, Партија 1-</w:t>
      </w:r>
      <w:r w:rsidRPr="0063472C">
        <w:rPr>
          <w:lang w:val="sr-Cyrl-RS"/>
        </w:rPr>
        <w:t xml:space="preserve"> </w:t>
      </w:r>
      <w:r>
        <w:rPr>
          <w:rFonts w:eastAsia="Arial Unicode MS" w:cs="Arial"/>
          <w:iCs/>
          <w:color w:val="000000"/>
          <w:kern w:val="1"/>
          <w:sz w:val="20"/>
          <w:szCs w:val="20"/>
          <w:lang w:val="sr-Cyrl-RS" w:eastAsia="ar-SA"/>
        </w:rPr>
        <w:t>објава</w:t>
      </w:r>
      <w:r w:rsidRPr="0063472C">
        <w:rPr>
          <w:rFonts w:eastAsia="Arial Unicode MS" w:cs="Arial"/>
          <w:iCs/>
          <w:color w:val="000000"/>
          <w:kern w:val="1"/>
          <w:sz w:val="20"/>
          <w:szCs w:val="20"/>
          <w:lang w:val="sr-Cyrl-RS" w:eastAsia="ar-SA"/>
        </w:rPr>
        <w:t xml:space="preserve"> огласа путем средстава јавног информисања</w:t>
      </w:r>
      <w:r>
        <w:rPr>
          <w:rFonts w:eastAsia="Arial Unicode MS" w:cs="Arial"/>
          <w:iCs/>
          <w:color w:val="000000"/>
          <w:kern w:val="1"/>
          <w:sz w:val="20"/>
          <w:szCs w:val="20"/>
          <w:lang w:val="sr-Cyrl-RS" w:eastAsia="ar-SA"/>
        </w:rPr>
        <w:t xml:space="preserve"> на српском језику</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numPr>
          <w:ilvl w:val="0"/>
          <w:numId w:val="17"/>
        </w:numPr>
        <w:suppressAutoHyphens/>
        <w:spacing w:line="100" w:lineRule="atLeast"/>
        <w:jc w:val="left"/>
        <w:rPr>
          <w:rFonts w:eastAsia="Arial Unicode MS" w:cs="Arial"/>
          <w:b/>
          <w:bCs/>
          <w:color w:val="000000"/>
          <w:kern w:val="1"/>
          <w:sz w:val="20"/>
          <w:szCs w:val="20"/>
          <w:lang w:val="sr-Cyrl-CS" w:eastAsia="ar-SA"/>
        </w:rPr>
      </w:pPr>
      <w:r w:rsidRPr="00770927">
        <w:rPr>
          <w:rFonts w:eastAsia="Arial Unicode MS" w:cs="Arial"/>
          <w:b/>
          <w:bCs/>
          <w:color w:val="000000"/>
          <w:kern w:val="1"/>
          <w:sz w:val="20"/>
          <w:szCs w:val="20"/>
          <w:lang w:val="sr-Cyrl-CS" w:eastAsia="ar-SA"/>
        </w:rPr>
        <w:t>Циљ поступка</w:t>
      </w:r>
    </w:p>
    <w:p w:rsidR="00770927" w:rsidRPr="00770927" w:rsidRDefault="00770927" w:rsidP="00770927">
      <w:pPr>
        <w:suppressAutoHyphens/>
        <w:spacing w:line="100" w:lineRule="atLeast"/>
        <w:rPr>
          <w:rFonts w:eastAsia="Arial Unicode MS" w:cs="Arial"/>
          <w:i/>
          <w:iCs/>
          <w:color w:val="000000"/>
          <w:kern w:val="1"/>
          <w:sz w:val="20"/>
          <w:szCs w:val="20"/>
          <w:lang w:val="sr-Cyrl-CS" w:eastAsia="ar-SA"/>
        </w:rPr>
      </w:pPr>
      <w:r w:rsidRPr="00770927">
        <w:rPr>
          <w:rFonts w:eastAsia="Arial Unicode MS" w:cs="Arial"/>
          <w:color w:val="000000"/>
          <w:kern w:val="1"/>
          <w:sz w:val="20"/>
          <w:szCs w:val="20"/>
          <w:lang w:val="sr-Cyrl-CS" w:eastAsia="ar-SA"/>
        </w:rPr>
        <w:t>Поступак јавне набавке се спроводи ради закључења уговора о јавној набавци.</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numPr>
          <w:ilvl w:val="0"/>
          <w:numId w:val="17"/>
        </w:numPr>
        <w:suppressAutoHyphens/>
        <w:spacing w:line="100" w:lineRule="atLeast"/>
        <w:jc w:val="left"/>
        <w:rPr>
          <w:rFonts w:eastAsia="Arial Unicode MS" w:cs="Arial"/>
          <w:b/>
          <w:bCs/>
          <w:iCs/>
          <w:color w:val="000000"/>
          <w:kern w:val="1"/>
          <w:sz w:val="20"/>
          <w:szCs w:val="20"/>
          <w:lang w:val="sr-Cyrl-RS" w:eastAsia="ar-SA"/>
        </w:rPr>
      </w:pPr>
      <w:r w:rsidRPr="00770927">
        <w:rPr>
          <w:rFonts w:eastAsia="Arial Unicode MS" w:cs="Arial"/>
          <w:b/>
          <w:bCs/>
          <w:iCs/>
          <w:color w:val="000000"/>
          <w:kern w:val="1"/>
          <w:sz w:val="20"/>
          <w:szCs w:val="20"/>
          <w:lang w:val="sr-Cyrl-RS" w:eastAsia="ar-SA"/>
        </w:rPr>
        <w:t>Напомена</w:t>
      </w:r>
      <w:r w:rsidRPr="00770927">
        <w:rPr>
          <w:rFonts w:eastAsia="Arial Unicode MS" w:cs="Arial"/>
          <w:b/>
          <w:bCs/>
          <w:iCs/>
          <w:color w:val="000000"/>
          <w:kern w:val="1"/>
          <w:sz w:val="20"/>
          <w:szCs w:val="20"/>
          <w:lang w:val="ru-RU" w:eastAsia="ar-SA"/>
        </w:rPr>
        <w:t xml:space="preserve"> </w:t>
      </w:r>
      <w:r w:rsidRPr="00770927">
        <w:rPr>
          <w:rFonts w:eastAsia="Arial Unicode MS" w:cs="Arial"/>
          <w:b/>
          <w:bCs/>
          <w:iCs/>
          <w:color w:val="000000"/>
          <w:kern w:val="1"/>
          <w:sz w:val="20"/>
          <w:szCs w:val="20"/>
          <w:lang w:val="sr-Cyrl-RS" w:eastAsia="ar-SA"/>
        </w:rPr>
        <w:t>уколико је у питању резервисана јавна набавка</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r w:rsidRPr="00770927">
        <w:rPr>
          <w:rFonts w:eastAsia="Arial Unicode MS" w:cs="Times New Roman"/>
          <w:color w:val="000000"/>
          <w:kern w:val="1"/>
          <w:sz w:val="20"/>
          <w:szCs w:val="20"/>
          <w:lang w:val="sr-Cyrl-RS" w:eastAsia="ar-SA"/>
        </w:rPr>
        <w:t>Није у питању резервисана јавна набавка.</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numPr>
          <w:ilvl w:val="0"/>
          <w:numId w:val="17"/>
        </w:numPr>
        <w:suppressAutoHyphens/>
        <w:spacing w:line="100" w:lineRule="atLeast"/>
        <w:jc w:val="left"/>
        <w:rPr>
          <w:rFonts w:eastAsia="Arial Unicode MS" w:cs="Arial"/>
          <w:b/>
          <w:bCs/>
          <w:iCs/>
          <w:color w:val="000000"/>
          <w:kern w:val="1"/>
          <w:sz w:val="20"/>
          <w:szCs w:val="20"/>
          <w:lang w:val="sr-Cyrl-CS" w:eastAsia="ar-SA"/>
        </w:rPr>
      </w:pPr>
      <w:r w:rsidRPr="00770927">
        <w:rPr>
          <w:rFonts w:eastAsia="Arial Unicode MS" w:cs="Arial"/>
          <w:b/>
          <w:bCs/>
          <w:iCs/>
          <w:color w:val="000000"/>
          <w:kern w:val="1"/>
          <w:sz w:val="20"/>
          <w:szCs w:val="20"/>
          <w:lang w:val="sr-Cyrl-CS" w:eastAsia="ar-SA"/>
        </w:rPr>
        <w:t>Напомена уколико се спроводи електронска лицитација</w:t>
      </w:r>
    </w:p>
    <w:p w:rsidR="00770927" w:rsidRPr="00770927" w:rsidRDefault="00770927" w:rsidP="00770927">
      <w:pPr>
        <w:suppressAutoHyphens/>
        <w:spacing w:line="100" w:lineRule="atLeast"/>
        <w:ind w:left="15"/>
        <w:rPr>
          <w:rFonts w:eastAsia="Arial Unicode MS" w:cs="Arial"/>
          <w:iCs/>
          <w:color w:val="000000"/>
          <w:kern w:val="1"/>
          <w:sz w:val="20"/>
          <w:szCs w:val="20"/>
          <w:lang w:val="sr-Cyrl-CS" w:eastAsia="ar-SA"/>
        </w:rPr>
      </w:pPr>
      <w:r w:rsidRPr="00770927">
        <w:rPr>
          <w:rFonts w:eastAsia="Arial Unicode MS" w:cs="Arial"/>
          <w:iCs/>
          <w:color w:val="000000"/>
          <w:kern w:val="1"/>
          <w:sz w:val="20"/>
          <w:szCs w:val="20"/>
          <w:lang w:val="sr-Cyrl-RS" w:eastAsia="ar-SA"/>
        </w:rPr>
        <w:t xml:space="preserve">Не </w:t>
      </w:r>
      <w:r w:rsidRPr="00770927">
        <w:rPr>
          <w:rFonts w:eastAsia="Arial Unicode MS" w:cs="Arial"/>
          <w:iCs/>
          <w:color w:val="000000"/>
          <w:kern w:val="1"/>
          <w:sz w:val="20"/>
          <w:szCs w:val="20"/>
          <w:lang w:val="sr-Cyrl-CS" w:eastAsia="ar-SA"/>
        </w:rPr>
        <w:t>спроводи се електронска лицитација.</w:t>
      </w:r>
    </w:p>
    <w:p w:rsidR="00770927" w:rsidRPr="00770927" w:rsidRDefault="00770927" w:rsidP="00770927">
      <w:pPr>
        <w:suppressAutoHyphens/>
        <w:spacing w:line="100" w:lineRule="atLeast"/>
        <w:ind w:left="15"/>
        <w:rPr>
          <w:rFonts w:eastAsia="Arial Unicode MS" w:cs="Arial"/>
          <w:iCs/>
          <w:color w:val="000000"/>
          <w:kern w:val="1"/>
          <w:sz w:val="20"/>
          <w:szCs w:val="20"/>
          <w:lang w:val="sr-Cyrl-CS" w:eastAsia="ar-SA"/>
        </w:rPr>
      </w:pPr>
    </w:p>
    <w:p w:rsidR="00770927" w:rsidRPr="00770927" w:rsidRDefault="00770927" w:rsidP="00770927">
      <w:pPr>
        <w:numPr>
          <w:ilvl w:val="0"/>
          <w:numId w:val="17"/>
        </w:numPr>
        <w:suppressAutoHyphens/>
        <w:spacing w:line="100" w:lineRule="atLeast"/>
        <w:jc w:val="left"/>
        <w:rPr>
          <w:rFonts w:eastAsia="Arial Unicode MS" w:cs="Arial"/>
          <w:b/>
          <w:bCs/>
          <w:color w:val="000000"/>
          <w:kern w:val="1"/>
          <w:sz w:val="20"/>
          <w:szCs w:val="20"/>
          <w:lang w:val="sr-Cyrl-RS" w:eastAsia="ar-SA"/>
        </w:rPr>
      </w:pPr>
      <w:r w:rsidRPr="00770927">
        <w:rPr>
          <w:rFonts w:eastAsia="Arial Unicode MS" w:cs="Arial"/>
          <w:b/>
          <w:bCs/>
          <w:color w:val="000000"/>
          <w:kern w:val="1"/>
          <w:sz w:val="20"/>
          <w:szCs w:val="20"/>
          <w:lang w:eastAsia="ar-SA"/>
        </w:rPr>
        <w:t xml:space="preserve">Контакт (лице или служба) </w:t>
      </w:r>
    </w:p>
    <w:p w:rsidR="00770927" w:rsidRPr="00C85952"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Лице за контакт: </w:t>
      </w:r>
      <w:r w:rsidR="00C85952">
        <w:rPr>
          <w:rFonts w:eastAsia="Arial Unicode MS" w:cs="Arial"/>
          <w:color w:val="000000"/>
          <w:kern w:val="1"/>
          <w:sz w:val="20"/>
          <w:szCs w:val="20"/>
          <w:lang w:val="sr-Cyrl-RS" w:eastAsia="ar-SA"/>
        </w:rPr>
        <w:t>Иван Боројев</w:t>
      </w:r>
      <w:r w:rsidRPr="00770927">
        <w:rPr>
          <w:rFonts w:eastAsia="Arial Unicode MS" w:cs="Arial"/>
          <w:color w:val="000000"/>
          <w:kern w:val="1"/>
          <w:sz w:val="20"/>
          <w:szCs w:val="20"/>
          <w:lang w:val="sr-Cyrl-RS" w:eastAsia="ar-SA"/>
        </w:rPr>
        <w:t>, тел</w:t>
      </w:r>
      <w:r w:rsidR="00C85952">
        <w:rPr>
          <w:rFonts w:eastAsia="Arial Unicode MS" w:cs="Arial"/>
          <w:color w:val="000000"/>
          <w:kern w:val="1"/>
          <w:sz w:val="20"/>
          <w:szCs w:val="20"/>
          <w:lang w:val="sr-Cyrl-RS" w:eastAsia="ar-SA"/>
        </w:rPr>
        <w:t>: 021/4874383</w:t>
      </w:r>
    </w:p>
    <w:p w:rsidR="00770927" w:rsidRPr="00770927" w:rsidRDefault="00770927" w:rsidP="00770927">
      <w:pPr>
        <w:suppressAutoHyphens/>
        <w:spacing w:line="100" w:lineRule="atLeast"/>
        <w:rPr>
          <w:rFonts w:eastAsia="Arial Unicode MS" w:cs="Arial"/>
          <w:bCs/>
          <w:color w:val="000000"/>
          <w:kern w:val="1"/>
          <w:sz w:val="20"/>
          <w:szCs w:val="20"/>
          <w:lang w:val="sr-Cyrl-RS" w:eastAsia="ar-SA"/>
        </w:rPr>
      </w:pPr>
      <w:r w:rsidRPr="00770927">
        <w:rPr>
          <w:rFonts w:eastAsia="Arial Unicode MS" w:cs="Arial"/>
          <w:color w:val="000000"/>
          <w:kern w:val="1"/>
          <w:sz w:val="20"/>
          <w:szCs w:val="20"/>
          <w:lang w:val="sr-Cyrl-CS" w:eastAsia="ar-SA"/>
        </w:rPr>
        <w:t xml:space="preserve">Имејл: </w:t>
      </w:r>
      <w:r w:rsidR="00C85952">
        <w:rPr>
          <w:rFonts w:eastAsia="Arial Unicode MS" w:cs="Arial"/>
          <w:color w:val="000000"/>
          <w:kern w:val="1"/>
          <w:sz w:val="20"/>
          <w:szCs w:val="20"/>
          <w:lang w:eastAsia="ar-SA"/>
        </w:rPr>
        <w:t>ivan</w:t>
      </w:r>
      <w:r w:rsidR="00C85952" w:rsidRPr="00C85952">
        <w:rPr>
          <w:rFonts w:eastAsia="Arial Unicode MS" w:cs="Arial"/>
          <w:color w:val="000000"/>
          <w:kern w:val="1"/>
          <w:sz w:val="20"/>
          <w:szCs w:val="20"/>
          <w:lang w:val="sr-Cyrl-RS" w:eastAsia="ar-SA"/>
        </w:rPr>
        <w:t>.</w:t>
      </w:r>
      <w:r w:rsidR="00C85952">
        <w:rPr>
          <w:rFonts w:eastAsia="Arial Unicode MS" w:cs="Arial"/>
          <w:color w:val="000000"/>
          <w:kern w:val="1"/>
          <w:sz w:val="20"/>
          <w:szCs w:val="20"/>
          <w:lang w:eastAsia="ar-SA"/>
        </w:rPr>
        <w:t>borojev</w:t>
      </w:r>
      <w:r w:rsidRPr="00770927">
        <w:rPr>
          <w:rFonts w:eastAsia="Arial Unicode MS" w:cs="Arial"/>
          <w:color w:val="000000"/>
          <w:kern w:val="1"/>
          <w:sz w:val="20"/>
          <w:szCs w:val="20"/>
          <w:lang w:val="sr-Cyrl-RS" w:eastAsia="ar-SA"/>
        </w:rPr>
        <w:t>@</w:t>
      </w:r>
      <w:r w:rsidRPr="00770927">
        <w:rPr>
          <w:rFonts w:eastAsia="Arial Unicode MS" w:cs="Arial"/>
          <w:color w:val="000000"/>
          <w:kern w:val="1"/>
          <w:sz w:val="20"/>
          <w:szCs w:val="20"/>
          <w:lang w:eastAsia="ar-SA"/>
        </w:rPr>
        <w:t>vojvodina</w:t>
      </w:r>
      <w:r w:rsidRPr="00770927">
        <w:rPr>
          <w:rFonts w:eastAsia="Arial Unicode MS" w:cs="Arial"/>
          <w:color w:val="000000"/>
          <w:kern w:val="1"/>
          <w:sz w:val="20"/>
          <w:szCs w:val="20"/>
          <w:lang w:val="sr-Cyrl-RS" w:eastAsia="ar-SA"/>
        </w:rPr>
        <w:t>.</w:t>
      </w:r>
      <w:r w:rsidRPr="00770927">
        <w:rPr>
          <w:rFonts w:eastAsia="Arial Unicode MS" w:cs="Arial"/>
          <w:color w:val="000000"/>
          <w:kern w:val="1"/>
          <w:sz w:val="20"/>
          <w:szCs w:val="20"/>
          <w:lang w:eastAsia="ar-SA"/>
        </w:rPr>
        <w:t>gov</w:t>
      </w:r>
      <w:r w:rsidRPr="00770927">
        <w:rPr>
          <w:rFonts w:eastAsia="Arial Unicode MS" w:cs="Arial"/>
          <w:color w:val="000000"/>
          <w:kern w:val="1"/>
          <w:sz w:val="20"/>
          <w:szCs w:val="20"/>
          <w:lang w:val="sr-Cyrl-RS" w:eastAsia="ar-SA"/>
        </w:rPr>
        <w:t>.</w:t>
      </w:r>
      <w:r w:rsidRPr="00770927">
        <w:rPr>
          <w:rFonts w:eastAsia="Arial Unicode MS" w:cs="Arial"/>
          <w:color w:val="000000"/>
          <w:kern w:val="1"/>
          <w:sz w:val="20"/>
          <w:szCs w:val="20"/>
          <w:lang w:eastAsia="ar-SA"/>
        </w:rPr>
        <w:t>rs</w:t>
      </w: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bookmarkStart w:id="0" w:name="10001000"/>
      <w:bookmarkEnd w:id="0"/>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Latn-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Latn-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C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t>1.2. ПОДАЦИ О ПРЕДМЕТУ ЈАВНЕ НАБАВКЕ</w:t>
      </w:r>
    </w:p>
    <w:p w:rsidR="00770927" w:rsidRPr="00770927" w:rsidRDefault="00770927" w:rsidP="00770927">
      <w:pPr>
        <w:suppressAutoHyphens/>
        <w:spacing w:line="100" w:lineRule="atLeas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b/>
          <w:bCs/>
          <w:color w:val="000000"/>
          <w:kern w:val="1"/>
          <w:sz w:val="20"/>
          <w:szCs w:val="20"/>
          <w:lang w:val="sr-Cyrl-RS" w:eastAsia="ar-SA"/>
        </w:rPr>
        <w:t>1. Предмет јавне набавке</w:t>
      </w:r>
    </w:p>
    <w:p w:rsidR="00C85952" w:rsidRDefault="00C85952" w:rsidP="00770927">
      <w:pPr>
        <w:suppressAutoHyphens/>
        <w:spacing w:line="100" w:lineRule="atLeast"/>
        <w:rPr>
          <w:rFonts w:eastAsia="Arial Unicode MS" w:cs="Arial"/>
          <w:iCs/>
          <w:color w:val="000000"/>
          <w:kern w:val="1"/>
          <w:sz w:val="20"/>
          <w:szCs w:val="20"/>
          <w:lang w:val="sr-Cyrl-RS" w:eastAsia="ar-SA"/>
        </w:rPr>
      </w:pPr>
      <w:r>
        <w:rPr>
          <w:rFonts w:eastAsia="Arial Unicode MS" w:cs="Arial"/>
          <w:color w:val="000000"/>
          <w:kern w:val="1"/>
          <w:sz w:val="20"/>
          <w:szCs w:val="20"/>
          <w:lang w:val="sr-Cyrl-RS" w:eastAsia="ar-SA"/>
        </w:rPr>
        <w:t>Предмет јавне набавке ЈН МВ 3</w:t>
      </w:r>
      <w:r w:rsidR="00770927" w:rsidRPr="00770927">
        <w:rPr>
          <w:rFonts w:eastAsia="Arial Unicode MS" w:cs="Arial"/>
          <w:color w:val="000000"/>
          <w:kern w:val="1"/>
          <w:sz w:val="20"/>
          <w:szCs w:val="20"/>
          <w:lang w:val="sr-Cyrl-RS" w:eastAsia="ar-SA"/>
        </w:rPr>
        <w:t xml:space="preserve">/2016 </w:t>
      </w:r>
      <w:r w:rsidR="00770927" w:rsidRPr="00770927">
        <w:rPr>
          <w:rFonts w:eastAsia="Arial Unicode MS" w:cs="Arial"/>
          <w:iCs/>
          <w:color w:val="000000"/>
          <w:kern w:val="1"/>
          <w:sz w:val="20"/>
          <w:szCs w:val="20"/>
          <w:lang w:val="sr-Cyrl-RS" w:eastAsia="ar-SA"/>
        </w:rPr>
        <w:t xml:space="preserve"> је </w:t>
      </w:r>
      <w:r w:rsidRPr="00C85952">
        <w:rPr>
          <w:rFonts w:eastAsia="Arial Unicode MS" w:cs="Arial"/>
          <w:iCs/>
          <w:color w:val="000000"/>
          <w:kern w:val="1"/>
          <w:sz w:val="20"/>
          <w:szCs w:val="20"/>
          <w:lang w:val="sr-Cyrl-RS" w:eastAsia="ar-SA"/>
        </w:rPr>
        <w:t>услуга објаве огласа путем средста</w:t>
      </w:r>
      <w:r>
        <w:rPr>
          <w:rFonts w:eastAsia="Arial Unicode MS" w:cs="Arial"/>
          <w:iCs/>
          <w:color w:val="000000"/>
          <w:kern w:val="1"/>
          <w:sz w:val="20"/>
          <w:szCs w:val="20"/>
          <w:lang w:val="sr-Cyrl-RS" w:eastAsia="ar-SA"/>
        </w:rPr>
        <w:t>ва јавног информисања обликована</w:t>
      </w:r>
      <w:r w:rsidRPr="00C85952">
        <w:rPr>
          <w:rFonts w:eastAsia="Arial Unicode MS" w:cs="Arial"/>
          <w:iCs/>
          <w:color w:val="000000"/>
          <w:kern w:val="1"/>
          <w:sz w:val="20"/>
          <w:szCs w:val="20"/>
          <w:lang w:val="sr-Cyrl-RS" w:eastAsia="ar-SA"/>
        </w:rPr>
        <w:t xml:space="preserve"> по партијама, Партија 1- објава огласа путем средстава јавног информисања на српском језику</w:t>
      </w:r>
    </w:p>
    <w:p w:rsid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 xml:space="preserve">- назив и ознака из општег речника набавке: Услуге </w:t>
      </w:r>
      <w:r w:rsidR="00C85952">
        <w:rPr>
          <w:rFonts w:eastAsia="Arial Unicode MS" w:cs="Arial"/>
          <w:iCs/>
          <w:color w:val="000000"/>
          <w:kern w:val="1"/>
          <w:sz w:val="20"/>
          <w:szCs w:val="20"/>
          <w:lang w:val="sr-Cyrl-RS" w:eastAsia="ar-SA"/>
        </w:rPr>
        <w:t>оглашавања -79341000</w:t>
      </w:r>
    </w:p>
    <w:p w:rsidR="00C85952" w:rsidRPr="00770927" w:rsidRDefault="00C85952" w:rsidP="00770927">
      <w:pPr>
        <w:suppressAutoHyphens/>
        <w:spacing w:line="100" w:lineRule="atLeast"/>
        <w:rPr>
          <w:rFonts w:eastAsia="Arial Unicode MS" w:cs="Times New Roman"/>
          <w:i/>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b/>
          <w:bCs/>
          <w:color w:val="000000"/>
          <w:kern w:val="1"/>
          <w:sz w:val="20"/>
          <w:szCs w:val="20"/>
          <w:lang w:val="sr-Cyrl-CS" w:eastAsia="ar-SA"/>
        </w:rPr>
        <w:t>2.</w:t>
      </w:r>
      <w:r w:rsidRPr="00770927">
        <w:rPr>
          <w:rFonts w:eastAsia="Arial Unicode MS" w:cs="Arial"/>
          <w:b/>
          <w:bCs/>
          <w:i/>
          <w:iCs/>
          <w:color w:val="000000"/>
          <w:kern w:val="1"/>
          <w:sz w:val="20"/>
          <w:szCs w:val="20"/>
          <w:lang w:val="sr-Cyrl-CS" w:eastAsia="ar-SA"/>
        </w:rPr>
        <w:t xml:space="preserve"> </w:t>
      </w:r>
      <w:r w:rsidRPr="00770927">
        <w:rPr>
          <w:rFonts w:eastAsia="Arial Unicode MS" w:cs="Arial"/>
          <w:b/>
          <w:bCs/>
          <w:color w:val="000000"/>
          <w:kern w:val="1"/>
          <w:sz w:val="20"/>
          <w:szCs w:val="20"/>
          <w:lang w:val="sr-Cyrl-CS" w:eastAsia="ar-SA"/>
        </w:rPr>
        <w:t>Партије</w:t>
      </w:r>
    </w:p>
    <w:p w:rsidR="00770927" w:rsidRDefault="00C85952" w:rsidP="00770927">
      <w:pPr>
        <w:suppressAutoHyphens/>
        <w:spacing w:line="100" w:lineRule="atLeast"/>
        <w:rPr>
          <w:rFonts w:eastAsia="Arial Unicode MS" w:cs="Times New Roman"/>
          <w:color w:val="000000"/>
          <w:kern w:val="1"/>
          <w:sz w:val="20"/>
          <w:szCs w:val="20"/>
          <w:lang w:val="sr-Cyrl-RS" w:eastAsia="ar-SA"/>
        </w:rPr>
      </w:pPr>
      <w:r>
        <w:rPr>
          <w:rFonts w:eastAsia="Arial Unicode MS" w:cs="Times New Roman"/>
          <w:color w:val="000000"/>
          <w:kern w:val="1"/>
          <w:sz w:val="20"/>
          <w:szCs w:val="20"/>
          <w:lang w:val="sr-Cyrl-RS" w:eastAsia="ar-SA"/>
        </w:rPr>
        <w:t xml:space="preserve">Предмет јавне набавке обликован </w:t>
      </w:r>
      <w:r w:rsidR="006F5986">
        <w:rPr>
          <w:rFonts w:eastAsia="Arial Unicode MS" w:cs="Times New Roman"/>
          <w:color w:val="000000"/>
          <w:kern w:val="1"/>
          <w:sz w:val="20"/>
          <w:szCs w:val="20"/>
          <w:lang w:val="sr-Cyrl-RS" w:eastAsia="ar-SA"/>
        </w:rPr>
        <w:t xml:space="preserve">је </w:t>
      </w:r>
      <w:r>
        <w:rPr>
          <w:rFonts w:eastAsia="Arial Unicode MS" w:cs="Times New Roman"/>
          <w:color w:val="000000"/>
          <w:kern w:val="1"/>
          <w:sz w:val="20"/>
          <w:szCs w:val="20"/>
          <w:lang w:val="sr-Cyrl-RS" w:eastAsia="ar-SA"/>
        </w:rPr>
        <w:t>по партијама и то:</w:t>
      </w:r>
    </w:p>
    <w:p w:rsidR="00C85952" w:rsidRDefault="00C85952" w:rsidP="00C85952">
      <w:pPr>
        <w:suppressAutoHyphens/>
        <w:spacing w:line="100" w:lineRule="atLeast"/>
        <w:rPr>
          <w:rFonts w:eastAsia="Arial Unicode MS" w:cs="Arial"/>
          <w:iCs/>
          <w:color w:val="000000"/>
          <w:kern w:val="1"/>
          <w:sz w:val="20"/>
          <w:szCs w:val="20"/>
          <w:lang w:val="sr-Cyrl-RS" w:eastAsia="ar-SA"/>
        </w:rPr>
      </w:pPr>
      <w:r>
        <w:rPr>
          <w:rFonts w:eastAsia="Arial Unicode MS" w:cs="Times New Roman"/>
          <w:color w:val="000000"/>
          <w:kern w:val="1"/>
          <w:sz w:val="20"/>
          <w:szCs w:val="20"/>
          <w:lang w:val="sr-Cyrl-RS" w:eastAsia="ar-SA"/>
        </w:rPr>
        <w:t>Партија 1-</w:t>
      </w:r>
      <w:r w:rsidRPr="00C85952">
        <w:rPr>
          <w:rFonts w:eastAsia="Arial Unicode MS" w:cs="Arial"/>
          <w:iCs/>
          <w:color w:val="000000"/>
          <w:kern w:val="1"/>
          <w:sz w:val="20"/>
          <w:szCs w:val="20"/>
          <w:lang w:val="sr-Cyrl-RS" w:eastAsia="ar-SA"/>
        </w:rPr>
        <w:t xml:space="preserve"> објава огласа путем средстава јавног информисања на српском језику</w:t>
      </w:r>
    </w:p>
    <w:p w:rsidR="00C85952" w:rsidRDefault="00C85952" w:rsidP="00C85952">
      <w:pPr>
        <w:suppressAutoHyphens/>
        <w:spacing w:line="100" w:lineRule="atLeast"/>
        <w:rPr>
          <w:rFonts w:eastAsia="Arial Unicode MS" w:cs="Arial"/>
          <w:iCs/>
          <w:color w:val="000000"/>
          <w:kern w:val="1"/>
          <w:sz w:val="20"/>
          <w:szCs w:val="20"/>
          <w:lang w:val="sr-Cyrl-RS" w:eastAsia="ar-SA"/>
        </w:rPr>
      </w:pPr>
      <w:r>
        <w:rPr>
          <w:rFonts w:eastAsia="Arial Unicode MS" w:cs="Times New Roman"/>
          <w:color w:val="000000"/>
          <w:kern w:val="1"/>
          <w:sz w:val="20"/>
          <w:szCs w:val="20"/>
          <w:lang w:val="sr-Cyrl-RS" w:eastAsia="ar-SA"/>
        </w:rPr>
        <w:t>Партија 2-</w:t>
      </w:r>
      <w:r w:rsidRPr="00C85952">
        <w:rPr>
          <w:rFonts w:eastAsia="Arial Unicode MS" w:cs="Arial"/>
          <w:iCs/>
          <w:color w:val="000000"/>
          <w:kern w:val="1"/>
          <w:sz w:val="20"/>
          <w:szCs w:val="20"/>
          <w:lang w:val="sr-Cyrl-RS" w:eastAsia="ar-SA"/>
        </w:rPr>
        <w:t xml:space="preserve"> објава огласа путем средстава јавног информ</w:t>
      </w:r>
      <w:r>
        <w:rPr>
          <w:rFonts w:eastAsia="Arial Unicode MS" w:cs="Arial"/>
          <w:iCs/>
          <w:color w:val="000000"/>
          <w:kern w:val="1"/>
          <w:sz w:val="20"/>
          <w:szCs w:val="20"/>
          <w:lang w:val="sr-Cyrl-RS" w:eastAsia="ar-SA"/>
        </w:rPr>
        <w:t>исања на мађарском</w:t>
      </w:r>
      <w:r w:rsidRPr="00C85952">
        <w:rPr>
          <w:rFonts w:eastAsia="Arial Unicode MS" w:cs="Arial"/>
          <w:iCs/>
          <w:color w:val="000000"/>
          <w:kern w:val="1"/>
          <w:sz w:val="20"/>
          <w:szCs w:val="20"/>
          <w:lang w:val="sr-Cyrl-RS" w:eastAsia="ar-SA"/>
        </w:rPr>
        <w:t xml:space="preserve"> језику</w:t>
      </w:r>
    </w:p>
    <w:p w:rsidR="00C85952" w:rsidRDefault="00C85952" w:rsidP="00C85952">
      <w:pPr>
        <w:suppressAutoHyphens/>
        <w:spacing w:line="100" w:lineRule="atLeast"/>
        <w:rPr>
          <w:rFonts w:eastAsia="Arial Unicode MS" w:cs="Arial"/>
          <w:iCs/>
          <w:color w:val="000000"/>
          <w:kern w:val="1"/>
          <w:sz w:val="20"/>
          <w:szCs w:val="20"/>
          <w:lang w:val="sr-Cyrl-RS" w:eastAsia="ar-SA"/>
        </w:rPr>
      </w:pPr>
      <w:r>
        <w:rPr>
          <w:rFonts w:eastAsia="Arial Unicode MS" w:cs="Times New Roman"/>
          <w:color w:val="000000"/>
          <w:kern w:val="1"/>
          <w:sz w:val="20"/>
          <w:szCs w:val="20"/>
          <w:lang w:val="sr-Cyrl-RS" w:eastAsia="ar-SA"/>
        </w:rPr>
        <w:t>Партија 3-</w:t>
      </w:r>
      <w:r w:rsidRPr="00C85952">
        <w:rPr>
          <w:rFonts w:eastAsia="Arial Unicode MS" w:cs="Arial"/>
          <w:iCs/>
          <w:color w:val="000000"/>
          <w:kern w:val="1"/>
          <w:sz w:val="20"/>
          <w:szCs w:val="20"/>
          <w:lang w:val="sr-Cyrl-RS" w:eastAsia="ar-SA"/>
        </w:rPr>
        <w:t xml:space="preserve"> објава огласа путем средстава јавног информисања на</w:t>
      </w:r>
      <w:r>
        <w:rPr>
          <w:rFonts w:eastAsia="Arial Unicode MS" w:cs="Arial"/>
          <w:iCs/>
          <w:color w:val="000000"/>
          <w:kern w:val="1"/>
          <w:sz w:val="20"/>
          <w:szCs w:val="20"/>
          <w:lang w:val="sr-Cyrl-RS" w:eastAsia="ar-SA"/>
        </w:rPr>
        <w:t xml:space="preserve"> румунском</w:t>
      </w:r>
      <w:r w:rsidRPr="00C85952">
        <w:rPr>
          <w:rFonts w:eastAsia="Arial Unicode MS" w:cs="Arial"/>
          <w:iCs/>
          <w:color w:val="000000"/>
          <w:kern w:val="1"/>
          <w:sz w:val="20"/>
          <w:szCs w:val="20"/>
          <w:lang w:val="sr-Cyrl-RS" w:eastAsia="ar-SA"/>
        </w:rPr>
        <w:t xml:space="preserve"> језику</w:t>
      </w:r>
    </w:p>
    <w:p w:rsidR="00C85952" w:rsidRDefault="00C85952" w:rsidP="00C85952">
      <w:pPr>
        <w:suppressAutoHyphens/>
        <w:spacing w:line="100" w:lineRule="atLeast"/>
        <w:rPr>
          <w:rFonts w:eastAsia="Arial Unicode MS" w:cs="Arial"/>
          <w:iCs/>
          <w:color w:val="000000"/>
          <w:kern w:val="1"/>
          <w:sz w:val="20"/>
          <w:szCs w:val="20"/>
          <w:lang w:val="sr-Cyrl-RS" w:eastAsia="ar-SA"/>
        </w:rPr>
      </w:pPr>
      <w:r>
        <w:rPr>
          <w:rFonts w:eastAsia="Arial Unicode MS" w:cs="Times New Roman"/>
          <w:color w:val="000000"/>
          <w:kern w:val="1"/>
          <w:sz w:val="20"/>
          <w:szCs w:val="20"/>
          <w:lang w:val="sr-Cyrl-RS" w:eastAsia="ar-SA"/>
        </w:rPr>
        <w:t>Партија 4-</w:t>
      </w:r>
      <w:r w:rsidRPr="00C85952">
        <w:rPr>
          <w:rFonts w:eastAsia="Arial Unicode MS" w:cs="Arial"/>
          <w:iCs/>
          <w:color w:val="000000"/>
          <w:kern w:val="1"/>
          <w:sz w:val="20"/>
          <w:szCs w:val="20"/>
          <w:lang w:val="sr-Cyrl-RS" w:eastAsia="ar-SA"/>
        </w:rPr>
        <w:t xml:space="preserve"> објава огласа путем средстава јавног информисања на </w:t>
      </w:r>
      <w:r>
        <w:rPr>
          <w:rFonts w:eastAsia="Arial Unicode MS" w:cs="Arial"/>
          <w:iCs/>
          <w:color w:val="000000"/>
          <w:kern w:val="1"/>
          <w:sz w:val="20"/>
          <w:szCs w:val="20"/>
          <w:lang w:val="sr-Cyrl-RS" w:eastAsia="ar-SA"/>
        </w:rPr>
        <w:t>словачком</w:t>
      </w:r>
      <w:r w:rsidRPr="00C85952">
        <w:rPr>
          <w:rFonts w:eastAsia="Arial Unicode MS" w:cs="Arial"/>
          <w:iCs/>
          <w:color w:val="000000"/>
          <w:kern w:val="1"/>
          <w:sz w:val="20"/>
          <w:szCs w:val="20"/>
          <w:lang w:val="sr-Cyrl-RS" w:eastAsia="ar-SA"/>
        </w:rPr>
        <w:t xml:space="preserve"> језику</w:t>
      </w:r>
    </w:p>
    <w:p w:rsidR="00C85952" w:rsidRDefault="00C85952" w:rsidP="00C85952">
      <w:pPr>
        <w:suppressAutoHyphens/>
        <w:spacing w:line="100" w:lineRule="atLeast"/>
        <w:rPr>
          <w:rFonts w:eastAsia="Arial Unicode MS" w:cs="Arial"/>
          <w:iCs/>
          <w:color w:val="000000"/>
          <w:kern w:val="1"/>
          <w:sz w:val="20"/>
          <w:szCs w:val="20"/>
          <w:lang w:val="sr-Cyrl-RS" w:eastAsia="ar-SA"/>
        </w:rPr>
      </w:pPr>
      <w:r>
        <w:rPr>
          <w:rFonts w:eastAsia="Arial Unicode MS" w:cs="Times New Roman"/>
          <w:color w:val="000000"/>
          <w:kern w:val="1"/>
          <w:sz w:val="20"/>
          <w:szCs w:val="20"/>
          <w:lang w:val="sr-Cyrl-RS" w:eastAsia="ar-SA"/>
        </w:rPr>
        <w:t>Партија 5-</w:t>
      </w:r>
      <w:r w:rsidRPr="00C85952">
        <w:rPr>
          <w:rFonts w:eastAsia="Arial Unicode MS" w:cs="Arial"/>
          <w:iCs/>
          <w:color w:val="000000"/>
          <w:kern w:val="1"/>
          <w:sz w:val="20"/>
          <w:szCs w:val="20"/>
          <w:lang w:val="sr-Cyrl-RS" w:eastAsia="ar-SA"/>
        </w:rPr>
        <w:t xml:space="preserve"> објава огласа путем средстава јавног информисања </w:t>
      </w:r>
      <w:r>
        <w:rPr>
          <w:rFonts w:eastAsia="Arial Unicode MS" w:cs="Arial"/>
          <w:iCs/>
          <w:color w:val="000000"/>
          <w:kern w:val="1"/>
          <w:sz w:val="20"/>
          <w:szCs w:val="20"/>
          <w:lang w:val="sr-Cyrl-RS" w:eastAsia="ar-SA"/>
        </w:rPr>
        <w:t>на русинском</w:t>
      </w:r>
      <w:r w:rsidRPr="00C85952">
        <w:rPr>
          <w:rFonts w:eastAsia="Arial Unicode MS" w:cs="Arial"/>
          <w:iCs/>
          <w:color w:val="000000"/>
          <w:kern w:val="1"/>
          <w:sz w:val="20"/>
          <w:szCs w:val="20"/>
          <w:lang w:val="sr-Cyrl-RS" w:eastAsia="ar-SA"/>
        </w:rPr>
        <w:t xml:space="preserve"> језику</w:t>
      </w:r>
    </w:p>
    <w:p w:rsidR="00C85952" w:rsidRDefault="00C85952" w:rsidP="00C85952">
      <w:pPr>
        <w:suppressAutoHyphens/>
        <w:spacing w:line="100" w:lineRule="atLeast"/>
        <w:rPr>
          <w:rFonts w:eastAsia="Arial Unicode MS" w:cs="Arial"/>
          <w:iCs/>
          <w:color w:val="000000"/>
          <w:kern w:val="1"/>
          <w:sz w:val="20"/>
          <w:szCs w:val="20"/>
          <w:lang w:val="sr-Cyrl-RS" w:eastAsia="ar-SA"/>
        </w:rPr>
      </w:pPr>
      <w:r>
        <w:rPr>
          <w:rFonts w:eastAsia="Arial Unicode MS" w:cs="Times New Roman"/>
          <w:color w:val="000000"/>
          <w:kern w:val="1"/>
          <w:sz w:val="20"/>
          <w:szCs w:val="20"/>
          <w:lang w:val="sr-Cyrl-RS" w:eastAsia="ar-SA"/>
        </w:rPr>
        <w:t>Партија 6-</w:t>
      </w:r>
      <w:r w:rsidRPr="00C85952">
        <w:rPr>
          <w:rFonts w:eastAsia="Arial Unicode MS" w:cs="Arial"/>
          <w:iCs/>
          <w:color w:val="000000"/>
          <w:kern w:val="1"/>
          <w:sz w:val="20"/>
          <w:szCs w:val="20"/>
          <w:lang w:val="sr-Cyrl-RS" w:eastAsia="ar-SA"/>
        </w:rPr>
        <w:t xml:space="preserve"> објава огласа путем средстава јавног информ</w:t>
      </w:r>
      <w:r>
        <w:rPr>
          <w:rFonts w:eastAsia="Arial Unicode MS" w:cs="Arial"/>
          <w:iCs/>
          <w:color w:val="000000"/>
          <w:kern w:val="1"/>
          <w:sz w:val="20"/>
          <w:szCs w:val="20"/>
          <w:lang w:val="sr-Cyrl-RS" w:eastAsia="ar-SA"/>
        </w:rPr>
        <w:t>исања на хрватском</w:t>
      </w:r>
      <w:r w:rsidRPr="00C85952">
        <w:rPr>
          <w:rFonts w:eastAsia="Arial Unicode MS" w:cs="Arial"/>
          <w:iCs/>
          <w:color w:val="000000"/>
          <w:kern w:val="1"/>
          <w:sz w:val="20"/>
          <w:szCs w:val="20"/>
          <w:lang w:val="sr-Cyrl-RS" w:eastAsia="ar-SA"/>
        </w:rPr>
        <w:t xml:space="preserve"> језику</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b/>
          <w:bCs/>
          <w:color w:val="000000"/>
          <w:kern w:val="1"/>
          <w:sz w:val="20"/>
          <w:szCs w:val="20"/>
          <w:lang w:val="sr-Cyrl-CS" w:eastAsia="ar-SA"/>
        </w:rPr>
        <w:t>3. Врста оквирног споразума</w:t>
      </w:r>
    </w:p>
    <w:p w:rsidR="00770927" w:rsidRPr="00770927" w:rsidRDefault="00770927" w:rsidP="00770927">
      <w:pPr>
        <w:suppressAutoHyphens/>
        <w:spacing w:line="100" w:lineRule="atLeast"/>
        <w:rPr>
          <w:rFonts w:eastAsia="Arial Unicode MS" w:cs="Arial"/>
          <w:iCs/>
          <w:color w:val="000000"/>
          <w:kern w:val="1"/>
          <w:sz w:val="20"/>
          <w:szCs w:val="20"/>
          <w:lang w:val="sr-Cyrl-CS" w:eastAsia="ar-SA"/>
        </w:rPr>
      </w:pPr>
      <w:r w:rsidRPr="00770927">
        <w:rPr>
          <w:rFonts w:eastAsia="Arial Unicode MS" w:cs="Arial"/>
          <w:iCs/>
          <w:color w:val="000000"/>
          <w:kern w:val="1"/>
          <w:sz w:val="20"/>
          <w:szCs w:val="20"/>
          <w:lang w:val="sr-Cyrl-CS" w:eastAsia="ar-SA"/>
        </w:rPr>
        <w:t>Не спроводи се поступак јавне набавке ради закључења оквирног споразума.</w:t>
      </w:r>
    </w:p>
    <w:p w:rsidR="00770927" w:rsidRPr="00770927" w:rsidRDefault="00770927" w:rsidP="00770927">
      <w:pPr>
        <w:suppressAutoHyphens/>
        <w:spacing w:line="100" w:lineRule="atLeast"/>
        <w:rPr>
          <w:rFonts w:eastAsia="Arial Unicode MS" w:cs="Arial"/>
          <w:iCs/>
          <w:kern w:val="1"/>
          <w:sz w:val="20"/>
          <w:szCs w:val="20"/>
          <w:lang w:val="sr-Cyrl-C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6F5986"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t xml:space="preserve">2.  ВРСТА, ТЕХНИЧКЕ КАРАКТЕРИСТИКЕ (СПЕЦИФИКАЦИЈА), КВАЛИТЕТ, КОЛИЧИНА И ОПИС ДОБАРА, РАДОВА ИЛИ УСЛУГА, НАЧИН СПРОВОЂЕЊА КОНТРОЛЕ И ОБЕЗБЕЂИВАЊА ГАРАНЦИЈЕ КВАЛИТЕТА, РОК ИЗВРШЕЊА, </w:t>
      </w:r>
      <w:r w:rsidRPr="00770927">
        <w:rPr>
          <w:rFonts w:eastAsia="Arial Unicode MS" w:cs="Mangal"/>
          <w:b/>
          <w:iCs/>
          <w:color w:val="000000"/>
          <w:kern w:val="1"/>
          <w:sz w:val="20"/>
          <w:szCs w:val="20"/>
          <w:lang w:val="sr-Cyrl-CS" w:eastAsia="ar-SA"/>
        </w:rPr>
        <w:t xml:space="preserve">МЕСТО ИЗВРШЕЊА </w:t>
      </w:r>
      <w:r w:rsidRPr="00770927">
        <w:rPr>
          <w:rFonts w:eastAsia="Arial Unicode MS" w:cs="Mangal"/>
          <w:b/>
          <w:iCs/>
          <w:color w:val="000000"/>
          <w:kern w:val="1"/>
          <w:sz w:val="20"/>
          <w:szCs w:val="20"/>
          <w:lang w:val="sr-Cyrl-RS" w:eastAsia="ar-SA"/>
        </w:rPr>
        <w:t>ИЛИ ИСПОРУКЕ ДОБАРА, ЕВЕНТУАЛНЕ ДОДАТНЕ УСЛУГЕ И СЛ.</w:t>
      </w:r>
    </w:p>
    <w:p w:rsidR="000A0A33" w:rsidRDefault="000A0A33" w:rsidP="00770927">
      <w:pPr>
        <w:suppressLineNumbers/>
        <w:suppressAutoHyphens/>
        <w:spacing w:before="120" w:after="120" w:line="100" w:lineRule="atLeast"/>
        <w:jc w:val="center"/>
        <w:rPr>
          <w:sz w:val="20"/>
          <w:szCs w:val="20"/>
          <w:lang w:val="sr-Cyrl-CS"/>
        </w:rPr>
      </w:pPr>
    </w:p>
    <w:p w:rsidR="000A0A33" w:rsidRPr="000A0A33" w:rsidRDefault="000A0A33" w:rsidP="00354C8C">
      <w:pPr>
        <w:suppressAutoHyphens/>
        <w:spacing w:line="100" w:lineRule="atLeast"/>
        <w:rPr>
          <w:rFonts w:cs="Arial"/>
          <w:sz w:val="20"/>
          <w:szCs w:val="20"/>
          <w:lang w:val="sr-Cyrl-RS"/>
        </w:rPr>
      </w:pPr>
      <w:r w:rsidRPr="000A0A33">
        <w:rPr>
          <w:rFonts w:cs="Arial"/>
          <w:sz w:val="20"/>
          <w:szCs w:val="20"/>
          <w:lang w:val="sr-Cyrl-RS"/>
        </w:rPr>
        <w:t xml:space="preserve">1. Услуга- </w:t>
      </w:r>
      <w:r w:rsidRPr="000A0A33">
        <w:rPr>
          <w:rFonts w:eastAsia="Arial Unicode MS" w:cs="Arial"/>
          <w:color w:val="000000"/>
          <w:kern w:val="1"/>
          <w:sz w:val="20"/>
          <w:szCs w:val="20"/>
          <w:lang w:val="sr-Cyrl-RS" w:eastAsia="ar-SA"/>
        </w:rPr>
        <w:t xml:space="preserve">објава огласа путем средстава јавног информисања </w:t>
      </w:r>
      <w:r w:rsidRPr="000A0A33">
        <w:rPr>
          <w:rFonts w:cs="Arial"/>
          <w:sz w:val="20"/>
          <w:szCs w:val="20"/>
          <w:lang w:val="sr-Cyrl-RS"/>
        </w:rPr>
        <w:t xml:space="preserve">која је предмет ове јавне набавке обухвата објављивање текстова </w:t>
      </w:r>
      <w:r w:rsidRPr="000A0A33">
        <w:rPr>
          <w:rFonts w:cs="Arial"/>
          <w:bCs/>
          <w:sz w:val="20"/>
          <w:szCs w:val="20"/>
          <w:lang w:val="sr-Cyrl-RS"/>
        </w:rPr>
        <w:t xml:space="preserve">огласа (јавних конкурса, огласа...), на српском језику, у </w:t>
      </w:r>
      <w:r w:rsidRPr="000A0A33">
        <w:rPr>
          <w:rFonts w:cs="Arial"/>
          <w:sz w:val="20"/>
          <w:szCs w:val="20"/>
          <w:lang w:val="sr-Cyrl-RS"/>
        </w:rPr>
        <w:t>дневним новинама које покривају целу територију Аутономне покрајине Војводине, сукцесивно, на основу налога наручиоца који ће садржати текс</w:t>
      </w:r>
      <w:r w:rsidR="00354C8C">
        <w:rPr>
          <w:rFonts w:cs="Arial"/>
          <w:sz w:val="20"/>
          <w:szCs w:val="20"/>
          <w:lang w:val="sr-Cyrl-RS"/>
        </w:rPr>
        <w:t>т акта који треба да се објави.</w:t>
      </w:r>
    </w:p>
    <w:p w:rsidR="000A0A33" w:rsidRPr="000A0A33" w:rsidRDefault="000A0A33" w:rsidP="000A0A33">
      <w:pPr>
        <w:autoSpaceDE w:val="0"/>
        <w:autoSpaceDN w:val="0"/>
        <w:adjustRightInd w:val="0"/>
        <w:rPr>
          <w:rFonts w:cs="Arial"/>
          <w:sz w:val="20"/>
          <w:szCs w:val="20"/>
          <w:lang w:val="sr-Cyrl-RS"/>
        </w:rPr>
      </w:pPr>
      <w:r w:rsidRPr="000A0A33">
        <w:rPr>
          <w:rFonts w:cs="Arial"/>
          <w:sz w:val="20"/>
          <w:szCs w:val="20"/>
          <w:lang w:val="sr-Cyrl-RS"/>
        </w:rPr>
        <w:t>2. Објављивање достављених текстова аката врши се у црно-белој редакцији при величини слова од осам тачака, на унутрашњим странама дневних новина (осим прве и последње стране).</w:t>
      </w:r>
    </w:p>
    <w:p w:rsidR="000A0A33" w:rsidRPr="000A0A33" w:rsidRDefault="000A0A33" w:rsidP="000A0A33">
      <w:pPr>
        <w:autoSpaceDE w:val="0"/>
        <w:autoSpaceDN w:val="0"/>
        <w:adjustRightInd w:val="0"/>
        <w:jc w:val="left"/>
        <w:rPr>
          <w:rFonts w:cs="Arial"/>
          <w:sz w:val="20"/>
          <w:szCs w:val="20"/>
          <w:lang w:val="sr-Cyrl-RS"/>
        </w:rPr>
      </w:pPr>
      <w:r w:rsidRPr="000A0A33">
        <w:rPr>
          <w:rFonts w:cs="Arial"/>
          <w:sz w:val="20"/>
          <w:szCs w:val="20"/>
          <w:lang w:val="sr-Cyrl-RS"/>
        </w:rPr>
        <w:t>3. Цена се исказује по стубичном центиметру.</w:t>
      </w:r>
    </w:p>
    <w:p w:rsidR="000A0A33" w:rsidRPr="000A0A33" w:rsidRDefault="000A0A33" w:rsidP="000A0A33">
      <w:pPr>
        <w:autoSpaceDE w:val="0"/>
        <w:autoSpaceDN w:val="0"/>
        <w:adjustRightInd w:val="0"/>
        <w:rPr>
          <w:rFonts w:cs="Arial"/>
          <w:sz w:val="20"/>
          <w:szCs w:val="20"/>
          <w:lang w:val="sr-Cyrl-RS"/>
        </w:rPr>
      </w:pPr>
      <w:r w:rsidRPr="000A0A33">
        <w:rPr>
          <w:rFonts w:cs="Arial"/>
          <w:sz w:val="20"/>
          <w:szCs w:val="20"/>
          <w:lang w:val="sr-Cyrl-RS"/>
        </w:rPr>
        <w:t xml:space="preserve">4. Рок извршења услуге:  </w:t>
      </w:r>
      <w:r w:rsidR="009424EF">
        <w:rPr>
          <w:rFonts w:cs="Arial"/>
          <w:sz w:val="20"/>
          <w:szCs w:val="20"/>
          <w:lang w:val="sr-Cyrl-RS"/>
        </w:rPr>
        <w:t>пет</w:t>
      </w:r>
      <w:r w:rsidRPr="000A0A33">
        <w:rPr>
          <w:rFonts w:cs="Arial"/>
          <w:sz w:val="20"/>
          <w:szCs w:val="20"/>
          <w:lang w:val="sr-Cyrl-RS"/>
        </w:rPr>
        <w:t xml:space="preserve"> дана од дана пријема налога Наручиоца, који ће садржати текст и датум објављивања текста у дневним новинама.</w:t>
      </w:r>
    </w:p>
    <w:p w:rsidR="000A0A33" w:rsidRPr="000A0A33" w:rsidRDefault="000A0A33" w:rsidP="000A0A33">
      <w:pPr>
        <w:autoSpaceDE w:val="0"/>
        <w:autoSpaceDN w:val="0"/>
        <w:adjustRightInd w:val="0"/>
        <w:jc w:val="left"/>
        <w:rPr>
          <w:rFonts w:cs="Arial"/>
          <w:sz w:val="20"/>
          <w:szCs w:val="20"/>
          <w:lang w:val="sr-Cyrl-RS"/>
        </w:rPr>
      </w:pPr>
      <w:r w:rsidRPr="000A0A33">
        <w:rPr>
          <w:rFonts w:cs="Arial"/>
          <w:sz w:val="20"/>
          <w:szCs w:val="20"/>
          <w:lang w:val="sr-Cyrl-RS"/>
        </w:rPr>
        <w:t>5. Рок за исправку не може бити дужи од један дан.</w:t>
      </w:r>
    </w:p>
    <w:p w:rsidR="000A0A33" w:rsidRPr="000A0A33" w:rsidRDefault="000A0A33" w:rsidP="000A0A33">
      <w:pPr>
        <w:autoSpaceDE w:val="0"/>
        <w:autoSpaceDN w:val="0"/>
        <w:adjustRightInd w:val="0"/>
        <w:jc w:val="left"/>
        <w:rPr>
          <w:rFonts w:cs="Arial"/>
          <w:b/>
          <w:bCs/>
          <w:i/>
          <w:iCs/>
          <w:sz w:val="20"/>
          <w:szCs w:val="20"/>
          <w:lang w:val="sr-Cyrl-RS"/>
        </w:rPr>
      </w:pPr>
      <w:r w:rsidRPr="000A0A33">
        <w:rPr>
          <w:rFonts w:cs="Arial"/>
          <w:sz w:val="20"/>
          <w:szCs w:val="20"/>
          <w:lang w:val="sr-Cyrl-RS"/>
        </w:rPr>
        <w:t xml:space="preserve">6. </w:t>
      </w:r>
      <w:r w:rsidRPr="000A0A33">
        <w:rPr>
          <w:rFonts w:cs="Arial"/>
          <w:b/>
          <w:bCs/>
          <w:i/>
          <w:iCs/>
          <w:sz w:val="20"/>
          <w:szCs w:val="20"/>
          <w:lang w:val="sr-Cyrl-RS"/>
        </w:rPr>
        <w:t>Спецификација:</w:t>
      </w:r>
    </w:p>
    <w:p w:rsidR="000A0A33" w:rsidRPr="000A0A33" w:rsidRDefault="000A0A33" w:rsidP="000A0A33">
      <w:pPr>
        <w:autoSpaceDE w:val="0"/>
        <w:autoSpaceDN w:val="0"/>
        <w:adjustRightInd w:val="0"/>
        <w:jc w:val="left"/>
        <w:rPr>
          <w:rFonts w:cs="Arial"/>
          <w:sz w:val="20"/>
          <w:szCs w:val="20"/>
          <w:lang w:val="sr-Cyrl-RS"/>
        </w:rPr>
      </w:pPr>
      <w:r w:rsidRPr="000A0A33">
        <w:rPr>
          <w:rFonts w:cs="Arial"/>
          <w:sz w:val="20"/>
          <w:szCs w:val="20"/>
          <w:lang w:val="sr-Cyrl-RS"/>
        </w:rPr>
        <w:t>- црно-бела редакција</w:t>
      </w:r>
    </w:p>
    <w:p w:rsidR="000A0A33" w:rsidRPr="000A0A33" w:rsidRDefault="000A0A33" w:rsidP="000A0A33">
      <w:pPr>
        <w:autoSpaceDE w:val="0"/>
        <w:autoSpaceDN w:val="0"/>
        <w:adjustRightInd w:val="0"/>
        <w:jc w:val="left"/>
        <w:rPr>
          <w:rFonts w:cs="Arial"/>
          <w:sz w:val="20"/>
          <w:szCs w:val="20"/>
          <w:lang w:val="sr-Cyrl-RS"/>
        </w:rPr>
      </w:pPr>
      <w:r w:rsidRPr="000A0A33">
        <w:rPr>
          <w:rFonts w:cs="Arial"/>
          <w:sz w:val="20"/>
          <w:szCs w:val="20"/>
          <w:lang w:val="sr-Cyrl-RS"/>
        </w:rPr>
        <w:t>- цена по стубичном центиметру</w:t>
      </w:r>
    </w:p>
    <w:p w:rsidR="000A0A33" w:rsidRPr="000A0A33" w:rsidRDefault="000A0A33" w:rsidP="000A0A33">
      <w:pPr>
        <w:autoSpaceDE w:val="0"/>
        <w:autoSpaceDN w:val="0"/>
        <w:adjustRightInd w:val="0"/>
        <w:jc w:val="left"/>
        <w:rPr>
          <w:rFonts w:cs="Arial"/>
          <w:sz w:val="20"/>
          <w:szCs w:val="20"/>
          <w:lang w:val="sr-Cyrl-RS"/>
        </w:rPr>
      </w:pPr>
      <w:r w:rsidRPr="000A0A33">
        <w:rPr>
          <w:rFonts w:cs="Arial"/>
          <w:sz w:val="20"/>
          <w:szCs w:val="20"/>
          <w:lang w:val="sr-Cyrl-RS"/>
        </w:rPr>
        <w:t>- величина слова осам тачака</w:t>
      </w:r>
    </w:p>
    <w:p w:rsidR="000A0A33" w:rsidRPr="000A0A33" w:rsidRDefault="000A0A33" w:rsidP="000A0A33">
      <w:pPr>
        <w:spacing w:after="200" w:line="276" w:lineRule="auto"/>
        <w:jc w:val="left"/>
        <w:rPr>
          <w:rFonts w:cs="Arial"/>
          <w:sz w:val="20"/>
          <w:szCs w:val="20"/>
          <w:lang w:val="sr-Cyrl-RS"/>
        </w:rPr>
      </w:pPr>
      <w:r w:rsidRPr="000A0A33">
        <w:rPr>
          <w:rFonts w:cs="Arial"/>
          <w:sz w:val="20"/>
          <w:szCs w:val="20"/>
          <w:lang w:val="sr-Cyrl-RS"/>
        </w:rPr>
        <w:t>- унутрашње стране дневних новина (осим прве и последње)</w:t>
      </w:r>
    </w:p>
    <w:p w:rsidR="000A0A33" w:rsidRPr="000A0A33" w:rsidRDefault="000A0A33" w:rsidP="00770927">
      <w:pPr>
        <w:suppressLineNumbers/>
        <w:suppressAutoHyphens/>
        <w:spacing w:before="120" w:after="120" w:line="100" w:lineRule="atLeast"/>
        <w:jc w:val="center"/>
        <w:rPr>
          <w:sz w:val="20"/>
          <w:szCs w:val="20"/>
          <w:lang w:val="sr-Cyrl-R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0A0A33" w:rsidRDefault="000A0A33" w:rsidP="00770927">
      <w:pPr>
        <w:suppressLineNumbers/>
        <w:suppressAutoHyphens/>
        <w:spacing w:before="120" w:after="120" w:line="100" w:lineRule="atLeast"/>
        <w:jc w:val="center"/>
        <w:rPr>
          <w:sz w:val="20"/>
          <w:szCs w:val="20"/>
          <w:lang w:val="sr-Cyrl-CS"/>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t>3.  ТЕХНИЧКА ДОКУМЕНТАЦИЈА И ПЛАНОВИ, ОДНОСНО ДОКУМЕНТАЦИЈА О КРЕДИТНОЈ СПОСОБНОСТИ НАРУЧИОЦА У СЛУЧАЈУ ЈАВНЕ НАБАВКЕ ФИНАНСИЈСКИХ УСЛУГА</w:t>
      </w: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Ова конкурсна документација не садржи техничку документацију и планове.</w:t>
      </w:r>
    </w:p>
    <w:p w:rsidR="00770927" w:rsidRPr="00770927" w:rsidRDefault="00770927" w:rsidP="00770927">
      <w:pPr>
        <w:suppressAutoHyphens/>
        <w:spacing w:line="100" w:lineRule="atLeast"/>
        <w:jc w:val="lef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 New Roman"/>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TimesNewRomanPSMT"/>
          <w:i/>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t>4.  УСЛОВИ ЗА УЧЕШЋЕ У ПОСТУПКУ ЈАВНЕ НАБАВКЕ ИЗ ЧЛ. 75. И 76. ЗАКОНА И УПУТСТВО КАКО СЕ ДОКАЗУЈЕ ИСПУЊЕНОСТ ТИХ УСЛОВА</w:t>
      </w: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eastAsia="ar-SA"/>
        </w:rPr>
      </w:pPr>
      <w:r w:rsidRPr="00770927">
        <w:rPr>
          <w:rFonts w:eastAsia="Arial Unicode MS" w:cs="Mangal"/>
          <w:b/>
          <w:iCs/>
          <w:color w:val="000000"/>
          <w:kern w:val="1"/>
          <w:sz w:val="20"/>
          <w:szCs w:val="20"/>
          <w:lang w:val="sr-Cyrl-RS" w:eastAsia="ar-SA"/>
        </w:rPr>
        <w:t xml:space="preserve">УСЛОВИ ЗА УЧЕШЋЕ У ПОСТУПКУ ЈАВНЕ НАБАВКЕ ИЗ ЧЛ. 75. </w:t>
      </w:r>
      <w:r w:rsidRPr="00770927">
        <w:rPr>
          <w:rFonts w:eastAsia="Arial Unicode MS" w:cs="Mangal"/>
          <w:b/>
          <w:iCs/>
          <w:color w:val="000000"/>
          <w:kern w:val="1"/>
          <w:sz w:val="20"/>
          <w:szCs w:val="20"/>
          <w:lang w:eastAsia="ar-SA"/>
        </w:rPr>
        <w:t>ЗАКОНА</w:t>
      </w:r>
    </w:p>
    <w:p w:rsidR="00770927" w:rsidRPr="00770927" w:rsidRDefault="00770927" w:rsidP="00770927">
      <w:pPr>
        <w:suppressAutoHyphens/>
        <w:spacing w:line="100" w:lineRule="atLeast"/>
        <w:ind w:left="720"/>
        <w:rPr>
          <w:rFonts w:eastAsia="Arial Unicode MS" w:cs="Arial"/>
          <w:b/>
          <w:bCs/>
          <w:i/>
          <w:iCs/>
          <w:color w:val="000000"/>
          <w:kern w:val="1"/>
          <w:sz w:val="20"/>
          <w:szCs w:val="20"/>
          <w:lang w:eastAsia="ar-SA"/>
        </w:rPr>
      </w:pPr>
    </w:p>
    <w:p w:rsidR="00770927" w:rsidRPr="00770927" w:rsidRDefault="00770927" w:rsidP="00770927">
      <w:pPr>
        <w:numPr>
          <w:ilvl w:val="1"/>
          <w:numId w:val="4"/>
        </w:numPr>
        <w:suppressAutoHyphens/>
        <w:spacing w:line="100" w:lineRule="atLeast"/>
        <w:jc w:val="left"/>
        <w:rPr>
          <w:rFonts w:eastAsia="Arial Unicode MS" w:cs="Arial"/>
          <w:iCs/>
          <w:color w:val="000000"/>
          <w:kern w:val="1"/>
          <w:sz w:val="20"/>
          <w:szCs w:val="20"/>
          <w:lang w:eastAsia="ar-SA"/>
        </w:rPr>
      </w:pPr>
      <w:r w:rsidRPr="00770927">
        <w:rPr>
          <w:rFonts w:eastAsia="Arial Unicode MS" w:cs="Arial"/>
          <w:iCs/>
          <w:color w:val="000000"/>
          <w:kern w:val="1"/>
          <w:sz w:val="20"/>
          <w:szCs w:val="20"/>
          <w:lang w:eastAsia="ar-SA"/>
        </w:rPr>
        <w:t xml:space="preserve">Право на учешће у поступку предметне јавне набавке има понуђач који испуњава </w:t>
      </w:r>
      <w:r w:rsidRPr="00770927">
        <w:rPr>
          <w:rFonts w:eastAsia="Arial Unicode MS" w:cs="Arial"/>
          <w:b/>
          <w:iCs/>
          <w:color w:val="000000"/>
          <w:kern w:val="1"/>
          <w:sz w:val="20"/>
          <w:szCs w:val="20"/>
          <w:lang w:eastAsia="ar-SA"/>
        </w:rPr>
        <w:t>обавезне услове</w:t>
      </w:r>
      <w:r w:rsidRPr="00770927">
        <w:rPr>
          <w:rFonts w:eastAsia="Arial Unicode MS" w:cs="Arial"/>
          <w:iCs/>
          <w:color w:val="000000"/>
          <w:kern w:val="1"/>
          <w:sz w:val="20"/>
          <w:szCs w:val="20"/>
          <w:lang w:eastAsia="ar-SA"/>
        </w:rPr>
        <w:t xml:space="preserve"> за учешће у поступку јавне набавке дефинисане чл. 75. Закона, и то:</w:t>
      </w:r>
    </w:p>
    <w:p w:rsidR="00770927" w:rsidRPr="00770927" w:rsidRDefault="00770927" w:rsidP="00770927">
      <w:pPr>
        <w:numPr>
          <w:ilvl w:val="0"/>
          <w:numId w:val="5"/>
        </w:numPr>
        <w:suppressAutoHyphens/>
        <w:spacing w:line="100" w:lineRule="atLeast"/>
        <w:ind w:left="1440"/>
        <w:jc w:val="left"/>
        <w:rPr>
          <w:rFonts w:eastAsia="Arial Unicode MS" w:cs="Arial"/>
          <w:color w:val="000000"/>
          <w:kern w:val="1"/>
          <w:sz w:val="20"/>
          <w:szCs w:val="20"/>
          <w:lang w:eastAsia="ar-SA"/>
        </w:rPr>
      </w:pPr>
      <w:r w:rsidRPr="00770927">
        <w:rPr>
          <w:rFonts w:eastAsia="Arial Unicode MS" w:cs="Arial"/>
          <w:iCs/>
          <w:color w:val="000000"/>
          <w:kern w:val="1"/>
          <w:sz w:val="20"/>
          <w:szCs w:val="20"/>
          <w:lang w:eastAsia="ar-SA"/>
        </w:rPr>
        <w:t>Да је регистрован код надлежног органа, односно уписан у одговарајући регистар</w:t>
      </w:r>
      <w:r w:rsidRPr="00770927">
        <w:rPr>
          <w:rFonts w:eastAsia="Arial Unicode MS" w:cs="Arial"/>
          <w:iCs/>
          <w:color w:val="000000"/>
          <w:kern w:val="1"/>
          <w:sz w:val="20"/>
          <w:szCs w:val="20"/>
          <w:lang w:val="sr-Cyrl-CS" w:eastAsia="ar-SA"/>
        </w:rPr>
        <w:t xml:space="preserve"> </w:t>
      </w:r>
      <w:r w:rsidRPr="00770927">
        <w:rPr>
          <w:rFonts w:eastAsia="Arial Unicode MS" w:cs="Arial"/>
          <w:i/>
          <w:iCs/>
          <w:color w:val="000000"/>
          <w:kern w:val="1"/>
          <w:sz w:val="20"/>
          <w:szCs w:val="20"/>
          <w:lang w:val="sr-Cyrl-CS" w:eastAsia="ar-SA"/>
        </w:rPr>
        <w:t>(чл. 75. ст. 1. тач. 1) Закона);</w:t>
      </w:r>
    </w:p>
    <w:p w:rsidR="00770927" w:rsidRPr="00770927" w:rsidRDefault="00770927" w:rsidP="00770927">
      <w:pPr>
        <w:numPr>
          <w:ilvl w:val="0"/>
          <w:numId w:val="5"/>
        </w:numPr>
        <w:suppressAutoHyphens/>
        <w:spacing w:line="100" w:lineRule="atLeast"/>
        <w:ind w:left="1440"/>
        <w:jc w:val="left"/>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770927">
        <w:rPr>
          <w:rFonts w:eastAsia="Arial Unicode MS" w:cs="Arial"/>
          <w:color w:val="000000"/>
          <w:kern w:val="1"/>
          <w:sz w:val="20"/>
          <w:szCs w:val="20"/>
          <w:lang w:val="sr-Cyrl-CS" w:eastAsia="ar-SA"/>
        </w:rPr>
        <w:t xml:space="preserve"> </w:t>
      </w:r>
      <w:r w:rsidRPr="00770927">
        <w:rPr>
          <w:rFonts w:eastAsia="Arial Unicode MS" w:cs="Arial"/>
          <w:i/>
          <w:iCs/>
          <w:color w:val="000000"/>
          <w:kern w:val="1"/>
          <w:sz w:val="20"/>
          <w:szCs w:val="20"/>
          <w:lang w:val="sr-Cyrl-CS" w:eastAsia="ar-SA"/>
        </w:rPr>
        <w:t>(чл. 75. ст. 1. тач. 2) Закона);</w:t>
      </w:r>
    </w:p>
    <w:p w:rsidR="00770927" w:rsidRPr="00770927" w:rsidRDefault="00770927" w:rsidP="00770927">
      <w:pPr>
        <w:numPr>
          <w:ilvl w:val="0"/>
          <w:numId w:val="5"/>
        </w:numPr>
        <w:suppressAutoHyphens/>
        <w:spacing w:line="100" w:lineRule="atLeast"/>
        <w:ind w:left="1440"/>
        <w:jc w:val="left"/>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770927">
        <w:rPr>
          <w:rFonts w:eastAsia="Arial Unicode MS" w:cs="Arial"/>
          <w:i/>
          <w:iCs/>
          <w:color w:val="000000"/>
          <w:kern w:val="1"/>
          <w:sz w:val="20"/>
          <w:szCs w:val="20"/>
          <w:lang w:val="sr-Cyrl-CS" w:eastAsia="ar-SA"/>
        </w:rPr>
        <w:t>(чл. 75. ст. 1. тач. 3) Закона);</w:t>
      </w:r>
    </w:p>
    <w:p w:rsidR="00770927" w:rsidRPr="002A659D" w:rsidRDefault="00770927" w:rsidP="00770927">
      <w:pPr>
        <w:numPr>
          <w:ilvl w:val="0"/>
          <w:numId w:val="5"/>
        </w:numPr>
        <w:suppressAutoHyphens/>
        <w:spacing w:line="100" w:lineRule="atLeast"/>
        <w:jc w:val="left"/>
        <w:rPr>
          <w:rFonts w:eastAsia="Arial Unicode MS" w:cs="Arial"/>
          <w:color w:val="000000"/>
          <w:kern w:val="1"/>
          <w:sz w:val="20"/>
          <w:szCs w:val="20"/>
          <w:lang w:eastAsia="ar-SA"/>
        </w:rPr>
      </w:pPr>
      <w:r w:rsidRPr="00770927">
        <w:rPr>
          <w:rFonts w:eastAsia="Arial Unicode MS" w:cs="Arial"/>
          <w:iCs/>
          <w:color w:val="000000"/>
          <w:kern w:val="1"/>
          <w:sz w:val="20"/>
          <w:szCs w:val="20"/>
          <w:lang w:val="sr-Cyrl-CS" w:eastAsia="ar-SA"/>
        </w:rPr>
        <w:t>да је понуђач 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r w:rsidR="004F18DD">
        <w:rPr>
          <w:rFonts w:eastAsia="Arial Unicode MS" w:cs="Arial"/>
          <w:i/>
          <w:iCs/>
          <w:color w:val="000000"/>
          <w:kern w:val="1"/>
          <w:sz w:val="20"/>
          <w:szCs w:val="20"/>
          <w:lang w:val="sr-Cyrl-CS" w:eastAsia="ar-SA"/>
        </w:rPr>
        <w:t xml:space="preserve">  (чл. 75. ст. 2. Закона)</w:t>
      </w:r>
      <w:r w:rsidR="004F18DD">
        <w:rPr>
          <w:rFonts w:eastAsia="Arial Unicode MS" w:cs="Arial"/>
          <w:i/>
          <w:iCs/>
          <w:color w:val="000000"/>
          <w:kern w:val="1"/>
          <w:sz w:val="20"/>
          <w:szCs w:val="20"/>
          <w:lang w:val="sr-Latn-RS" w:eastAsia="ar-SA"/>
        </w:rPr>
        <w:t>.</w:t>
      </w:r>
    </w:p>
    <w:p w:rsidR="002A659D" w:rsidRPr="00E30EEB" w:rsidRDefault="002A659D" w:rsidP="00770927">
      <w:pPr>
        <w:numPr>
          <w:ilvl w:val="0"/>
          <w:numId w:val="5"/>
        </w:numPr>
        <w:suppressAutoHyphens/>
        <w:spacing w:line="100" w:lineRule="atLeast"/>
        <w:jc w:val="left"/>
        <w:rPr>
          <w:rFonts w:eastAsia="Arial Unicode MS" w:cs="Arial"/>
          <w:color w:val="000000"/>
          <w:kern w:val="1"/>
          <w:sz w:val="20"/>
          <w:szCs w:val="20"/>
          <w:lang w:eastAsia="ar-SA"/>
        </w:rPr>
      </w:pPr>
      <w:r>
        <w:rPr>
          <w:rFonts w:eastAsia="Arial Unicode MS" w:cs="Arial"/>
          <w:iCs/>
          <w:color w:val="000000"/>
          <w:kern w:val="1"/>
          <w:sz w:val="20"/>
          <w:szCs w:val="20"/>
          <w:lang w:val="sr-Cyrl-RS" w:eastAsia="ar-SA"/>
        </w:rPr>
        <w:t xml:space="preserve">да има важећу дозволу надлежног органа за обављање делатности која је предмет јавне набавке, ако је таква дозвола предвиђена посебним прописом </w:t>
      </w:r>
      <w:r w:rsidRPr="002A659D">
        <w:rPr>
          <w:rFonts w:eastAsia="Arial Unicode MS" w:cs="Arial"/>
          <w:i/>
          <w:iCs/>
          <w:color w:val="000000"/>
          <w:kern w:val="1"/>
          <w:sz w:val="20"/>
          <w:szCs w:val="20"/>
          <w:lang w:val="sr-Cyrl-RS" w:eastAsia="ar-SA"/>
        </w:rPr>
        <w:t>(чл. 75.ст.1. тач. 4</w:t>
      </w:r>
      <w:r>
        <w:rPr>
          <w:rFonts w:eastAsia="Arial Unicode MS" w:cs="Arial"/>
          <w:i/>
          <w:iCs/>
          <w:color w:val="000000"/>
          <w:kern w:val="1"/>
          <w:sz w:val="20"/>
          <w:szCs w:val="20"/>
          <w:lang w:val="sr-Cyrl-RS" w:eastAsia="ar-SA"/>
        </w:rPr>
        <w:t>) Закона)</w:t>
      </w:r>
    </w:p>
    <w:p w:rsidR="00770927" w:rsidRPr="00462FFB" w:rsidRDefault="00770927" w:rsidP="00770927">
      <w:pPr>
        <w:suppressAutoHyphens/>
        <w:spacing w:line="100" w:lineRule="atLeast"/>
        <w:ind w:left="1350"/>
        <w:rPr>
          <w:rFonts w:eastAsia="Arial Unicode MS" w:cs="Times New Roman"/>
          <w:color w:val="000000"/>
          <w:kern w:val="1"/>
          <w:sz w:val="20"/>
          <w:szCs w:val="20"/>
          <w:lang w:val="sr-Cyrl-RS" w:eastAsia="ar-SA"/>
        </w:rPr>
      </w:pPr>
    </w:p>
    <w:p w:rsidR="00770927" w:rsidRPr="001C0C2B" w:rsidRDefault="00770927" w:rsidP="00770927">
      <w:pPr>
        <w:numPr>
          <w:ilvl w:val="1"/>
          <w:numId w:val="4"/>
        </w:numPr>
        <w:suppressAutoHyphens/>
        <w:spacing w:line="100" w:lineRule="atLeast"/>
        <w:jc w:val="left"/>
        <w:rPr>
          <w:rFonts w:eastAsia="Arial Unicode MS" w:cs="Times New Roman"/>
          <w:color w:val="000000"/>
          <w:kern w:val="1"/>
          <w:sz w:val="20"/>
          <w:szCs w:val="20"/>
          <w:lang w:val="sr-Cyrl-RS" w:eastAsia="ar-SA"/>
        </w:rPr>
      </w:pPr>
      <w:r w:rsidRPr="00770927">
        <w:rPr>
          <w:rFonts w:eastAsia="Arial Unicode MS" w:cs="Arial"/>
          <w:bCs/>
          <w:iCs/>
          <w:color w:val="000000"/>
          <w:kern w:val="1"/>
          <w:sz w:val="20"/>
          <w:szCs w:val="20"/>
          <w:lang w:val="sr-Cyrl-RS" w:eastAsia="ar-SA"/>
        </w:rPr>
        <w:t xml:space="preserve">а) </w:t>
      </w:r>
      <w:r w:rsidRPr="001C0C2B">
        <w:rPr>
          <w:rFonts w:eastAsia="Arial Unicode MS" w:cs="Arial"/>
          <w:bCs/>
          <w:iCs/>
          <w:color w:val="000000"/>
          <w:kern w:val="1"/>
          <w:sz w:val="20"/>
          <w:szCs w:val="20"/>
          <w:lang w:val="sr-Cyrl-RS" w:eastAsia="ar-SA"/>
        </w:rPr>
        <w:t xml:space="preserve">Уколико понуђач подноси понуду са </w:t>
      </w:r>
      <w:r w:rsidRPr="001C0C2B">
        <w:rPr>
          <w:rFonts w:eastAsia="Arial Unicode MS" w:cs="Arial"/>
          <w:b/>
          <w:bCs/>
          <w:iCs/>
          <w:color w:val="000000"/>
          <w:kern w:val="1"/>
          <w:sz w:val="20"/>
          <w:szCs w:val="20"/>
          <w:lang w:val="sr-Cyrl-RS" w:eastAsia="ar-SA"/>
        </w:rPr>
        <w:t>подизвођачем</w:t>
      </w:r>
      <w:r w:rsidRPr="001C0C2B">
        <w:rPr>
          <w:rFonts w:eastAsia="Arial Unicode MS" w:cs="Arial"/>
          <w:bCs/>
          <w:iCs/>
          <w:color w:val="000000"/>
          <w:kern w:val="1"/>
          <w:sz w:val="20"/>
          <w:szCs w:val="20"/>
          <w:lang w:val="sr-Cyrl-RS" w:eastAsia="ar-SA"/>
        </w:rPr>
        <w:t>, у складу са чланом 80. З</w:t>
      </w:r>
      <w:r w:rsidRPr="00770927">
        <w:rPr>
          <w:rFonts w:eastAsia="Arial Unicode MS" w:cs="Arial"/>
          <w:bCs/>
          <w:iCs/>
          <w:color w:val="000000"/>
          <w:kern w:val="1"/>
          <w:sz w:val="20"/>
          <w:szCs w:val="20"/>
          <w:lang w:val="sr-Cyrl-RS" w:eastAsia="ar-SA"/>
        </w:rPr>
        <w:t>ЈН</w:t>
      </w:r>
      <w:r w:rsidRPr="001C0C2B">
        <w:rPr>
          <w:rFonts w:eastAsia="Arial Unicode MS" w:cs="Arial"/>
          <w:bCs/>
          <w:iCs/>
          <w:color w:val="000000"/>
          <w:kern w:val="1"/>
          <w:sz w:val="20"/>
          <w:szCs w:val="20"/>
          <w:lang w:val="sr-Cyrl-RS" w:eastAsia="ar-SA"/>
        </w:rPr>
        <w:t xml:space="preserve">, </w:t>
      </w:r>
      <w:r w:rsidRPr="00770927">
        <w:rPr>
          <w:rFonts w:eastAsia="Arial Unicode MS" w:cs="Arial"/>
          <w:bCs/>
          <w:iCs/>
          <w:color w:val="000000"/>
          <w:kern w:val="1"/>
          <w:sz w:val="20"/>
          <w:szCs w:val="20"/>
          <w:lang w:val="sr-Cyrl-RS" w:eastAsia="ar-SA"/>
        </w:rPr>
        <w:t xml:space="preserve">понуђач је дужан да за подизвођача достави доказе о испуњавању обавезних услова из члана 75. став 1. тач. 1) до </w:t>
      </w:r>
      <w:r w:rsidRPr="001C0C2B">
        <w:rPr>
          <w:rFonts w:eastAsia="Arial Unicode MS" w:cs="Arial"/>
          <w:bCs/>
          <w:iCs/>
          <w:color w:val="000000"/>
          <w:kern w:val="1"/>
          <w:sz w:val="20"/>
          <w:szCs w:val="20"/>
          <w:lang w:val="sr-Cyrl-RS" w:eastAsia="ar-SA"/>
        </w:rPr>
        <w:t>4</w:t>
      </w:r>
      <w:r w:rsidRPr="00770927">
        <w:rPr>
          <w:rFonts w:eastAsia="Arial Unicode MS" w:cs="Arial"/>
          <w:bCs/>
          <w:iCs/>
          <w:color w:val="000000"/>
          <w:kern w:val="1"/>
          <w:sz w:val="20"/>
          <w:szCs w:val="20"/>
          <w:lang w:val="sr-Cyrl-RS" w:eastAsia="ar-SA"/>
        </w:rPr>
        <w:t>) ЗЈН</w:t>
      </w:r>
    </w:p>
    <w:p w:rsidR="00770927" w:rsidRPr="008501CD" w:rsidRDefault="00770927" w:rsidP="00770927">
      <w:pPr>
        <w:numPr>
          <w:ilvl w:val="0"/>
          <w:numId w:val="5"/>
        </w:numPr>
        <w:suppressAutoHyphens/>
        <w:spacing w:line="100" w:lineRule="atLeast"/>
        <w:ind w:left="1350"/>
        <w:jc w:val="left"/>
        <w:rPr>
          <w:rFonts w:eastAsia="Arial Unicode MS" w:cs="Arial"/>
          <w:b/>
          <w:bCs/>
          <w:i/>
          <w:iCs/>
          <w:color w:val="000000"/>
          <w:kern w:val="1"/>
          <w:sz w:val="20"/>
          <w:szCs w:val="20"/>
          <w:lang w:eastAsia="ar-SA"/>
        </w:rPr>
      </w:pPr>
      <w:r w:rsidRPr="008501CD">
        <w:rPr>
          <w:rFonts w:eastAsia="Arial Unicode MS" w:cs="Arial"/>
          <w:bCs/>
          <w:iCs/>
          <w:color w:val="000000"/>
          <w:kern w:val="1"/>
          <w:sz w:val="20"/>
          <w:szCs w:val="20"/>
          <w:lang w:val="sr-Cyrl-RS" w:eastAsia="ar-SA"/>
        </w:rPr>
        <w:t xml:space="preserve">Уколико понуду подноси </w:t>
      </w:r>
      <w:r w:rsidRPr="008501CD">
        <w:rPr>
          <w:rFonts w:eastAsia="Arial Unicode MS" w:cs="Arial"/>
          <w:b/>
          <w:bCs/>
          <w:iCs/>
          <w:color w:val="000000"/>
          <w:kern w:val="1"/>
          <w:sz w:val="20"/>
          <w:szCs w:val="20"/>
          <w:lang w:val="sr-Cyrl-RS" w:eastAsia="ar-SA"/>
        </w:rPr>
        <w:t>група понуђача</w:t>
      </w:r>
      <w:r w:rsidRPr="008501CD">
        <w:rPr>
          <w:rFonts w:eastAsia="Arial Unicode MS" w:cs="Arial"/>
          <w:bCs/>
          <w:iCs/>
          <w:color w:val="000000"/>
          <w:kern w:val="1"/>
          <w:sz w:val="20"/>
          <w:szCs w:val="20"/>
          <w:lang w:val="sr-Cyrl-RS" w:eastAsia="ar-SA"/>
        </w:rPr>
        <w:t xml:space="preserve">, сваки понуђач из групе понуђача, мора да испуни обавезне услове из члана 75. став 1. тач. 1) до 4) ЗЈН и члана </w:t>
      </w:r>
      <w:r w:rsidR="008501CD">
        <w:rPr>
          <w:rFonts w:eastAsia="Arial Unicode MS" w:cs="Arial"/>
          <w:iCs/>
          <w:color w:val="000000"/>
          <w:kern w:val="1"/>
          <w:sz w:val="20"/>
          <w:szCs w:val="20"/>
          <w:lang w:val="sr-Cyrl-CS" w:eastAsia="ar-SA"/>
        </w:rPr>
        <w:t>75. ст. 2. ЗЈН</w:t>
      </w:r>
      <w:r w:rsidR="008501CD">
        <w:rPr>
          <w:rFonts w:eastAsia="Arial Unicode MS" w:cs="Arial"/>
          <w:iCs/>
          <w:color w:val="000000"/>
          <w:kern w:val="1"/>
          <w:sz w:val="20"/>
          <w:szCs w:val="20"/>
          <w:lang w:val="sr-Latn-RS" w:eastAsia="ar-SA"/>
        </w:rPr>
        <w:t>.</w:t>
      </w:r>
    </w:p>
    <w:p w:rsidR="00770927" w:rsidRPr="00770927" w:rsidRDefault="00770927" w:rsidP="00770927">
      <w:pPr>
        <w:suppressAutoHyphens/>
        <w:spacing w:line="100" w:lineRule="atLeast"/>
        <w:ind w:left="1350"/>
        <w:rPr>
          <w:rFonts w:eastAsia="Arial Unicode MS" w:cs="Arial"/>
          <w:bCs/>
          <w:i/>
          <w:iCs/>
          <w:color w:val="000000"/>
          <w:kern w:val="1"/>
          <w:sz w:val="20"/>
          <w:szCs w:val="20"/>
          <w:lang w:val="sr-Cyrl-RS" w:eastAsia="ar-SA"/>
        </w:rPr>
      </w:pPr>
    </w:p>
    <w:p w:rsidR="00770927" w:rsidRPr="00770927" w:rsidRDefault="00770927" w:rsidP="00770927">
      <w:pPr>
        <w:suppressAutoHyphens/>
        <w:spacing w:line="100" w:lineRule="atLeast"/>
        <w:ind w:left="1350"/>
        <w:rPr>
          <w:rFonts w:eastAsia="Arial Unicode MS" w:cs="Arial"/>
          <w:bCs/>
          <w:i/>
          <w:iCs/>
          <w:color w:val="000000"/>
          <w:kern w:val="1"/>
          <w:sz w:val="20"/>
          <w:szCs w:val="20"/>
          <w:lang w:val="sr-Cyrl-RS" w:eastAsia="ar-SA"/>
        </w:rPr>
      </w:pPr>
    </w:p>
    <w:p w:rsidR="00770927" w:rsidRPr="00770927" w:rsidRDefault="00770927" w:rsidP="00770927">
      <w:pPr>
        <w:suppressAutoHyphens/>
        <w:spacing w:line="100" w:lineRule="atLeast"/>
        <w:ind w:left="1350"/>
        <w:rPr>
          <w:rFonts w:eastAsia="Arial Unicode MS" w:cs="Arial"/>
          <w:bCs/>
          <w:i/>
          <w:iCs/>
          <w:color w:val="000000"/>
          <w:kern w:val="1"/>
          <w:sz w:val="20"/>
          <w:szCs w:val="20"/>
          <w:lang w:val="sr-Cyrl-RS" w:eastAsia="ar-SA"/>
        </w:rPr>
      </w:pPr>
    </w:p>
    <w:p w:rsidR="00770927" w:rsidRPr="00770927" w:rsidRDefault="00770927" w:rsidP="00770927">
      <w:pPr>
        <w:suppressAutoHyphens/>
        <w:spacing w:line="100" w:lineRule="atLeast"/>
        <w:ind w:left="1350"/>
        <w:rPr>
          <w:rFonts w:eastAsia="Arial Unicode MS" w:cs="Arial"/>
          <w:bCs/>
          <w:i/>
          <w:iCs/>
          <w:color w:val="000000"/>
          <w:kern w:val="1"/>
          <w:sz w:val="20"/>
          <w:szCs w:val="20"/>
          <w:lang w:val="sr-Cyrl-RS" w:eastAsia="ar-SA"/>
        </w:rPr>
      </w:pPr>
    </w:p>
    <w:p w:rsidR="00770927" w:rsidRPr="00770927" w:rsidRDefault="00770927" w:rsidP="00770927">
      <w:pPr>
        <w:suppressAutoHyphens/>
        <w:spacing w:line="100" w:lineRule="atLeast"/>
        <w:ind w:left="1350"/>
        <w:rPr>
          <w:rFonts w:eastAsia="Arial Unicode MS" w:cs="Arial"/>
          <w:bCs/>
          <w:i/>
          <w:iCs/>
          <w:color w:val="000000"/>
          <w:kern w:val="1"/>
          <w:sz w:val="20"/>
          <w:szCs w:val="20"/>
          <w:lang w:val="sr-Cyrl-RS" w:eastAsia="ar-SA"/>
        </w:rPr>
      </w:pPr>
    </w:p>
    <w:p w:rsidR="00770927" w:rsidRPr="00770927" w:rsidRDefault="00770927" w:rsidP="00770927">
      <w:pPr>
        <w:suppressAutoHyphens/>
        <w:spacing w:line="100" w:lineRule="atLeast"/>
        <w:ind w:left="1350"/>
        <w:rPr>
          <w:rFonts w:eastAsia="Arial Unicode MS" w:cs="Arial"/>
          <w:bCs/>
          <w:i/>
          <w:iCs/>
          <w:color w:val="000000"/>
          <w:kern w:val="1"/>
          <w:sz w:val="20"/>
          <w:szCs w:val="20"/>
          <w:lang w:val="sr-Cyrl-RS" w:eastAsia="ar-SA"/>
        </w:rPr>
      </w:pPr>
    </w:p>
    <w:p w:rsidR="00770927" w:rsidRPr="00770927" w:rsidRDefault="00770927" w:rsidP="00770927">
      <w:pPr>
        <w:suppressAutoHyphens/>
        <w:spacing w:line="100" w:lineRule="atLeast"/>
        <w:ind w:left="1350"/>
        <w:rPr>
          <w:rFonts w:eastAsia="Arial Unicode MS" w:cs="Arial"/>
          <w:bCs/>
          <w:i/>
          <w:iCs/>
          <w:color w:val="000000"/>
          <w:kern w:val="1"/>
          <w:sz w:val="20"/>
          <w:szCs w:val="20"/>
          <w:lang w:val="sr-Cyrl-RS" w:eastAsia="ar-SA"/>
        </w:rPr>
      </w:pPr>
    </w:p>
    <w:p w:rsidR="00770927" w:rsidRDefault="00770927" w:rsidP="00770927">
      <w:pPr>
        <w:suppressAutoHyphens/>
        <w:spacing w:line="100" w:lineRule="atLeast"/>
        <w:ind w:left="1350"/>
        <w:rPr>
          <w:rFonts w:eastAsia="Arial Unicode MS" w:cs="Arial"/>
          <w:bCs/>
          <w:i/>
          <w:iCs/>
          <w:color w:val="000000"/>
          <w:kern w:val="1"/>
          <w:sz w:val="20"/>
          <w:szCs w:val="20"/>
          <w:lang w:val="sr-Cyrl-RS" w:eastAsia="ar-SA"/>
        </w:rPr>
      </w:pPr>
    </w:p>
    <w:p w:rsidR="00971CE6" w:rsidRDefault="00971CE6" w:rsidP="00770927">
      <w:pPr>
        <w:suppressAutoHyphens/>
        <w:spacing w:line="100" w:lineRule="atLeast"/>
        <w:ind w:left="1350"/>
        <w:rPr>
          <w:rFonts w:eastAsia="Arial Unicode MS" w:cs="Arial"/>
          <w:bCs/>
          <w:i/>
          <w:iCs/>
          <w:color w:val="000000"/>
          <w:kern w:val="1"/>
          <w:sz w:val="20"/>
          <w:szCs w:val="20"/>
          <w:lang w:val="sr-Cyrl-RS" w:eastAsia="ar-SA"/>
        </w:rPr>
      </w:pPr>
    </w:p>
    <w:p w:rsidR="00971CE6" w:rsidRDefault="00971CE6" w:rsidP="00770927">
      <w:pPr>
        <w:suppressAutoHyphens/>
        <w:spacing w:line="100" w:lineRule="atLeast"/>
        <w:ind w:left="1350"/>
        <w:rPr>
          <w:rFonts w:eastAsia="Arial Unicode MS" w:cs="Arial"/>
          <w:bCs/>
          <w:i/>
          <w:iCs/>
          <w:color w:val="000000"/>
          <w:kern w:val="1"/>
          <w:sz w:val="20"/>
          <w:szCs w:val="20"/>
          <w:lang w:val="sr-Cyrl-RS" w:eastAsia="ar-SA"/>
        </w:rPr>
      </w:pPr>
    </w:p>
    <w:p w:rsidR="00971CE6" w:rsidRDefault="00971CE6" w:rsidP="00770927">
      <w:pPr>
        <w:suppressAutoHyphens/>
        <w:spacing w:line="100" w:lineRule="atLeast"/>
        <w:ind w:left="1350"/>
        <w:rPr>
          <w:rFonts w:eastAsia="Arial Unicode MS" w:cs="Arial"/>
          <w:bCs/>
          <w:i/>
          <w:iCs/>
          <w:color w:val="000000"/>
          <w:kern w:val="1"/>
          <w:sz w:val="20"/>
          <w:szCs w:val="20"/>
          <w:lang w:val="sr-Cyrl-RS" w:eastAsia="ar-SA"/>
        </w:rPr>
      </w:pPr>
    </w:p>
    <w:p w:rsidR="00971CE6" w:rsidRDefault="00971CE6" w:rsidP="00770927">
      <w:pPr>
        <w:suppressAutoHyphens/>
        <w:spacing w:line="100" w:lineRule="atLeast"/>
        <w:ind w:left="1350"/>
        <w:rPr>
          <w:rFonts w:eastAsia="Arial Unicode MS" w:cs="Arial"/>
          <w:bCs/>
          <w:i/>
          <w:iCs/>
          <w:color w:val="000000"/>
          <w:kern w:val="1"/>
          <w:sz w:val="20"/>
          <w:szCs w:val="20"/>
          <w:lang w:val="sr-Cyrl-RS" w:eastAsia="ar-SA"/>
        </w:rPr>
      </w:pPr>
    </w:p>
    <w:p w:rsidR="00971CE6" w:rsidRDefault="00971CE6" w:rsidP="00770927">
      <w:pPr>
        <w:suppressAutoHyphens/>
        <w:spacing w:line="100" w:lineRule="atLeast"/>
        <w:ind w:left="1350"/>
        <w:rPr>
          <w:rFonts w:eastAsia="Arial Unicode MS" w:cs="Arial"/>
          <w:bCs/>
          <w:i/>
          <w:iCs/>
          <w:color w:val="000000"/>
          <w:kern w:val="1"/>
          <w:sz w:val="20"/>
          <w:szCs w:val="20"/>
          <w:lang w:val="sr-Cyrl-RS" w:eastAsia="ar-SA"/>
        </w:rPr>
      </w:pPr>
    </w:p>
    <w:p w:rsidR="00971CE6" w:rsidRDefault="00971CE6" w:rsidP="00770927">
      <w:pPr>
        <w:suppressAutoHyphens/>
        <w:spacing w:line="100" w:lineRule="atLeast"/>
        <w:ind w:left="1350"/>
        <w:rPr>
          <w:rFonts w:eastAsia="Arial Unicode MS" w:cs="Arial"/>
          <w:bCs/>
          <w:i/>
          <w:iCs/>
          <w:color w:val="000000"/>
          <w:kern w:val="1"/>
          <w:sz w:val="20"/>
          <w:szCs w:val="20"/>
          <w:lang w:val="sr-Cyrl-RS" w:eastAsia="ar-SA"/>
        </w:rPr>
      </w:pPr>
    </w:p>
    <w:p w:rsidR="00971CE6" w:rsidRDefault="00971CE6" w:rsidP="00770927">
      <w:pPr>
        <w:suppressAutoHyphens/>
        <w:spacing w:line="100" w:lineRule="atLeast"/>
        <w:ind w:left="1350"/>
        <w:rPr>
          <w:rFonts w:eastAsia="Arial Unicode MS" w:cs="Arial"/>
          <w:bCs/>
          <w:i/>
          <w:iCs/>
          <w:color w:val="000000"/>
          <w:kern w:val="1"/>
          <w:sz w:val="20"/>
          <w:szCs w:val="20"/>
          <w:lang w:val="sr-Cyrl-RS" w:eastAsia="ar-SA"/>
        </w:rPr>
      </w:pPr>
    </w:p>
    <w:p w:rsidR="00971CE6" w:rsidRDefault="00971CE6" w:rsidP="00770927">
      <w:pPr>
        <w:suppressAutoHyphens/>
        <w:spacing w:line="100" w:lineRule="atLeast"/>
        <w:ind w:left="1350"/>
        <w:rPr>
          <w:rFonts w:eastAsia="Arial Unicode MS" w:cs="Arial"/>
          <w:bCs/>
          <w:i/>
          <w:iCs/>
          <w:color w:val="000000"/>
          <w:kern w:val="1"/>
          <w:sz w:val="20"/>
          <w:szCs w:val="20"/>
          <w:lang w:val="sr-Cyrl-RS" w:eastAsia="ar-SA"/>
        </w:rPr>
      </w:pPr>
    </w:p>
    <w:p w:rsidR="00971CE6" w:rsidRDefault="00971CE6" w:rsidP="00770927">
      <w:pPr>
        <w:suppressAutoHyphens/>
        <w:spacing w:line="100" w:lineRule="atLeast"/>
        <w:ind w:left="1350"/>
        <w:rPr>
          <w:rFonts w:eastAsia="Arial Unicode MS" w:cs="Arial"/>
          <w:bCs/>
          <w:i/>
          <w:iCs/>
          <w:color w:val="000000"/>
          <w:kern w:val="1"/>
          <w:sz w:val="20"/>
          <w:szCs w:val="20"/>
          <w:lang w:val="sr-Cyrl-RS" w:eastAsia="ar-SA"/>
        </w:rPr>
      </w:pPr>
    </w:p>
    <w:p w:rsidR="00971CE6" w:rsidRDefault="00971CE6" w:rsidP="00770927">
      <w:pPr>
        <w:suppressAutoHyphens/>
        <w:spacing w:line="100" w:lineRule="atLeast"/>
        <w:ind w:left="1350"/>
        <w:rPr>
          <w:rFonts w:eastAsia="Arial Unicode MS" w:cs="Arial"/>
          <w:bCs/>
          <w:i/>
          <w:iCs/>
          <w:color w:val="000000"/>
          <w:kern w:val="1"/>
          <w:sz w:val="20"/>
          <w:szCs w:val="20"/>
          <w:lang w:val="sr-Cyrl-RS" w:eastAsia="ar-SA"/>
        </w:rPr>
      </w:pPr>
    </w:p>
    <w:p w:rsidR="00971CE6" w:rsidRDefault="00971CE6" w:rsidP="00770927">
      <w:pPr>
        <w:suppressAutoHyphens/>
        <w:spacing w:line="100" w:lineRule="atLeast"/>
        <w:ind w:left="1350"/>
        <w:rPr>
          <w:rFonts w:eastAsia="Arial Unicode MS" w:cs="Arial"/>
          <w:bCs/>
          <w:i/>
          <w:iCs/>
          <w:color w:val="000000"/>
          <w:kern w:val="1"/>
          <w:sz w:val="20"/>
          <w:szCs w:val="20"/>
          <w:lang w:val="sr-Cyrl-RS" w:eastAsia="ar-SA"/>
        </w:rPr>
      </w:pPr>
    </w:p>
    <w:p w:rsidR="00971CE6" w:rsidRDefault="00971CE6" w:rsidP="00770927">
      <w:pPr>
        <w:suppressAutoHyphens/>
        <w:spacing w:line="100" w:lineRule="atLeast"/>
        <w:ind w:left="1350"/>
        <w:rPr>
          <w:rFonts w:eastAsia="Arial Unicode MS" w:cs="Arial"/>
          <w:bCs/>
          <w:i/>
          <w:iCs/>
          <w:color w:val="000000"/>
          <w:kern w:val="1"/>
          <w:sz w:val="20"/>
          <w:szCs w:val="20"/>
          <w:lang w:val="sr-Cyrl-RS" w:eastAsia="ar-SA"/>
        </w:rPr>
      </w:pPr>
    </w:p>
    <w:p w:rsidR="00971CE6" w:rsidRPr="00770927" w:rsidRDefault="00971CE6" w:rsidP="00770927">
      <w:pPr>
        <w:suppressAutoHyphens/>
        <w:spacing w:line="100" w:lineRule="atLeast"/>
        <w:ind w:left="1350"/>
        <w:rPr>
          <w:rFonts w:eastAsia="Arial Unicode MS" w:cs="Arial"/>
          <w:bCs/>
          <w:i/>
          <w:iCs/>
          <w:color w:val="000000"/>
          <w:kern w:val="1"/>
          <w:sz w:val="20"/>
          <w:szCs w:val="20"/>
          <w:lang w:val="sr-Cyrl-RS" w:eastAsia="ar-SA"/>
        </w:rPr>
      </w:pPr>
    </w:p>
    <w:p w:rsidR="00770927" w:rsidRPr="00770927" w:rsidRDefault="00770927" w:rsidP="00770927">
      <w:pPr>
        <w:suppressAutoHyphens/>
        <w:spacing w:line="100" w:lineRule="atLeast"/>
        <w:ind w:left="1350"/>
        <w:rPr>
          <w:rFonts w:eastAsia="Arial Unicode MS" w:cs="Arial"/>
          <w:bCs/>
          <w:i/>
          <w:iCs/>
          <w:color w:val="000000"/>
          <w:kern w:val="1"/>
          <w:sz w:val="20"/>
          <w:szCs w:val="20"/>
          <w:lang w:val="sr-Cyrl-RS" w:eastAsia="ar-SA"/>
        </w:rPr>
      </w:pPr>
    </w:p>
    <w:p w:rsidR="00770927" w:rsidRPr="00770927" w:rsidRDefault="00770927" w:rsidP="00770927">
      <w:pPr>
        <w:suppressAutoHyphens/>
        <w:spacing w:line="100" w:lineRule="atLeast"/>
        <w:ind w:left="1350"/>
        <w:rPr>
          <w:rFonts w:eastAsia="Arial Unicode MS" w:cs="Arial"/>
          <w:bCs/>
          <w:i/>
          <w:iCs/>
          <w:color w:val="C00000"/>
          <w:kern w:val="1"/>
          <w:sz w:val="20"/>
          <w:szCs w:val="20"/>
          <w:lang w:eastAsia="ar-SA"/>
        </w:rPr>
      </w:pPr>
    </w:p>
    <w:p w:rsidR="00770927" w:rsidRPr="00770927" w:rsidRDefault="00770927" w:rsidP="00770927">
      <w:pPr>
        <w:suppressAutoHyphens/>
        <w:spacing w:line="100" w:lineRule="atLeast"/>
        <w:ind w:left="1350"/>
        <w:rPr>
          <w:rFonts w:eastAsia="Arial Unicode MS" w:cs="Arial"/>
          <w:bCs/>
          <w:i/>
          <w:iCs/>
          <w:color w:val="C00000"/>
          <w:kern w:val="1"/>
          <w:sz w:val="20"/>
          <w:szCs w:val="20"/>
          <w:lang w:eastAsia="ar-SA"/>
        </w:rPr>
      </w:pPr>
    </w:p>
    <w:p w:rsidR="00770927" w:rsidRPr="00770927" w:rsidRDefault="00770927" w:rsidP="00770927">
      <w:pPr>
        <w:suppressAutoHyphens/>
        <w:spacing w:line="100" w:lineRule="atLeast"/>
        <w:ind w:left="1350"/>
        <w:rPr>
          <w:rFonts w:eastAsia="Arial Unicode MS" w:cs="Arial"/>
          <w:bCs/>
          <w:i/>
          <w:iCs/>
          <w:color w:val="C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t>УПУТСТВО КАКО СЕ ДОКАЗУЈЕ ИСПУЊЕНОСТ УСЛОВА</w:t>
      </w:r>
    </w:p>
    <w:p w:rsidR="00770927" w:rsidRPr="00770927" w:rsidRDefault="00770927" w:rsidP="00770927">
      <w:pPr>
        <w:suppressAutoHyphens/>
        <w:spacing w:line="100" w:lineRule="atLeast"/>
        <w:ind w:left="720"/>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ind w:left="1350"/>
        <w:rPr>
          <w:rFonts w:eastAsia="Arial Unicode MS" w:cs="Arial"/>
          <w:bCs/>
          <w:i/>
          <w:iCs/>
          <w:color w:val="C00000"/>
          <w:kern w:val="1"/>
          <w:sz w:val="20"/>
          <w:szCs w:val="20"/>
          <w:lang w:val="sr-Cyrl-RS" w:eastAsia="ar-SA"/>
        </w:rPr>
      </w:pPr>
    </w:p>
    <w:p w:rsid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RS" w:eastAsia="ar-SA"/>
        </w:rPr>
        <w:t xml:space="preserve">Испуњеност </w:t>
      </w:r>
      <w:r w:rsidRPr="00770927">
        <w:rPr>
          <w:rFonts w:eastAsia="Arial Unicode MS" w:cs="Arial"/>
          <w:b/>
          <w:color w:val="000000"/>
          <w:kern w:val="1"/>
          <w:sz w:val="20"/>
          <w:szCs w:val="20"/>
          <w:lang w:val="sr-Cyrl-RS" w:eastAsia="ar-SA"/>
        </w:rPr>
        <w:t xml:space="preserve">обавезних </w:t>
      </w:r>
      <w:r w:rsidRPr="00770927">
        <w:rPr>
          <w:rFonts w:eastAsia="Arial Unicode MS" w:cs="Arial"/>
          <w:b/>
          <w:color w:val="000000"/>
          <w:kern w:val="1"/>
          <w:sz w:val="20"/>
          <w:szCs w:val="20"/>
          <w:lang w:val="sr-Cyrl-CS" w:eastAsia="ar-SA"/>
        </w:rPr>
        <w:t>услова</w:t>
      </w:r>
      <w:r w:rsidRPr="00770927">
        <w:rPr>
          <w:rFonts w:eastAsia="Arial Unicode MS" w:cs="Arial"/>
          <w:color w:val="000000"/>
          <w:kern w:val="1"/>
          <w:sz w:val="20"/>
          <w:szCs w:val="20"/>
          <w:lang w:val="sr-Cyrl-CS" w:eastAsia="ar-SA"/>
        </w:rPr>
        <w:t xml:space="preserve"> </w:t>
      </w:r>
      <w:r w:rsidRPr="002A659D">
        <w:rPr>
          <w:rFonts w:eastAsia="Arial Unicode MS" w:cs="Arial"/>
          <w:b/>
          <w:color w:val="000000"/>
          <w:kern w:val="1"/>
          <w:sz w:val="20"/>
          <w:szCs w:val="20"/>
          <w:lang w:val="sr-Cyrl-CS" w:eastAsia="ar-SA"/>
        </w:rPr>
        <w:t>из члана 75. Закона став 1. тачке 1-3 и став 2.</w:t>
      </w:r>
      <w:r w:rsidRPr="00770927">
        <w:rPr>
          <w:rFonts w:eastAsia="Arial Unicode MS" w:cs="Arial"/>
          <w:b/>
          <w:color w:val="000000"/>
          <w:kern w:val="1"/>
          <w:sz w:val="20"/>
          <w:szCs w:val="20"/>
          <w:lang w:val="sr-Cyrl-CS" w:eastAsia="ar-SA"/>
        </w:rPr>
        <w:t xml:space="preserve"> </w:t>
      </w:r>
      <w:r w:rsidRPr="00770927">
        <w:rPr>
          <w:rFonts w:eastAsia="Arial Unicode MS" w:cs="Arial"/>
          <w:color w:val="000000"/>
          <w:kern w:val="1"/>
          <w:sz w:val="20"/>
          <w:szCs w:val="20"/>
          <w:lang w:val="sr-Cyrl-RS" w:eastAsia="ar-SA"/>
        </w:rPr>
        <w:t xml:space="preserve">за учешће у поступку предметне јавне набавке, </w:t>
      </w:r>
      <w:r w:rsidRPr="00770927">
        <w:rPr>
          <w:rFonts w:eastAsia="Arial Unicode MS" w:cs="Arial"/>
          <w:color w:val="000000"/>
          <w:kern w:val="1"/>
          <w:sz w:val="20"/>
          <w:szCs w:val="20"/>
          <w:lang w:val="sr-Cyrl-CS" w:eastAsia="ar-SA"/>
        </w:rPr>
        <w:t>понуђач доказује достављањем изјаве којом понуђач под пуном материјалном и кривичном одговорношћу потврђује да испињава услове, у складу са чланом 77. став 4. Закона.</w:t>
      </w:r>
    </w:p>
    <w:p w:rsidR="00103945" w:rsidRDefault="00103945" w:rsidP="00770927">
      <w:pPr>
        <w:suppressAutoHyphens/>
        <w:spacing w:line="100" w:lineRule="atLeast"/>
        <w:rPr>
          <w:rFonts w:eastAsia="Arial Unicode MS" w:cs="Arial"/>
          <w:color w:val="000000"/>
          <w:kern w:val="1"/>
          <w:sz w:val="20"/>
          <w:szCs w:val="20"/>
          <w:lang w:val="sr-Cyrl-CS" w:eastAsia="ar-SA"/>
        </w:rPr>
      </w:pPr>
      <w:r>
        <w:rPr>
          <w:rFonts w:eastAsia="Arial Unicode MS" w:cs="Arial"/>
          <w:color w:val="000000"/>
          <w:kern w:val="1"/>
          <w:sz w:val="20"/>
          <w:szCs w:val="20"/>
          <w:lang w:val="sr-Cyrl-CS" w:eastAsia="ar-SA"/>
        </w:rPr>
        <w:t>Уколико се понуђач налази у Регистру понуђача дужан је да попуни и достави Образац изјаве о испуњавању услова из члана 75. став 2. ЗЈН (образац 6.6.).</w:t>
      </w:r>
    </w:p>
    <w:p w:rsidR="002A659D" w:rsidRPr="002A659D" w:rsidRDefault="002A659D" w:rsidP="002A659D">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RS" w:eastAsia="ar-SA"/>
        </w:rPr>
        <w:t xml:space="preserve">Испуњеност </w:t>
      </w:r>
      <w:r>
        <w:rPr>
          <w:rFonts w:eastAsia="Arial Unicode MS" w:cs="Arial"/>
          <w:b/>
          <w:color w:val="000000"/>
          <w:kern w:val="1"/>
          <w:sz w:val="20"/>
          <w:szCs w:val="20"/>
          <w:lang w:val="sr-Cyrl-RS" w:eastAsia="ar-SA"/>
        </w:rPr>
        <w:t>обавезног</w:t>
      </w:r>
      <w:r w:rsidRPr="00770927">
        <w:rPr>
          <w:rFonts w:eastAsia="Arial Unicode MS" w:cs="Arial"/>
          <w:b/>
          <w:color w:val="000000"/>
          <w:kern w:val="1"/>
          <w:sz w:val="20"/>
          <w:szCs w:val="20"/>
          <w:lang w:val="sr-Cyrl-RS" w:eastAsia="ar-SA"/>
        </w:rPr>
        <w:t xml:space="preserve"> </w:t>
      </w:r>
      <w:r w:rsidRPr="00770927">
        <w:rPr>
          <w:rFonts w:eastAsia="Arial Unicode MS" w:cs="Arial"/>
          <w:b/>
          <w:color w:val="000000"/>
          <w:kern w:val="1"/>
          <w:sz w:val="20"/>
          <w:szCs w:val="20"/>
          <w:lang w:val="sr-Cyrl-CS" w:eastAsia="ar-SA"/>
        </w:rPr>
        <w:t>услова</w:t>
      </w:r>
      <w:r w:rsidRPr="00770927">
        <w:rPr>
          <w:rFonts w:eastAsia="Arial Unicode MS" w:cs="Arial"/>
          <w:color w:val="000000"/>
          <w:kern w:val="1"/>
          <w:sz w:val="20"/>
          <w:szCs w:val="20"/>
          <w:lang w:val="sr-Cyrl-CS" w:eastAsia="ar-SA"/>
        </w:rPr>
        <w:t xml:space="preserve"> и</w:t>
      </w:r>
      <w:r>
        <w:rPr>
          <w:rFonts w:eastAsia="Arial Unicode MS" w:cs="Arial"/>
          <w:color w:val="000000"/>
          <w:kern w:val="1"/>
          <w:sz w:val="20"/>
          <w:szCs w:val="20"/>
          <w:lang w:val="sr-Cyrl-CS" w:eastAsia="ar-SA"/>
        </w:rPr>
        <w:t xml:space="preserve">з </w:t>
      </w:r>
      <w:r w:rsidRPr="002A659D">
        <w:rPr>
          <w:rFonts w:eastAsia="Arial Unicode MS" w:cs="Arial"/>
          <w:b/>
          <w:color w:val="000000"/>
          <w:kern w:val="1"/>
          <w:sz w:val="20"/>
          <w:szCs w:val="20"/>
          <w:lang w:val="sr-Cyrl-CS" w:eastAsia="ar-SA"/>
        </w:rPr>
        <w:t>члана 75. Закона став 1. тачка 4.</w:t>
      </w:r>
      <w:r w:rsidRPr="00770927">
        <w:rPr>
          <w:rFonts w:eastAsia="Arial Unicode MS" w:cs="Arial"/>
          <w:b/>
          <w:color w:val="000000"/>
          <w:kern w:val="1"/>
          <w:sz w:val="20"/>
          <w:szCs w:val="20"/>
          <w:lang w:val="sr-Cyrl-CS" w:eastAsia="ar-SA"/>
        </w:rPr>
        <w:t xml:space="preserve"> </w:t>
      </w:r>
      <w:r w:rsidRPr="00770927">
        <w:rPr>
          <w:rFonts w:eastAsia="Arial Unicode MS" w:cs="Arial"/>
          <w:color w:val="000000"/>
          <w:kern w:val="1"/>
          <w:sz w:val="20"/>
          <w:szCs w:val="20"/>
          <w:lang w:val="sr-Cyrl-RS" w:eastAsia="ar-SA"/>
        </w:rPr>
        <w:t xml:space="preserve">за учешће у поступку предметне јавне набавке, </w:t>
      </w:r>
      <w:r w:rsidRPr="00770927">
        <w:rPr>
          <w:rFonts w:eastAsia="Arial Unicode MS" w:cs="Arial"/>
          <w:color w:val="000000"/>
          <w:kern w:val="1"/>
          <w:sz w:val="20"/>
          <w:szCs w:val="20"/>
          <w:lang w:val="sr-Cyrl-CS" w:eastAsia="ar-SA"/>
        </w:rPr>
        <w:t>понуђач доказује достављањем</w:t>
      </w:r>
      <w:r>
        <w:rPr>
          <w:rFonts w:eastAsia="Arial Unicode MS" w:cs="Arial"/>
          <w:color w:val="000000"/>
          <w:kern w:val="1"/>
          <w:sz w:val="20"/>
          <w:szCs w:val="20"/>
          <w:lang w:val="sr-Cyrl-CS" w:eastAsia="ar-SA"/>
        </w:rPr>
        <w:t xml:space="preserve"> Решења о усвајању регистрационе пријаве из Регистра медија, Агенција за привредне регистре. </w:t>
      </w:r>
      <w:r w:rsidRPr="002A659D">
        <w:rPr>
          <w:rFonts w:eastAsia="Arial Unicode MS" w:cs="Arial"/>
          <w:color w:val="000000"/>
          <w:kern w:val="1"/>
          <w:sz w:val="20"/>
          <w:szCs w:val="20"/>
          <w:lang w:val="sr-Cyrl-CS" w:eastAsia="ar-SA"/>
        </w:rPr>
        <w:t xml:space="preserve">На основу члана 79. став 5. ЗЈН понуђач није дужан </w:t>
      </w:r>
      <w:r>
        <w:rPr>
          <w:rFonts w:eastAsia="Arial Unicode MS" w:cs="Arial"/>
          <w:color w:val="000000"/>
          <w:kern w:val="1"/>
          <w:sz w:val="20"/>
          <w:szCs w:val="20"/>
          <w:lang w:val="sr-Cyrl-CS" w:eastAsia="ar-SA"/>
        </w:rPr>
        <w:t xml:space="preserve">да доставља следеће доказе који </w:t>
      </w:r>
      <w:r w:rsidRPr="002A659D">
        <w:rPr>
          <w:rFonts w:eastAsia="Arial Unicode MS" w:cs="Arial"/>
          <w:color w:val="000000"/>
          <w:kern w:val="1"/>
          <w:sz w:val="20"/>
          <w:szCs w:val="20"/>
          <w:lang w:val="sr-Cyrl-CS" w:eastAsia="ar-SA"/>
        </w:rPr>
        <w:t>су јавно доступни на интернет страницама надлежних органа, и то:</w:t>
      </w:r>
    </w:p>
    <w:p w:rsidR="002A659D" w:rsidRPr="002A659D" w:rsidRDefault="002A659D" w:rsidP="002A659D">
      <w:pPr>
        <w:suppressAutoHyphens/>
        <w:spacing w:line="100" w:lineRule="atLeast"/>
        <w:rPr>
          <w:rFonts w:eastAsia="Arial Unicode MS" w:cs="Arial"/>
          <w:color w:val="000000"/>
          <w:kern w:val="1"/>
          <w:sz w:val="20"/>
          <w:szCs w:val="20"/>
          <w:lang w:val="sr-Cyrl-CS" w:eastAsia="ar-SA"/>
        </w:rPr>
      </w:pPr>
      <w:r w:rsidRPr="002A659D">
        <w:rPr>
          <w:rFonts w:eastAsia="Arial Unicode MS" w:cs="Arial"/>
          <w:color w:val="000000"/>
          <w:kern w:val="1"/>
          <w:sz w:val="20"/>
          <w:szCs w:val="20"/>
          <w:lang w:val="sr-Cyrl-CS" w:eastAsia="ar-SA"/>
        </w:rPr>
        <w:t>1) извод из регистра надлежног органа:</w:t>
      </w:r>
    </w:p>
    <w:p w:rsidR="002A659D" w:rsidRPr="00770927" w:rsidRDefault="002A659D" w:rsidP="002A659D">
      <w:pPr>
        <w:suppressAutoHyphens/>
        <w:spacing w:line="100" w:lineRule="atLeast"/>
        <w:rPr>
          <w:rFonts w:eastAsia="Arial Unicode MS" w:cs="Arial"/>
          <w:color w:val="000000"/>
          <w:kern w:val="1"/>
          <w:sz w:val="20"/>
          <w:szCs w:val="20"/>
          <w:lang w:val="sr-Cyrl-CS" w:eastAsia="ar-SA"/>
        </w:rPr>
      </w:pPr>
      <w:r w:rsidRPr="002A659D">
        <w:rPr>
          <w:rFonts w:eastAsia="Arial Unicode MS" w:cs="Arial"/>
          <w:color w:val="000000"/>
          <w:kern w:val="1"/>
          <w:sz w:val="20"/>
          <w:szCs w:val="20"/>
          <w:lang w:val="sr-Cyrl-CS" w:eastAsia="ar-SA"/>
        </w:rPr>
        <w:t>- извод из регистра АПР: www.apr.gov.rs , линк Регистри</w:t>
      </w:r>
      <w:r w:rsidR="00BB5081">
        <w:rPr>
          <w:rFonts w:eastAsia="Arial Unicode MS" w:cs="Arial"/>
          <w:color w:val="000000"/>
          <w:kern w:val="1"/>
          <w:sz w:val="20"/>
          <w:szCs w:val="20"/>
          <w:lang w:val="sr-Cyrl-CS" w:eastAsia="ar-SA"/>
        </w:rPr>
        <w:t>-Медији</w:t>
      </w:r>
    </w:p>
    <w:p w:rsidR="00770927" w:rsidRDefault="00B53A6A" w:rsidP="00770927">
      <w:pPr>
        <w:suppressAutoHyphens/>
        <w:spacing w:line="100" w:lineRule="atLeast"/>
        <w:rPr>
          <w:rFonts w:eastAsia="Arial Unicode MS" w:cs="Times New Roman"/>
          <w:color w:val="000000"/>
          <w:kern w:val="1"/>
          <w:sz w:val="20"/>
          <w:szCs w:val="20"/>
          <w:lang w:val="sr-Cyrl-RS" w:eastAsia="ar-SA"/>
        </w:rPr>
      </w:pPr>
      <w:r>
        <w:rPr>
          <w:rFonts w:eastAsia="Arial Unicode MS" w:cs="Times New Roman"/>
          <w:color w:val="000000"/>
          <w:kern w:val="1"/>
          <w:sz w:val="20"/>
          <w:szCs w:val="20"/>
          <w:lang w:val="sr-Cyrl-RS" w:eastAsia="ar-SA"/>
        </w:rPr>
        <w:t>Наведени податак уписати у образац Понуде 6.1.</w:t>
      </w:r>
    </w:p>
    <w:p w:rsidR="00B53A6A" w:rsidRPr="00770927" w:rsidRDefault="00B53A6A" w:rsidP="00770927">
      <w:pPr>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
          <w:bCs/>
          <w:iCs/>
          <w:color w:val="000000"/>
          <w:kern w:val="1"/>
          <w:sz w:val="20"/>
          <w:szCs w:val="20"/>
          <w:lang w:val="sr-Cyrl-CS" w:eastAsia="ar-SA"/>
        </w:rPr>
      </w:pPr>
      <w:r w:rsidRPr="00770927">
        <w:rPr>
          <w:rFonts w:eastAsia="Arial Unicode MS" w:cs="Arial"/>
          <w:b/>
          <w:bCs/>
          <w:iCs/>
          <w:color w:val="000000"/>
          <w:kern w:val="1"/>
          <w:sz w:val="20"/>
          <w:szCs w:val="20"/>
          <w:u w:val="single"/>
          <w:lang w:val="sr-Cyrl-RS" w:eastAsia="ar-SA"/>
        </w:rPr>
        <w:t>Уколико п</w:t>
      </w:r>
      <w:r w:rsidRPr="00770927">
        <w:rPr>
          <w:rFonts w:eastAsia="Arial Unicode MS" w:cs="Arial"/>
          <w:b/>
          <w:bCs/>
          <w:iCs/>
          <w:color w:val="000000"/>
          <w:kern w:val="1"/>
          <w:sz w:val="20"/>
          <w:szCs w:val="20"/>
          <w:u w:val="single"/>
          <w:lang w:val="sr-Cyrl-CS" w:eastAsia="ar-SA"/>
        </w:rPr>
        <w:t>онуду</w:t>
      </w:r>
      <w:r w:rsidRPr="00770927">
        <w:rPr>
          <w:rFonts w:eastAsia="Arial Unicode MS" w:cs="Arial"/>
          <w:b/>
          <w:bCs/>
          <w:iCs/>
          <w:color w:val="000000"/>
          <w:kern w:val="1"/>
          <w:sz w:val="20"/>
          <w:szCs w:val="20"/>
          <w:u w:val="single"/>
          <w:lang w:val="sr-Cyrl-RS" w:eastAsia="ar-SA"/>
        </w:rPr>
        <w:t xml:space="preserve"> подноси </w:t>
      </w:r>
      <w:r w:rsidRPr="00770927">
        <w:rPr>
          <w:rFonts w:eastAsia="Arial Unicode MS" w:cs="Arial"/>
          <w:b/>
          <w:bCs/>
          <w:iCs/>
          <w:color w:val="000000"/>
          <w:kern w:val="1"/>
          <w:sz w:val="20"/>
          <w:szCs w:val="20"/>
          <w:u w:val="single"/>
          <w:lang w:val="sr-Cyrl-CS" w:eastAsia="ar-SA"/>
        </w:rPr>
        <w:t>група понуђача</w:t>
      </w:r>
      <w:r w:rsidRPr="00770927">
        <w:rPr>
          <w:rFonts w:eastAsia="Arial Unicode MS" w:cs="Arial"/>
          <w:bCs/>
          <w:iCs/>
          <w:color w:val="000000"/>
          <w:kern w:val="1"/>
          <w:sz w:val="20"/>
          <w:szCs w:val="20"/>
          <w:lang w:val="sr-Cyrl-RS" w:eastAsia="ar-SA"/>
        </w:rPr>
        <w:t xml:space="preserve"> понуђач је дужан да </w:t>
      </w:r>
      <w:r w:rsidRPr="00770927">
        <w:rPr>
          <w:rFonts w:eastAsia="Arial Unicode MS" w:cs="Arial"/>
          <w:bCs/>
          <w:iCs/>
          <w:color w:val="000000"/>
          <w:kern w:val="1"/>
          <w:sz w:val="20"/>
          <w:szCs w:val="20"/>
          <w:lang w:val="sr-Cyrl-CS" w:eastAsia="ar-SA"/>
        </w:rPr>
        <w:t>за  сваког члана групе достави наведене доказе да испуњава услове из члана 75. став 1. тач. 1) до 4) и члана 75.</w:t>
      </w:r>
      <w:r w:rsidRPr="00770927">
        <w:rPr>
          <w:rFonts w:eastAsia="Arial Unicode MS" w:cs="Arial"/>
          <w:b/>
          <w:bCs/>
          <w:iCs/>
          <w:color w:val="000000"/>
          <w:kern w:val="1"/>
          <w:sz w:val="20"/>
          <w:szCs w:val="20"/>
          <w:lang w:val="sr-Cyrl-CS" w:eastAsia="ar-SA"/>
        </w:rPr>
        <w:t xml:space="preserve"> </w:t>
      </w:r>
      <w:r w:rsidRPr="00770927">
        <w:rPr>
          <w:rFonts w:eastAsia="Arial Unicode MS" w:cs="Arial"/>
          <w:bCs/>
          <w:iCs/>
          <w:color w:val="000000"/>
          <w:kern w:val="1"/>
          <w:sz w:val="20"/>
          <w:szCs w:val="20"/>
          <w:lang w:val="sr-Cyrl-CS" w:eastAsia="ar-SA"/>
        </w:rPr>
        <w:t>став 2.</w:t>
      </w:r>
    </w:p>
    <w:p w:rsidR="00770927" w:rsidRPr="00770927" w:rsidRDefault="00770927" w:rsidP="00770927">
      <w:pPr>
        <w:suppressAutoHyphens/>
        <w:spacing w:line="100" w:lineRule="atLeast"/>
        <w:rPr>
          <w:rFonts w:eastAsia="Arial Unicode MS" w:cs="Arial"/>
          <w:bCs/>
          <w:iCs/>
          <w:color w:val="000000"/>
          <w:kern w:val="1"/>
          <w:sz w:val="20"/>
          <w:szCs w:val="20"/>
          <w:lang w:val="sr-Cyrl-CS" w:eastAsia="ar-SA"/>
        </w:rPr>
      </w:pPr>
    </w:p>
    <w:p w:rsidR="00770927" w:rsidRPr="00770927" w:rsidRDefault="00770927" w:rsidP="00770927">
      <w:pPr>
        <w:suppressAutoHyphens/>
        <w:spacing w:line="100" w:lineRule="atLeast"/>
        <w:rPr>
          <w:rFonts w:eastAsia="Arial Unicode MS" w:cs="Arial"/>
          <w:bCs/>
          <w:iCs/>
          <w:color w:val="000000"/>
          <w:kern w:val="1"/>
          <w:sz w:val="20"/>
          <w:szCs w:val="20"/>
          <w:lang w:val="sr-Cyrl-CS" w:eastAsia="ar-SA"/>
        </w:rPr>
      </w:pPr>
      <w:r w:rsidRPr="00770927">
        <w:rPr>
          <w:rFonts w:eastAsia="Arial Unicode MS" w:cs="Arial"/>
          <w:b/>
          <w:bCs/>
          <w:iCs/>
          <w:color w:val="000000"/>
          <w:kern w:val="1"/>
          <w:sz w:val="20"/>
          <w:szCs w:val="20"/>
          <w:u w:val="single"/>
          <w:lang w:val="sr-Cyrl-CS" w:eastAsia="ar-SA"/>
        </w:rPr>
        <w:t>Уколико понуђач подноси понуду са подизвођачем</w:t>
      </w:r>
      <w:r w:rsidRPr="00770927">
        <w:rPr>
          <w:rFonts w:eastAsia="Arial Unicode MS" w:cs="Arial"/>
          <w:bCs/>
          <w:iCs/>
          <w:color w:val="000000"/>
          <w:kern w:val="1"/>
          <w:sz w:val="20"/>
          <w:szCs w:val="20"/>
          <w:lang w:val="sr-Cyrl-CS" w:eastAsia="ar-SA"/>
        </w:rPr>
        <w:t>, понуђач је дужан да за подизвођача достави доказе да испуњава услове из члана 75. став 1. тач. 1) до 4) Закона.</w:t>
      </w:r>
    </w:p>
    <w:p w:rsidR="00770927" w:rsidRPr="00770927" w:rsidRDefault="00770927" w:rsidP="00770927">
      <w:pPr>
        <w:suppressAutoHyphens/>
        <w:spacing w:line="100" w:lineRule="atLeast"/>
        <w:rPr>
          <w:rFonts w:eastAsia="Arial Unicode MS" w:cs="Arial"/>
          <w:bCs/>
          <w:iCs/>
          <w:color w:val="000000"/>
          <w:kern w:val="1"/>
          <w:sz w:val="20"/>
          <w:szCs w:val="20"/>
          <w:lang w:val="sr-Cyrl-CS" w:eastAsia="ar-SA"/>
        </w:rPr>
      </w:pPr>
    </w:p>
    <w:p w:rsidR="00770927" w:rsidRPr="00770927" w:rsidRDefault="00770927" w:rsidP="00770927">
      <w:pPr>
        <w:tabs>
          <w:tab w:val="left" w:pos="680"/>
        </w:tabs>
        <w:suppressAutoHyphens/>
        <w:spacing w:line="100" w:lineRule="atLeast"/>
        <w:rPr>
          <w:rFonts w:eastAsia="Arial Unicode MS" w:cs="Arial"/>
          <w:bCs/>
          <w:color w:val="000000"/>
          <w:kern w:val="1"/>
          <w:sz w:val="20"/>
          <w:szCs w:val="20"/>
          <w:lang w:val="sr-Cyrl-CS" w:eastAsia="ar-SA"/>
        </w:rPr>
      </w:pPr>
      <w:r w:rsidRPr="00770927">
        <w:rPr>
          <w:rFonts w:eastAsia="TimesNewRomanPS-BoldMT" w:cs="Arial"/>
          <w:bCs/>
          <w:color w:val="000000"/>
          <w:kern w:val="1"/>
          <w:sz w:val="20"/>
          <w:szCs w:val="20"/>
          <w:lang w:val="sr-Cyrl-CS" w:eastAsia="ar-SA"/>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и да достави на увид оригинал или оверену копију свих или појединих доказа.</w:t>
      </w:r>
    </w:p>
    <w:p w:rsidR="00770927" w:rsidRPr="00770927" w:rsidRDefault="00770927" w:rsidP="00770927">
      <w:pPr>
        <w:tabs>
          <w:tab w:val="left" w:pos="680"/>
        </w:tabs>
        <w:suppressAutoHyphens/>
        <w:spacing w:line="100" w:lineRule="atLeast"/>
        <w:rPr>
          <w:rFonts w:eastAsia="Arial Unicode MS" w:cs="Arial"/>
          <w:bCs/>
          <w:color w:val="000000"/>
          <w:kern w:val="1"/>
          <w:sz w:val="20"/>
          <w:szCs w:val="20"/>
          <w:lang w:val="sr-Cyrl-CS" w:eastAsia="ar-SA"/>
        </w:rPr>
      </w:pPr>
      <w:r w:rsidRPr="00770927">
        <w:rPr>
          <w:rFonts w:eastAsia="Arial Unicode MS" w:cs="Arial"/>
          <w:bCs/>
          <w:color w:val="000000"/>
          <w:kern w:val="1"/>
          <w:sz w:val="20"/>
          <w:szCs w:val="20"/>
          <w:lang w:val="sr-Cyrl-CS" w:eastAsia="ar-SA"/>
        </w:rPr>
        <w:t xml:space="preserve">Ако је понуђач доставио изјаву из члана 77. став 4. Закона, наручилац може пре доношења одлуке о додели уговора да од понуђача, чија је понуда оцењена као најповољнија, а и од осталих понуђача, да затражи да доставе копије захтеваних доказа о испуњености услова, а може и да затражи на увид оригинал или оверену копију следећих доказа: </w:t>
      </w:r>
    </w:p>
    <w:p w:rsidR="00770927" w:rsidRPr="00770927" w:rsidRDefault="00770927" w:rsidP="00770927">
      <w:pPr>
        <w:numPr>
          <w:ilvl w:val="0"/>
          <w:numId w:val="37"/>
        </w:numPr>
        <w:suppressAutoHyphens/>
        <w:spacing w:line="100" w:lineRule="atLeast"/>
        <w:jc w:val="left"/>
        <w:rPr>
          <w:rFonts w:eastAsia="Arial Unicode MS" w:cs="Arial"/>
          <w:bCs/>
          <w:color w:val="000000"/>
          <w:kern w:val="1"/>
          <w:sz w:val="20"/>
          <w:szCs w:val="20"/>
          <w:lang w:val="sr-Cyrl-CS" w:eastAsia="ar-SA"/>
        </w:rPr>
      </w:pPr>
      <w:r w:rsidRPr="00770927">
        <w:rPr>
          <w:rFonts w:eastAsia="Arial Unicode MS" w:cs="Arial"/>
          <w:bCs/>
          <w:color w:val="000000"/>
          <w:kern w:val="1"/>
          <w:sz w:val="20"/>
          <w:szCs w:val="20"/>
          <w:lang w:val="sr-Cyrl-CS" w:eastAsia="ar-SA"/>
        </w:rPr>
        <w:t>да је регистрован код надлежног органа, односно уписан у одговарајући регистар (чл. 75. ст. 1. тач. 1) Закона);</w:t>
      </w:r>
    </w:p>
    <w:p w:rsidR="00770927" w:rsidRPr="00770927" w:rsidRDefault="00770927" w:rsidP="00770927">
      <w:pPr>
        <w:numPr>
          <w:ilvl w:val="0"/>
          <w:numId w:val="37"/>
        </w:numPr>
        <w:suppressAutoHyphens/>
        <w:spacing w:line="100" w:lineRule="atLeast"/>
        <w:jc w:val="left"/>
        <w:rPr>
          <w:rFonts w:eastAsia="Arial Unicode MS" w:cs="Arial"/>
          <w:bCs/>
          <w:color w:val="000000"/>
          <w:kern w:val="1"/>
          <w:sz w:val="20"/>
          <w:szCs w:val="20"/>
          <w:lang w:val="sr-Cyrl-CS" w:eastAsia="ar-SA"/>
        </w:rPr>
      </w:pPr>
      <w:r w:rsidRPr="00770927">
        <w:rPr>
          <w:rFonts w:eastAsia="Arial Unicode MS" w:cs="Arial"/>
          <w:bCs/>
          <w:color w:val="000000"/>
          <w:kern w:val="1"/>
          <w:sz w:val="20"/>
          <w:szCs w:val="20"/>
          <w:lang w:val="sr-Cyrl-CS" w:eastAsia="ar-SA"/>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770927" w:rsidRPr="00770927" w:rsidRDefault="00770927" w:rsidP="00770927">
      <w:pPr>
        <w:numPr>
          <w:ilvl w:val="0"/>
          <w:numId w:val="37"/>
        </w:numPr>
        <w:suppressAutoHyphens/>
        <w:spacing w:line="100" w:lineRule="atLeast"/>
        <w:jc w:val="left"/>
        <w:rPr>
          <w:rFonts w:eastAsia="Arial Unicode MS" w:cs="Arial"/>
          <w:bCs/>
          <w:color w:val="000000"/>
          <w:kern w:val="1"/>
          <w:sz w:val="20"/>
          <w:szCs w:val="20"/>
          <w:lang w:val="sr-Cyrl-CS" w:eastAsia="ar-SA"/>
        </w:rPr>
      </w:pPr>
      <w:r w:rsidRPr="00770927">
        <w:rPr>
          <w:rFonts w:eastAsia="Arial Unicode MS" w:cs="Arial"/>
          <w:bCs/>
          <w:color w:val="000000"/>
          <w:kern w:val="1"/>
          <w:sz w:val="20"/>
          <w:szCs w:val="20"/>
          <w:lang w:val="sr-Cyrl-CS" w:eastAsia="ar-SA"/>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Закона)</w:t>
      </w:r>
    </w:p>
    <w:p w:rsidR="00770927" w:rsidRPr="00770927" w:rsidRDefault="00770927" w:rsidP="00770927">
      <w:pPr>
        <w:tabs>
          <w:tab w:val="left" w:pos="680"/>
        </w:tabs>
        <w:suppressAutoHyphens/>
        <w:spacing w:line="100" w:lineRule="atLeast"/>
        <w:rPr>
          <w:rFonts w:eastAsia="Arial Unicode MS" w:cs="Arial"/>
          <w:bCs/>
          <w:color w:val="000000"/>
          <w:kern w:val="1"/>
          <w:sz w:val="20"/>
          <w:szCs w:val="20"/>
          <w:lang w:val="sr-Cyrl-CS" w:eastAsia="ar-SA"/>
        </w:rPr>
      </w:pPr>
    </w:p>
    <w:p w:rsidR="00770927" w:rsidRPr="00770927" w:rsidRDefault="00770927" w:rsidP="00770927">
      <w:pPr>
        <w:tabs>
          <w:tab w:val="left" w:pos="680"/>
        </w:tabs>
        <w:suppressAutoHyphens/>
        <w:spacing w:line="100" w:lineRule="atLeast"/>
        <w:rPr>
          <w:rFonts w:eastAsia="Arial Unicode MS" w:cs="Arial"/>
          <w:bCs/>
          <w:color w:val="000000"/>
          <w:kern w:val="1"/>
          <w:sz w:val="20"/>
          <w:szCs w:val="20"/>
          <w:lang w:val="sr-Cyrl-CS" w:eastAsia="ar-SA"/>
        </w:rPr>
      </w:pPr>
      <w:r w:rsidRPr="00770927">
        <w:rPr>
          <w:rFonts w:eastAsia="Arial Unicode MS" w:cs="Arial"/>
          <w:bCs/>
          <w:color w:val="000000"/>
          <w:kern w:val="1"/>
          <w:sz w:val="20"/>
          <w:szCs w:val="20"/>
          <w:lang w:val="sr-Cyrl-CS" w:eastAsia="ar-SA"/>
        </w:rPr>
        <w:t>Ако понуђач у остављеном, примереном року који не може бити краћи од пет дана, не достави на увид тражене доказе, наручилац ће његову понуду одбити као неприхва</w:t>
      </w:r>
      <w:r w:rsidRPr="00770927">
        <w:rPr>
          <w:rFonts w:eastAsia="Arial Unicode MS" w:cs="Arial"/>
          <w:bCs/>
          <w:color w:val="000000"/>
          <w:kern w:val="1"/>
          <w:sz w:val="20"/>
          <w:szCs w:val="20"/>
          <w:lang w:val="sr-Cyrl-RS" w:eastAsia="ar-SA"/>
        </w:rPr>
        <w:t>т</w:t>
      </w:r>
      <w:r w:rsidRPr="00770927">
        <w:rPr>
          <w:rFonts w:eastAsia="Arial Unicode MS" w:cs="Arial"/>
          <w:bCs/>
          <w:color w:val="000000"/>
          <w:kern w:val="1"/>
          <w:sz w:val="20"/>
          <w:szCs w:val="20"/>
          <w:lang w:val="sr-Cyrl-CS" w:eastAsia="ar-SA"/>
        </w:rPr>
        <w:t>љиву.</w:t>
      </w:r>
    </w:p>
    <w:p w:rsidR="00770927" w:rsidRPr="00770927" w:rsidRDefault="00770927" w:rsidP="00770927">
      <w:pPr>
        <w:tabs>
          <w:tab w:val="left" w:pos="680"/>
        </w:tabs>
        <w:suppressAutoHyphens/>
        <w:spacing w:line="100" w:lineRule="atLeast"/>
        <w:ind w:left="720"/>
        <w:rPr>
          <w:rFonts w:eastAsia="Arial Unicode MS" w:cs="Arial"/>
          <w:bCs/>
          <w:color w:val="000000"/>
          <w:kern w:val="1"/>
          <w:sz w:val="20"/>
          <w:szCs w:val="20"/>
          <w:lang w:val="sr-Cyrl-CS" w:eastAsia="ar-SA"/>
        </w:rPr>
      </w:pPr>
    </w:p>
    <w:p w:rsidR="00770927" w:rsidRPr="00770927" w:rsidRDefault="00770927" w:rsidP="00770927">
      <w:pPr>
        <w:tabs>
          <w:tab w:val="left" w:pos="680"/>
        </w:tabs>
        <w:suppressAutoHyphens/>
        <w:spacing w:line="100" w:lineRule="atLeast"/>
        <w:rPr>
          <w:rFonts w:eastAsia="TimesNewRomanPS-BoldMT" w:cs="Arial"/>
          <w:bCs/>
          <w:color w:val="000000"/>
          <w:kern w:val="1"/>
          <w:sz w:val="20"/>
          <w:szCs w:val="20"/>
          <w:lang w:val="sr-Cyrl-RS" w:eastAsia="ar-SA"/>
        </w:rPr>
      </w:pPr>
      <w:r w:rsidRPr="00770927">
        <w:rPr>
          <w:rFonts w:eastAsia="TimesNewRomanPS-BoldMT" w:cs="Arial"/>
          <w:b/>
          <w:bCs/>
          <w:color w:val="000000"/>
          <w:kern w:val="1"/>
          <w:sz w:val="20"/>
          <w:szCs w:val="20"/>
          <w:lang w:val="sr-Cyrl-RS" w:eastAsia="ar-SA"/>
        </w:rPr>
        <w:t>Регистар понуђача</w:t>
      </w:r>
      <w:r w:rsidRPr="00770927">
        <w:rPr>
          <w:rFonts w:eastAsia="TimesNewRomanPS-BoldMT" w:cs="Arial"/>
          <w:bCs/>
          <w:color w:val="000000"/>
          <w:kern w:val="1"/>
          <w:sz w:val="20"/>
          <w:szCs w:val="20"/>
          <w:lang w:val="sr-Cyrl-RS" w:eastAsia="ar-SA"/>
        </w:rPr>
        <w:t>: На основу члана 78. став 5. Закона, лица која су уписана у регистар понуђача нису дужна да приликом подношења понуде доказује испуњеност обавезних услова из члана 75. став 1. тачке 1-4, што потврђују тако што ће у обрасцу понуде  заокружити „Да“ код ставке која се односи на упит да ли је понуђач уписан у регистар понуђача, чиме потврђују да на тај начин желе да докажу испуњеност услова из члана 75. став 1. тач.1) до 4) Закона.</w:t>
      </w:r>
    </w:p>
    <w:p w:rsidR="00770927" w:rsidRPr="00770927" w:rsidRDefault="00770927" w:rsidP="00770927">
      <w:pPr>
        <w:tabs>
          <w:tab w:val="left" w:pos="680"/>
        </w:tabs>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BoldMT" w:cs="Arial"/>
          <w:bCs/>
          <w:color w:val="000000"/>
          <w:kern w:val="1"/>
          <w:sz w:val="20"/>
          <w:szCs w:val="20"/>
          <w:lang w:val="sr-Cyrl-RS" w:eastAsia="ar-SA"/>
        </w:rPr>
      </w:pPr>
      <w:r w:rsidRPr="00770927">
        <w:rPr>
          <w:rFonts w:eastAsia="TimesNewRomanPS-BoldMT" w:cs="Arial"/>
          <w:bCs/>
          <w:color w:val="000000"/>
          <w:kern w:val="1"/>
          <w:sz w:val="20"/>
          <w:szCs w:val="20"/>
          <w:lang w:val="sr-Cyrl-RS" w:eastAsia="ar-SA"/>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770927" w:rsidRPr="00770927" w:rsidRDefault="00770927" w:rsidP="00770927">
      <w:pPr>
        <w:tabs>
          <w:tab w:val="left" w:pos="680"/>
        </w:tabs>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770927" w:rsidRPr="00770927" w:rsidRDefault="00770927" w:rsidP="00770927">
      <w:pPr>
        <w:tabs>
          <w:tab w:val="left" w:pos="680"/>
        </w:tabs>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Arial Unicode MS" w:cs="Times New Roman"/>
          <w:color w:val="000000"/>
          <w:kern w:val="1"/>
          <w:sz w:val="20"/>
          <w:szCs w:val="20"/>
          <w:lang w:val="sr-Cyrl-RS" w:eastAsia="ar-SA"/>
        </w:rPr>
      </w:pPr>
      <w:r w:rsidRPr="00770927">
        <w:rPr>
          <w:rFonts w:eastAsia="TimesNewRomanPSMT" w:cs="Arial"/>
          <w:bCs/>
          <w:color w:val="000000"/>
          <w:kern w:val="1"/>
          <w:sz w:val="20"/>
          <w:szCs w:val="20"/>
          <w:lang w:val="sr-Cyrl-RS" w:eastAsia="ar-SA"/>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770927" w:rsidRPr="00770927" w:rsidRDefault="00770927" w:rsidP="00770927">
      <w:pPr>
        <w:tabs>
          <w:tab w:val="left" w:pos="680"/>
        </w:tabs>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
          <w:bCs/>
          <w:color w:val="002060"/>
          <w:kern w:val="1"/>
          <w:sz w:val="20"/>
          <w:szCs w:val="20"/>
          <w:lang w:val="sr-Cyrl-RS" w:eastAsia="ar-SA"/>
        </w:rPr>
      </w:pPr>
      <w:r w:rsidRPr="00770927">
        <w:rPr>
          <w:rFonts w:eastAsia="TimesNewRomanPS-BoldMT" w:cs="Arial"/>
          <w:bCs/>
          <w:color w:val="000000"/>
          <w:kern w:val="1"/>
          <w:sz w:val="20"/>
          <w:szCs w:val="20"/>
          <w:lang w:val="sr-Cyrl-RS" w:eastAsia="ar-SA"/>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770927">
        <w:rPr>
          <w:rFonts w:eastAsia="TimesNewRomanPSMT" w:cs="Arial"/>
          <w:bCs/>
          <w:color w:val="000000"/>
          <w:kern w:val="1"/>
          <w:sz w:val="20"/>
          <w:szCs w:val="20"/>
          <w:lang w:val="sr-Cyrl-RS" w:eastAsia="ar-SA"/>
        </w:rPr>
        <w:t>.</w:t>
      </w:r>
    </w:p>
    <w:p w:rsidR="00770927" w:rsidRPr="00770927" w:rsidRDefault="00770927" w:rsidP="00770927">
      <w:pPr>
        <w:suppressAutoHyphens/>
        <w:spacing w:line="100" w:lineRule="atLeast"/>
        <w:rPr>
          <w:rFonts w:eastAsia="TimesNewRomanPSMT" w:cs="Arial"/>
          <w:b/>
          <w:bCs/>
          <w:color w:val="00206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
          <w:bCs/>
          <w:color w:val="000000"/>
          <w:kern w:val="1"/>
          <w:sz w:val="20"/>
          <w:szCs w:val="20"/>
          <w:lang w:val="sr-Cyrl-RS" w:eastAsia="ar-SA"/>
        </w:rPr>
      </w:pPr>
      <w:r w:rsidRPr="00770927">
        <w:rPr>
          <w:rFonts w:eastAsia="TimesNewRomanPSMT" w:cs="Arial"/>
          <w:b/>
          <w:bCs/>
          <w:color w:val="000000"/>
          <w:kern w:val="1"/>
          <w:sz w:val="20"/>
          <w:szCs w:val="20"/>
          <w:lang w:val="sr-Cyrl-RS" w:eastAsia="ar-SA"/>
        </w:rPr>
        <w:t>Обавештење да понуђач није дужан да доставља доказе који су јавно доступни на интернет страницама надлежних органа и да наведе који су то докази</w:t>
      </w:r>
      <w:r w:rsidRPr="00770927">
        <w:rPr>
          <w:rFonts w:eastAsia="TimesNewRomanPSMT" w:cs="Arial"/>
          <w:bCs/>
          <w:color w:val="000000"/>
          <w:kern w:val="1"/>
          <w:sz w:val="20"/>
          <w:szCs w:val="20"/>
          <w:lang w:val="sr-Cyrl-RS" w:eastAsia="ar-SA"/>
        </w:rPr>
        <w:t>:</w:t>
      </w:r>
    </w:p>
    <w:p w:rsidR="00770927" w:rsidRPr="00770927" w:rsidRDefault="00770927" w:rsidP="00770927">
      <w:pPr>
        <w:tabs>
          <w:tab w:val="left" w:pos="680"/>
        </w:tabs>
        <w:suppressAutoHyphens/>
        <w:spacing w:line="100" w:lineRule="atLeast"/>
        <w:rPr>
          <w:rFonts w:eastAsia="TimesNewRomanPSMT" w:cs="Arial"/>
          <w:bCs/>
          <w:kern w:val="1"/>
          <w:sz w:val="20"/>
          <w:szCs w:val="20"/>
          <w:lang w:val="sr-Cyrl-RS" w:eastAsia="ar-SA"/>
        </w:rPr>
      </w:pPr>
      <w:r w:rsidRPr="00770927">
        <w:rPr>
          <w:rFonts w:eastAsia="TimesNewRomanPSMT" w:cs="Arial"/>
          <w:bCs/>
          <w:kern w:val="1"/>
          <w:sz w:val="20"/>
          <w:szCs w:val="20"/>
          <w:lang w:val="sr-Cyrl-RS" w:eastAsia="ar-SA"/>
        </w:rPr>
        <w:t>На основу члана 79. став 5. ЗЈН понуђач није дужан да доставља следеће доказе који</w:t>
      </w:r>
    </w:p>
    <w:p w:rsidR="00770927" w:rsidRPr="00770927" w:rsidRDefault="00770927" w:rsidP="00770927">
      <w:pPr>
        <w:tabs>
          <w:tab w:val="left" w:pos="680"/>
        </w:tabs>
        <w:suppressAutoHyphens/>
        <w:spacing w:line="100" w:lineRule="atLeast"/>
        <w:rPr>
          <w:rFonts w:eastAsia="TimesNewRomanPSMT" w:cs="Arial"/>
          <w:bCs/>
          <w:kern w:val="1"/>
          <w:sz w:val="20"/>
          <w:szCs w:val="20"/>
          <w:lang w:val="sr-Cyrl-RS" w:eastAsia="ar-SA"/>
        </w:rPr>
      </w:pPr>
      <w:r w:rsidRPr="00770927">
        <w:rPr>
          <w:rFonts w:eastAsia="TimesNewRomanPSMT" w:cs="Arial"/>
          <w:bCs/>
          <w:kern w:val="1"/>
          <w:sz w:val="20"/>
          <w:szCs w:val="20"/>
          <w:lang w:val="sr-Cyrl-RS" w:eastAsia="ar-SA"/>
        </w:rPr>
        <w:t>су јавно доступни на интернет страницама надлежних органа, и то:</w:t>
      </w:r>
    </w:p>
    <w:p w:rsidR="00770927" w:rsidRPr="00770927" w:rsidRDefault="00770927" w:rsidP="00770927">
      <w:pPr>
        <w:tabs>
          <w:tab w:val="left" w:pos="680"/>
        </w:tabs>
        <w:suppressAutoHyphens/>
        <w:spacing w:line="100" w:lineRule="atLeast"/>
        <w:rPr>
          <w:rFonts w:eastAsia="TimesNewRomanPSMT" w:cs="Arial"/>
          <w:bCs/>
          <w:kern w:val="1"/>
          <w:sz w:val="20"/>
          <w:szCs w:val="20"/>
          <w:lang w:val="sr-Cyrl-RS" w:eastAsia="ar-SA"/>
        </w:rPr>
      </w:pPr>
      <w:r w:rsidRPr="00770927">
        <w:rPr>
          <w:rFonts w:eastAsia="TimesNewRomanPSMT" w:cs="Arial"/>
          <w:bCs/>
          <w:kern w:val="1"/>
          <w:sz w:val="20"/>
          <w:szCs w:val="20"/>
          <w:lang w:val="sr-Cyrl-RS" w:eastAsia="ar-SA"/>
        </w:rPr>
        <w:t>1) извод из регистра надлежног органа:</w:t>
      </w:r>
    </w:p>
    <w:p w:rsidR="00770927" w:rsidRPr="00770927" w:rsidRDefault="00770927" w:rsidP="00770927">
      <w:pPr>
        <w:tabs>
          <w:tab w:val="left" w:pos="680"/>
        </w:tabs>
        <w:suppressAutoHyphens/>
        <w:spacing w:line="100" w:lineRule="atLeast"/>
        <w:rPr>
          <w:rFonts w:eastAsia="TimesNewRomanPSMT" w:cs="Arial"/>
          <w:bCs/>
          <w:kern w:val="1"/>
          <w:sz w:val="20"/>
          <w:szCs w:val="20"/>
          <w:lang w:val="sr-Cyrl-RS" w:eastAsia="ar-SA"/>
        </w:rPr>
      </w:pPr>
      <w:r w:rsidRPr="00770927">
        <w:rPr>
          <w:rFonts w:eastAsia="TimesNewRomanPSMT" w:cs="Arial"/>
          <w:bCs/>
          <w:kern w:val="1"/>
          <w:sz w:val="20"/>
          <w:szCs w:val="20"/>
          <w:lang w:val="sr-Cyrl-RS" w:eastAsia="ar-SA"/>
        </w:rPr>
        <w:t xml:space="preserve">- извод из регистра АПР: </w:t>
      </w:r>
      <w:r w:rsidRPr="00770927">
        <w:rPr>
          <w:rFonts w:eastAsia="TimesNewRomanPSMT" w:cs="Arial"/>
          <w:bCs/>
          <w:kern w:val="1"/>
          <w:sz w:val="20"/>
          <w:szCs w:val="20"/>
          <w:lang w:eastAsia="ar-SA"/>
        </w:rPr>
        <w:t>www</w:t>
      </w:r>
      <w:r w:rsidRPr="00770927">
        <w:rPr>
          <w:rFonts w:eastAsia="TimesNewRomanPSMT" w:cs="Arial"/>
          <w:bCs/>
          <w:kern w:val="1"/>
          <w:sz w:val="20"/>
          <w:szCs w:val="20"/>
          <w:lang w:val="sr-Cyrl-RS" w:eastAsia="ar-SA"/>
        </w:rPr>
        <w:t>.</w:t>
      </w:r>
      <w:r w:rsidRPr="00770927">
        <w:rPr>
          <w:rFonts w:eastAsia="TimesNewRomanPSMT" w:cs="Arial"/>
          <w:bCs/>
          <w:kern w:val="1"/>
          <w:sz w:val="20"/>
          <w:szCs w:val="20"/>
          <w:lang w:eastAsia="ar-SA"/>
        </w:rPr>
        <w:t>apr</w:t>
      </w:r>
      <w:r w:rsidRPr="00770927">
        <w:rPr>
          <w:rFonts w:eastAsia="TimesNewRomanPSMT" w:cs="Arial"/>
          <w:bCs/>
          <w:kern w:val="1"/>
          <w:sz w:val="20"/>
          <w:szCs w:val="20"/>
          <w:lang w:val="sr-Cyrl-RS" w:eastAsia="ar-SA"/>
        </w:rPr>
        <w:t>.</w:t>
      </w:r>
      <w:r w:rsidRPr="00770927">
        <w:rPr>
          <w:rFonts w:eastAsia="TimesNewRomanPSMT" w:cs="Arial"/>
          <w:bCs/>
          <w:kern w:val="1"/>
          <w:sz w:val="20"/>
          <w:szCs w:val="20"/>
          <w:lang w:eastAsia="ar-SA"/>
        </w:rPr>
        <w:t>gov</w:t>
      </w:r>
      <w:r w:rsidRPr="00770927">
        <w:rPr>
          <w:rFonts w:eastAsia="TimesNewRomanPSMT" w:cs="Arial"/>
          <w:bCs/>
          <w:kern w:val="1"/>
          <w:sz w:val="20"/>
          <w:szCs w:val="20"/>
          <w:lang w:val="sr-Cyrl-RS" w:eastAsia="ar-SA"/>
        </w:rPr>
        <w:t>.</w:t>
      </w:r>
      <w:r w:rsidRPr="00770927">
        <w:rPr>
          <w:rFonts w:eastAsia="TimesNewRomanPSMT" w:cs="Arial"/>
          <w:bCs/>
          <w:kern w:val="1"/>
          <w:sz w:val="20"/>
          <w:szCs w:val="20"/>
          <w:lang w:eastAsia="ar-SA"/>
        </w:rPr>
        <w:t>rs</w:t>
      </w:r>
      <w:r w:rsidRPr="00770927">
        <w:rPr>
          <w:rFonts w:eastAsia="TimesNewRomanPSMT" w:cs="Arial"/>
          <w:bCs/>
          <w:kern w:val="1"/>
          <w:sz w:val="20"/>
          <w:szCs w:val="20"/>
          <w:lang w:val="sr-Cyrl-RS" w:eastAsia="ar-SA"/>
        </w:rPr>
        <w:t xml:space="preserve"> , линк Регистри</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Default="00770927" w:rsidP="00770927">
      <w:pPr>
        <w:tabs>
          <w:tab w:val="left" w:pos="680"/>
        </w:tabs>
        <w:suppressAutoHyphens/>
        <w:spacing w:line="100" w:lineRule="atLeast"/>
        <w:rPr>
          <w:rFonts w:eastAsia="TimesNewRomanPSMT" w:cs="Arial"/>
          <w:bCs/>
          <w:color w:val="000000"/>
          <w:kern w:val="1"/>
          <w:sz w:val="20"/>
          <w:szCs w:val="20"/>
          <w:lang w:val="sr-Latn-RS" w:eastAsia="ar-SA"/>
        </w:rPr>
      </w:pPr>
    </w:p>
    <w:p w:rsidR="008501CD" w:rsidRDefault="008501CD" w:rsidP="00770927">
      <w:pPr>
        <w:tabs>
          <w:tab w:val="left" w:pos="680"/>
        </w:tabs>
        <w:suppressAutoHyphens/>
        <w:spacing w:line="100" w:lineRule="atLeast"/>
        <w:rPr>
          <w:rFonts w:eastAsia="TimesNewRomanPSMT" w:cs="Arial"/>
          <w:bCs/>
          <w:color w:val="000000"/>
          <w:kern w:val="1"/>
          <w:sz w:val="20"/>
          <w:szCs w:val="20"/>
          <w:lang w:val="sr-Latn-RS" w:eastAsia="ar-SA"/>
        </w:rPr>
      </w:pPr>
    </w:p>
    <w:p w:rsidR="008501CD" w:rsidRDefault="008501CD" w:rsidP="00770927">
      <w:pPr>
        <w:tabs>
          <w:tab w:val="left" w:pos="680"/>
        </w:tabs>
        <w:suppressAutoHyphens/>
        <w:spacing w:line="100" w:lineRule="atLeast"/>
        <w:rPr>
          <w:rFonts w:eastAsia="TimesNewRomanPSMT" w:cs="Arial"/>
          <w:bCs/>
          <w:color w:val="000000"/>
          <w:kern w:val="1"/>
          <w:sz w:val="20"/>
          <w:szCs w:val="20"/>
          <w:lang w:val="sr-Latn-RS" w:eastAsia="ar-SA"/>
        </w:rPr>
      </w:pPr>
    </w:p>
    <w:p w:rsidR="008501CD" w:rsidRDefault="008501CD" w:rsidP="00770927">
      <w:pPr>
        <w:tabs>
          <w:tab w:val="left" w:pos="680"/>
        </w:tabs>
        <w:suppressAutoHyphens/>
        <w:spacing w:line="100" w:lineRule="atLeast"/>
        <w:rPr>
          <w:rFonts w:eastAsia="TimesNewRomanPSMT" w:cs="Arial"/>
          <w:bCs/>
          <w:color w:val="000000"/>
          <w:kern w:val="1"/>
          <w:sz w:val="20"/>
          <w:szCs w:val="20"/>
          <w:lang w:val="sr-Latn-RS" w:eastAsia="ar-SA"/>
        </w:rPr>
      </w:pPr>
    </w:p>
    <w:p w:rsidR="00770927" w:rsidRPr="002C0ADD"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jc w:val="center"/>
        <w:rPr>
          <w:rFonts w:eastAsia="TimesNewRomanPSMT" w:cs="Arial"/>
          <w:b/>
          <w:bCs/>
          <w:color w:val="000000"/>
          <w:kern w:val="1"/>
          <w:sz w:val="20"/>
          <w:szCs w:val="20"/>
          <w:lang w:val="sr-Cyrl-RS" w:eastAsia="ar-SA"/>
        </w:rPr>
      </w:pPr>
      <w:r w:rsidRPr="00770927">
        <w:rPr>
          <w:rFonts w:eastAsia="TimesNewRomanPSMT" w:cs="Arial"/>
          <w:b/>
          <w:bCs/>
          <w:color w:val="000000"/>
          <w:kern w:val="1"/>
          <w:sz w:val="20"/>
          <w:szCs w:val="20"/>
          <w:lang w:val="sr-Cyrl-RS" w:eastAsia="ar-SA"/>
        </w:rPr>
        <w:lastRenderedPageBreak/>
        <w:t>4.1. ОБРАЗАЦ ИЗЈАВЕ О ИСПУЊАВАЊУ УСЛОВА ИЗ ЧЛ. 75. ЗЈН</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А. ИЗЈАВА ПОНУЂАЧА О ИСПУЊАВАЊУ УСЛОВА ИЗ ЧЛ. 75. (СТАВ 1. ТАЧКЕ 1-3 И СТАВ 2.)  ЗЈН </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На основу члана  77. став 4. Закона о јавним набавкама, под пуном материјалном и кривичном одговорношћу понуђач ______________________________________________из_________________________, ул. ________________________________ бр.______ даје </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jc w:val="center"/>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И З Ј А В У</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да испуњава обавезне услове утврђене Конкурсном документацијом за јавну набавку мале вредности услуге </w:t>
      </w:r>
      <w:r w:rsidR="008501CD">
        <w:rPr>
          <w:rFonts w:eastAsia="TimesNewRomanPSMT" w:cs="Arial"/>
          <w:bCs/>
          <w:color w:val="000000"/>
          <w:kern w:val="1"/>
          <w:sz w:val="20"/>
          <w:szCs w:val="20"/>
          <w:lang w:val="sr-Cyrl-RS" w:eastAsia="ar-SA"/>
        </w:rPr>
        <w:t>објаве огласа путем средстава јавног информисања партија 1  (Ред. бр. ЈН МВ 3</w:t>
      </w:r>
      <w:r w:rsidRPr="00770927">
        <w:rPr>
          <w:rFonts w:eastAsia="TimesNewRomanPSMT" w:cs="Arial"/>
          <w:bCs/>
          <w:color w:val="000000"/>
          <w:kern w:val="1"/>
          <w:sz w:val="20"/>
          <w:szCs w:val="20"/>
          <w:lang w:val="sr-Cyrl-RS" w:eastAsia="ar-SA"/>
        </w:rPr>
        <w:t xml:space="preserve">/2016) и то: </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1)</w:t>
      </w:r>
      <w:r w:rsidRPr="00770927">
        <w:rPr>
          <w:rFonts w:eastAsia="TimesNewRomanPSMT" w:cs="Arial"/>
          <w:bCs/>
          <w:color w:val="000000"/>
          <w:kern w:val="1"/>
          <w:sz w:val="20"/>
          <w:szCs w:val="20"/>
          <w:lang w:val="sr-Cyrl-RS" w:eastAsia="ar-SA"/>
        </w:rPr>
        <w:tab/>
        <w:t>Да је регистрован код надлежног органа, односно уписан у одговарајући регистар (чл. 75. ст. 1. тач. 1) Закона);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2)</w:t>
      </w:r>
      <w:r w:rsidRPr="00770927">
        <w:rPr>
          <w:rFonts w:eastAsia="TimesNewRomanPSMT" w:cs="Arial"/>
          <w:bCs/>
          <w:color w:val="000000"/>
          <w:kern w:val="1"/>
          <w:sz w:val="20"/>
          <w:szCs w:val="20"/>
          <w:lang w:val="sr-Cyrl-RS" w:eastAsia="ar-SA"/>
        </w:rPr>
        <w:tab/>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3)</w:t>
      </w:r>
      <w:r w:rsidRPr="00770927">
        <w:rPr>
          <w:rFonts w:eastAsia="TimesNewRomanPSMT" w:cs="Arial"/>
          <w:bCs/>
          <w:color w:val="000000"/>
          <w:kern w:val="1"/>
          <w:sz w:val="20"/>
          <w:szCs w:val="20"/>
          <w:lang w:val="sr-Cyrl-RS" w:eastAsia="ar-SA"/>
        </w:rPr>
        <w:tab/>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3) Закона);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4)</w:t>
      </w:r>
      <w:r w:rsidRPr="00770927">
        <w:rPr>
          <w:rFonts w:eastAsia="TimesNewRomanPSMT" w:cs="Arial"/>
          <w:bCs/>
          <w:color w:val="000000"/>
          <w:kern w:val="1"/>
          <w:sz w:val="20"/>
          <w:szCs w:val="20"/>
          <w:lang w:val="sr-Cyrl-RS" w:eastAsia="ar-SA"/>
        </w:rPr>
        <w:tab/>
        <w:t>да је понуђач 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(чл. 75. ст. 2. Закона).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ab/>
      </w:r>
      <w:r w:rsidRPr="00770927">
        <w:rPr>
          <w:rFonts w:eastAsia="TimesNewRomanPSMT" w:cs="Arial"/>
          <w:bCs/>
          <w:color w:val="000000"/>
          <w:kern w:val="1"/>
          <w:sz w:val="20"/>
          <w:szCs w:val="20"/>
          <w:lang w:val="sr-Cyrl-RS" w:eastAsia="ar-SA"/>
        </w:rPr>
        <w:tab/>
      </w:r>
      <w:r w:rsidRPr="00770927">
        <w:rPr>
          <w:rFonts w:eastAsia="TimesNewRomanPSMT" w:cs="Arial"/>
          <w:bCs/>
          <w:color w:val="000000"/>
          <w:kern w:val="1"/>
          <w:sz w:val="20"/>
          <w:szCs w:val="20"/>
          <w:lang w:val="sr-Cyrl-RS" w:eastAsia="ar-SA"/>
        </w:rPr>
        <w:tab/>
        <w:t xml:space="preserve">                                              ПОНУЂАЧ</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М.П.     ___________________</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(потпис овлашћеног лица)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lastRenderedPageBreak/>
        <w:t xml:space="preserve">Б. ИЗЈАВА ПОДИЗВОЂАЧА О ИСПУЊАВАЊУ УСЛОВА ИЗ ЧЛ. 75. ЗЈН (СТАВ 1. ТАЧКЕ 1-3 И СТАВ 2.)  </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На основу члана 77. став 4. Закона о јавним набавкама под пуном материјалном и кривичном одговорношћу подизвођач______________________________________________из_________________________, ул. ________________________________ бр.______ даје </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jc w:val="center"/>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И З Ј А В У</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да испуњава обавезне услове утврђене Конкурсном документацијом за јавну набавку мале вредности </w:t>
      </w:r>
      <w:r w:rsidR="008501CD">
        <w:rPr>
          <w:rFonts w:eastAsia="TimesNewRomanPSMT" w:cs="Arial"/>
          <w:bCs/>
          <w:color w:val="000000"/>
          <w:kern w:val="1"/>
          <w:sz w:val="20"/>
          <w:szCs w:val="20"/>
          <w:lang w:val="sr-Cyrl-RS" w:eastAsia="ar-SA"/>
        </w:rPr>
        <w:t>услуге објаве огласа путем средстава јавног информисања партија 1  (Ред. бр. ЈН МВ 3</w:t>
      </w:r>
      <w:r w:rsidR="008501CD" w:rsidRPr="00770927">
        <w:rPr>
          <w:rFonts w:eastAsia="TimesNewRomanPSMT" w:cs="Arial"/>
          <w:bCs/>
          <w:color w:val="000000"/>
          <w:kern w:val="1"/>
          <w:sz w:val="20"/>
          <w:szCs w:val="20"/>
          <w:lang w:val="sr-Cyrl-RS" w:eastAsia="ar-SA"/>
        </w:rPr>
        <w:t xml:space="preserve">/2016) </w:t>
      </w:r>
      <w:r w:rsidRPr="00770927">
        <w:rPr>
          <w:rFonts w:eastAsia="TimesNewRomanPSMT" w:cs="Arial"/>
          <w:bCs/>
          <w:color w:val="000000"/>
          <w:kern w:val="1"/>
          <w:sz w:val="20"/>
          <w:szCs w:val="20"/>
          <w:lang w:val="sr-Cyrl-RS" w:eastAsia="ar-SA"/>
        </w:rPr>
        <w:t xml:space="preserve">и то: </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1)</w:t>
      </w:r>
      <w:r w:rsidRPr="00770927">
        <w:rPr>
          <w:rFonts w:eastAsia="TimesNewRomanPSMT" w:cs="Arial"/>
          <w:bCs/>
          <w:color w:val="000000"/>
          <w:kern w:val="1"/>
          <w:sz w:val="20"/>
          <w:szCs w:val="20"/>
          <w:lang w:val="sr-Cyrl-RS" w:eastAsia="ar-SA"/>
        </w:rPr>
        <w:tab/>
        <w:t>Да је регистрован код надлежног органа, односно уписан у одговарајући регистар (чл. 75. ст. 1. тач. 1) Закона);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2)</w:t>
      </w:r>
      <w:r w:rsidRPr="00770927">
        <w:rPr>
          <w:rFonts w:eastAsia="TimesNewRomanPSMT" w:cs="Arial"/>
          <w:bCs/>
          <w:color w:val="000000"/>
          <w:kern w:val="1"/>
          <w:sz w:val="20"/>
          <w:szCs w:val="20"/>
          <w:lang w:val="sr-Cyrl-RS" w:eastAsia="ar-SA"/>
        </w:rPr>
        <w:tab/>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3)</w:t>
      </w:r>
      <w:r w:rsidRPr="00770927">
        <w:rPr>
          <w:rFonts w:eastAsia="TimesNewRomanPSMT" w:cs="Arial"/>
          <w:bCs/>
          <w:color w:val="000000"/>
          <w:kern w:val="1"/>
          <w:sz w:val="20"/>
          <w:szCs w:val="20"/>
          <w:lang w:val="sr-Cyrl-RS" w:eastAsia="ar-SA"/>
        </w:rPr>
        <w:tab/>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3) Закона);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4)</w:t>
      </w:r>
      <w:r w:rsidRPr="00770927">
        <w:rPr>
          <w:rFonts w:eastAsia="TimesNewRomanPSMT" w:cs="Arial"/>
          <w:bCs/>
          <w:color w:val="000000"/>
          <w:kern w:val="1"/>
          <w:sz w:val="20"/>
          <w:szCs w:val="20"/>
          <w:lang w:val="sr-Cyrl-RS" w:eastAsia="ar-SA"/>
        </w:rPr>
        <w:tab/>
        <w:t>да је понуђач 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(чл. 75. ст. 2. Закона).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ПОДИЗВОЂАЧ</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М.П.      ___________________</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(потпис овлашћеног лица)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НАПОМЕНА: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-Образац изјаве попуњава, потписује и печатом оверава подизвођач.</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-Уколико понуђач има више подизвођача умножиће образац изјаве у довољном броју примерака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8501CD" w:rsidRPr="00770927" w:rsidRDefault="008501CD"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lastRenderedPageBreak/>
        <w:t xml:space="preserve">В. ИЗЈАВА О ИСПУЊАВАЊУ УСЛОВА ИЗ ЧЛ. 75. ЗЈН (СТАВ 1. ТАЧКЕ 1-3 И СТАВ 2.)  </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На основу члана 77. став 4. Закона о јавним набавкама, под пуном материјалном и кривичном одговорношћу члан групе понуђача-носилац посла_____________________________из________________________ул.________________бр._______ даје </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jc w:val="center"/>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И З Ј А В У</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да испуњава обавезне услове утврђене Конкурсном документацијом за јавну набавку мале вредности услуге </w:t>
      </w:r>
      <w:r w:rsidR="008501CD">
        <w:rPr>
          <w:rFonts w:eastAsia="TimesNewRomanPSMT" w:cs="Arial"/>
          <w:bCs/>
          <w:color w:val="000000"/>
          <w:kern w:val="1"/>
          <w:sz w:val="20"/>
          <w:szCs w:val="20"/>
          <w:lang w:val="sr-Cyrl-RS" w:eastAsia="ar-SA"/>
        </w:rPr>
        <w:t>објаве огласа путем средстава јавног информисања партија 1  (Ред. бр. ЈН МВ 3</w:t>
      </w:r>
      <w:r w:rsidR="008501CD" w:rsidRPr="00770927">
        <w:rPr>
          <w:rFonts w:eastAsia="TimesNewRomanPSMT" w:cs="Arial"/>
          <w:bCs/>
          <w:color w:val="000000"/>
          <w:kern w:val="1"/>
          <w:sz w:val="20"/>
          <w:szCs w:val="20"/>
          <w:lang w:val="sr-Cyrl-RS" w:eastAsia="ar-SA"/>
        </w:rPr>
        <w:t xml:space="preserve">/2016) </w:t>
      </w:r>
      <w:r w:rsidRPr="00770927">
        <w:rPr>
          <w:rFonts w:eastAsia="TimesNewRomanPSMT" w:cs="Arial"/>
          <w:bCs/>
          <w:color w:val="000000"/>
          <w:kern w:val="1"/>
          <w:sz w:val="20"/>
          <w:szCs w:val="20"/>
          <w:lang w:val="sr-Cyrl-RS" w:eastAsia="ar-SA"/>
        </w:rPr>
        <w:t xml:space="preserve"> и то: </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1)</w:t>
      </w:r>
      <w:r w:rsidRPr="00770927">
        <w:rPr>
          <w:rFonts w:eastAsia="TimesNewRomanPSMT" w:cs="Arial"/>
          <w:bCs/>
          <w:color w:val="000000"/>
          <w:kern w:val="1"/>
          <w:sz w:val="20"/>
          <w:szCs w:val="20"/>
          <w:lang w:val="sr-Cyrl-RS" w:eastAsia="ar-SA"/>
        </w:rPr>
        <w:tab/>
        <w:t>Да је регистрован код надлежног органа, односно уписан у одговарајући регистар (чл. 75. ст. 1. тач. 1) Закона);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2)</w:t>
      </w:r>
      <w:r w:rsidRPr="00770927">
        <w:rPr>
          <w:rFonts w:eastAsia="TimesNewRomanPSMT" w:cs="Arial"/>
          <w:bCs/>
          <w:color w:val="000000"/>
          <w:kern w:val="1"/>
          <w:sz w:val="20"/>
          <w:szCs w:val="20"/>
          <w:lang w:val="sr-Cyrl-RS" w:eastAsia="ar-SA"/>
        </w:rPr>
        <w:tab/>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3)</w:t>
      </w:r>
      <w:r w:rsidRPr="00770927">
        <w:rPr>
          <w:rFonts w:eastAsia="TimesNewRomanPSMT" w:cs="Arial"/>
          <w:bCs/>
          <w:color w:val="000000"/>
          <w:kern w:val="1"/>
          <w:sz w:val="20"/>
          <w:szCs w:val="20"/>
          <w:lang w:val="sr-Cyrl-RS" w:eastAsia="ar-SA"/>
        </w:rPr>
        <w:tab/>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3) Закона);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4)</w:t>
      </w:r>
      <w:r w:rsidRPr="00770927">
        <w:rPr>
          <w:rFonts w:eastAsia="TimesNewRomanPSMT" w:cs="Arial"/>
          <w:bCs/>
          <w:color w:val="000000"/>
          <w:kern w:val="1"/>
          <w:sz w:val="20"/>
          <w:szCs w:val="20"/>
          <w:lang w:val="sr-Cyrl-RS" w:eastAsia="ar-SA"/>
        </w:rPr>
        <w:tab/>
        <w:t>да је понуђач 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(чл. 75. ст. 2. Закона).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ЧЛАН ГРУПЕ  ПОНУЂАЧА-НОСИЛАЦ ПОСЛА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М.П.     ___________________</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(потпис овлашћеног лица)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lastRenderedPageBreak/>
        <w:t xml:space="preserve">Г. ИЗЈАВА О ИСПУЊАВАЊУ УСЛОВА ИЗ ЧЛ. 75. ЗЈН (СТАВ 1. ТАЧКЕ 1-3 И СТАВ 2.)  </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На основу члана 77. став 4. Закона о јавним набавкама, под пуном материјалном и кривичном одговорношћу члан групе понуђача _____________________________из________________________ул.________________бр._______ даје </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jc w:val="center"/>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И З Ј А В У</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да као члан групе понуђача, наведен у понуди број:______, и у Споразуму о заједничком извршењу јавне набавке, број:______ од дана ______ 2016. године, испуњава обавезне услове утврђене Конку</w:t>
      </w:r>
      <w:r w:rsidR="008501CD">
        <w:rPr>
          <w:rFonts w:eastAsia="TimesNewRomanPSMT" w:cs="Arial"/>
          <w:bCs/>
          <w:color w:val="000000"/>
          <w:kern w:val="1"/>
          <w:sz w:val="20"/>
          <w:szCs w:val="20"/>
          <w:lang w:val="sr-Cyrl-RS" w:eastAsia="ar-SA"/>
        </w:rPr>
        <w:t>рсном документацијом за  ЈН МВ 3/2016</w:t>
      </w:r>
      <w:r w:rsidRPr="00770927">
        <w:rPr>
          <w:rFonts w:eastAsia="TimesNewRomanPSMT" w:cs="Arial"/>
          <w:bCs/>
          <w:color w:val="000000"/>
          <w:kern w:val="1"/>
          <w:sz w:val="20"/>
          <w:szCs w:val="20"/>
          <w:lang w:val="sr-Cyrl-RS" w:eastAsia="ar-SA"/>
        </w:rPr>
        <w:t xml:space="preserve">  и то: </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1)</w:t>
      </w:r>
      <w:r w:rsidRPr="00770927">
        <w:rPr>
          <w:rFonts w:eastAsia="TimesNewRomanPSMT" w:cs="Arial"/>
          <w:bCs/>
          <w:color w:val="000000"/>
          <w:kern w:val="1"/>
          <w:sz w:val="20"/>
          <w:szCs w:val="20"/>
          <w:lang w:val="sr-Cyrl-RS" w:eastAsia="ar-SA"/>
        </w:rPr>
        <w:tab/>
        <w:t>Да је регистрован код надлежног органа, односно уписан у одговарајући регистар (чл. 75. ст. 1. тач. 1) Закона);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2)</w:t>
      </w:r>
      <w:r w:rsidRPr="00770927">
        <w:rPr>
          <w:rFonts w:eastAsia="TimesNewRomanPSMT" w:cs="Arial"/>
          <w:bCs/>
          <w:color w:val="000000"/>
          <w:kern w:val="1"/>
          <w:sz w:val="20"/>
          <w:szCs w:val="20"/>
          <w:lang w:val="sr-Cyrl-RS" w:eastAsia="ar-SA"/>
        </w:rPr>
        <w:tab/>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3)</w:t>
      </w:r>
      <w:r w:rsidRPr="00770927">
        <w:rPr>
          <w:rFonts w:eastAsia="TimesNewRomanPSMT" w:cs="Arial"/>
          <w:bCs/>
          <w:color w:val="000000"/>
          <w:kern w:val="1"/>
          <w:sz w:val="20"/>
          <w:szCs w:val="20"/>
          <w:lang w:val="sr-Cyrl-RS" w:eastAsia="ar-SA"/>
        </w:rPr>
        <w:tab/>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3) Закона);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4)</w:t>
      </w:r>
      <w:r w:rsidRPr="00770927">
        <w:rPr>
          <w:rFonts w:eastAsia="TimesNewRomanPSMT" w:cs="Arial"/>
          <w:bCs/>
          <w:color w:val="000000"/>
          <w:kern w:val="1"/>
          <w:sz w:val="20"/>
          <w:szCs w:val="20"/>
          <w:lang w:val="sr-Cyrl-RS" w:eastAsia="ar-SA"/>
        </w:rPr>
        <w:tab/>
        <w:t>да је понуђач поштовао обавезе  које произилазе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(чл. 75. ст. 2. Закона).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ab/>
      </w:r>
      <w:r w:rsidRPr="00770927">
        <w:rPr>
          <w:rFonts w:eastAsia="TimesNewRomanPSMT" w:cs="Arial"/>
          <w:bCs/>
          <w:color w:val="000000"/>
          <w:kern w:val="1"/>
          <w:sz w:val="20"/>
          <w:szCs w:val="20"/>
          <w:lang w:val="sr-Cyrl-RS" w:eastAsia="ar-SA"/>
        </w:rPr>
        <w:tab/>
      </w:r>
      <w:r w:rsidRPr="00770927">
        <w:rPr>
          <w:rFonts w:eastAsia="TimesNewRomanPSMT" w:cs="Arial"/>
          <w:bCs/>
          <w:color w:val="000000"/>
          <w:kern w:val="1"/>
          <w:sz w:val="20"/>
          <w:szCs w:val="20"/>
          <w:lang w:val="sr-Cyrl-RS" w:eastAsia="ar-SA"/>
        </w:rPr>
        <w:tab/>
        <w:t xml:space="preserve">                            ЧЛАН ГРУПЕ  ПОНУЂАЧА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М.П.     ___________________</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                                                               (потпис овлашћеног лица)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НАПОМЕНА: </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-Образац изјаве попуњава, потписује и печатом оверава члан групе понуђача</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Уколико има више чланова групе понуђача овај образац ће се умножити у довољном броју примерака. </w:t>
      </w: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tabs>
          <w:tab w:val="left" w:pos="680"/>
        </w:tabs>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lastRenderedPageBreak/>
        <w:t>5.  КРИТЕРИЈУМ ЗА ДОДЕЛУ УГОВОРА</w:t>
      </w: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color w:val="000000"/>
          <w:kern w:val="1"/>
          <w:sz w:val="20"/>
          <w:szCs w:val="20"/>
          <w:lang w:val="sr-Cyrl-RS" w:eastAsia="ar-SA"/>
        </w:rPr>
        <w:t xml:space="preserve">Избор најповољније понуде ће се извршити применом критеријума </w:t>
      </w:r>
      <w:r w:rsidRPr="00770927">
        <w:rPr>
          <w:rFonts w:eastAsia="Arial Unicode MS" w:cs="Arial"/>
          <w:b/>
          <w:bCs/>
          <w:color w:val="000000"/>
          <w:kern w:val="1"/>
          <w:sz w:val="20"/>
          <w:szCs w:val="20"/>
          <w:lang w:val="sr-Cyrl-RS" w:eastAsia="ar-SA"/>
        </w:rPr>
        <w:t>„Најнижа понуђена цена“.</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
          <w:b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Cs/>
          <w:iCs/>
          <w:kern w:val="1"/>
          <w:sz w:val="20"/>
          <w:szCs w:val="20"/>
          <w:lang w:val="sr-Cyrl-RS" w:eastAsia="ar-SA"/>
        </w:rPr>
      </w:pPr>
      <w:r w:rsidRPr="00770927">
        <w:rPr>
          <w:rFonts w:eastAsia="Arial Unicode MS" w:cs="Arial"/>
          <w:bCs/>
          <w:iCs/>
          <w:kern w:val="1"/>
          <w:sz w:val="20"/>
          <w:szCs w:val="20"/>
          <w:lang w:val="sr-Cyrl-RS" w:eastAsia="ar-SA"/>
        </w:rPr>
        <w:t>Уколико две или више понуда имају исту најнижу понуђену цену приступиће се жребу, односно као најповољнија биће изабрана понуда оног понуђача који буде извучен путем жреба. Жреб ће се обавити у присуству представника понуђача, на тај начин што ће име сваког понуђача бити исписано на парчету папира, убачено у врећицу, а један члан комисије ће једно парче папира извући из врећице и показати га свим присутним лицима.</w:t>
      </w: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8501CD" w:rsidRPr="00770927" w:rsidRDefault="008501C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lastRenderedPageBreak/>
        <w:t>6. ОБРАСЦИ КОЈИ ЧИНЕ САСТАВНИ ДЕО ПОНУДЕ</w:t>
      </w: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t>6.1.ОБРАЗАЦ ПОНУДЕ</w:t>
      </w: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u w:val="single"/>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Cs/>
          <w:color w:val="000000"/>
          <w:kern w:val="1"/>
          <w:sz w:val="20"/>
          <w:szCs w:val="20"/>
          <w:lang w:val="sr-Cyrl-RS" w:eastAsia="ar-SA"/>
        </w:rPr>
        <w:t>Понуда бр ________________ од дана __________________ за јавну набавку услуге</w:t>
      </w:r>
      <w:r w:rsidRPr="00770927">
        <w:rPr>
          <w:rFonts w:eastAsia="Arial Unicode MS" w:cs="Arial"/>
          <w:iCs/>
          <w:color w:val="000000"/>
          <w:kern w:val="1"/>
          <w:sz w:val="20"/>
          <w:szCs w:val="20"/>
          <w:lang w:val="sr-Latn-RS" w:eastAsia="ar-SA"/>
        </w:rPr>
        <w:t xml:space="preserve"> </w:t>
      </w:r>
      <w:r w:rsidR="008501CD" w:rsidRPr="008501CD">
        <w:rPr>
          <w:rFonts w:eastAsia="Arial Unicode MS" w:cs="Arial"/>
          <w:iCs/>
          <w:color w:val="000000"/>
          <w:kern w:val="1"/>
          <w:sz w:val="20"/>
          <w:szCs w:val="20"/>
          <w:lang w:val="sr-Cyrl-RS" w:eastAsia="ar-SA"/>
        </w:rPr>
        <w:t xml:space="preserve">објаве огласа путем средстава јавног информисања партија 1  (Ред. бр. ЈН МВ 3/2016) </w:t>
      </w:r>
      <w:r w:rsidRPr="00770927">
        <w:rPr>
          <w:rFonts w:eastAsia="Arial Unicode MS" w:cs="Arial"/>
          <w:iCs/>
          <w:color w:val="000000"/>
          <w:kern w:val="1"/>
          <w:sz w:val="20"/>
          <w:szCs w:val="20"/>
          <w:lang w:val="sr-Cyrl-RS" w:eastAsia="ar-SA"/>
        </w:rPr>
        <w:t>, у</w:t>
      </w:r>
      <w:r w:rsidRPr="00770927">
        <w:rPr>
          <w:rFonts w:eastAsia="Arial Unicode MS" w:cs="Arial"/>
          <w:bCs/>
          <w:iCs/>
          <w:color w:val="000000"/>
          <w:kern w:val="1"/>
          <w:sz w:val="20"/>
          <w:szCs w:val="20"/>
          <w:lang w:val="sr-Cyrl-RS" w:eastAsia="ar-SA"/>
        </w:rPr>
        <w:t xml:space="preserve"> вези с позивом за подношење понуда објављеним на Порталу јавних набавки и интернет страници Наручиоца</w:t>
      </w: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r w:rsidRPr="00770927">
        <w:rPr>
          <w:rFonts w:eastAsia="Arial Unicode MS" w:cs="Arial"/>
          <w:b/>
          <w:bCs/>
          <w:i/>
          <w:iCs/>
          <w:color w:val="000000"/>
          <w:kern w:val="1"/>
          <w:sz w:val="20"/>
          <w:szCs w:val="20"/>
          <w:lang w:eastAsia="ar-SA"/>
        </w:rPr>
        <w:t>1</w:t>
      </w:r>
      <w:r w:rsidRPr="00770927">
        <w:rPr>
          <w:rFonts w:eastAsia="Arial Unicode MS" w:cs="Arial"/>
          <w:b/>
          <w:bCs/>
          <w:i/>
          <w:iCs/>
          <w:color w:val="000000"/>
          <w:kern w:val="1"/>
          <w:sz w:val="20"/>
          <w:szCs w:val="20"/>
          <w:lang w:val="sr-Cyrl-RS" w:eastAsia="ar-SA"/>
        </w:rPr>
        <w:t>.</w:t>
      </w:r>
      <w:r w:rsidRPr="00770927">
        <w:rPr>
          <w:rFonts w:eastAsia="Arial Unicode MS" w:cs="Arial"/>
          <w:b/>
          <w:bCs/>
          <w:i/>
          <w:iCs/>
          <w:color w:val="000000"/>
          <w:kern w:val="1"/>
          <w:sz w:val="20"/>
          <w:szCs w:val="20"/>
          <w:lang w:eastAsia="ar-SA"/>
        </w:rPr>
        <w:t>ОПШТИ ПОДАЦИ О ПОНУЂАЧУ</w:t>
      </w:r>
    </w:p>
    <w:p w:rsidR="00770927" w:rsidRPr="00770927" w:rsidRDefault="00770927" w:rsidP="00770927">
      <w:pPr>
        <w:suppressAutoHyphens/>
        <w:spacing w:line="100" w:lineRule="atLeast"/>
        <w:jc w:val="left"/>
        <w:rPr>
          <w:rFonts w:eastAsia="Arial Unicode MS" w:cs="Arial"/>
          <w:i/>
          <w:iCs/>
          <w:color w:val="000000"/>
          <w:kern w:val="1"/>
          <w:sz w:val="20"/>
          <w:szCs w:val="20"/>
          <w:lang w:val="sr-Cyrl-RS" w:eastAsia="ar-SA"/>
        </w:rPr>
      </w:pPr>
    </w:p>
    <w:tbl>
      <w:tblPr>
        <w:tblW w:w="9271" w:type="dxa"/>
        <w:tblInd w:w="-15" w:type="dxa"/>
        <w:tblLayout w:type="fixed"/>
        <w:tblLook w:val="0000" w:firstRow="0" w:lastRow="0" w:firstColumn="0" w:lastColumn="0" w:noHBand="0" w:noVBand="0"/>
      </w:tblPr>
      <w:tblGrid>
        <w:gridCol w:w="4621"/>
        <w:gridCol w:w="4650"/>
      </w:tblGrid>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i/>
                <w:iCs/>
                <w:color w:val="000000"/>
                <w:kern w:val="1"/>
                <w:sz w:val="20"/>
                <w:szCs w:val="20"/>
                <w:lang w:val="sr-Cyrl-RS" w:eastAsia="ar-SA"/>
              </w:rPr>
              <w:t>Пословно име (назив понуђача):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Скраћено пословно име: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Правна форма: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Адреса понуђача</w:t>
            </w:r>
            <w:r w:rsidRPr="00770927">
              <w:rPr>
                <w:rFonts w:eastAsia="Arial Unicode MS" w:cs="Arial"/>
                <w:i/>
                <w:iCs/>
                <w:color w:val="000000"/>
                <w:kern w:val="1"/>
                <w:sz w:val="20"/>
                <w:szCs w:val="20"/>
                <w:lang w:val="sr-Cyrl-RS" w:eastAsia="ar-SA"/>
              </w:rPr>
              <w:t xml:space="preserve"> (место и улица)</w:t>
            </w:r>
            <w:r w:rsidRPr="00770927">
              <w:rPr>
                <w:rFonts w:eastAsia="Arial Unicode MS" w:cs="Arial"/>
                <w:i/>
                <w:iCs/>
                <w:color w:val="000000"/>
                <w:kern w:val="1"/>
                <w:sz w:val="20"/>
                <w:szCs w:val="20"/>
                <w:lang w:val="en-US" w:eastAsia="ar-SA"/>
              </w:rPr>
              <w:t>:</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Матични број понуђача:</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Шифра делатности:</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Порески идентификациони број понуђача (ПИБ):</w:t>
            </w:r>
          </w:p>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Име особе за контакт:</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Деловодни број понуде: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Електронска адреса понуђача (имејл</w:t>
            </w:r>
            <w:r w:rsidRPr="00770927">
              <w:rPr>
                <w:rFonts w:eastAsia="Arial Unicode MS" w:cs="Arial"/>
                <w:i/>
                <w:iCs/>
                <w:color w:val="000000"/>
                <w:kern w:val="1"/>
                <w:sz w:val="20"/>
                <w:szCs w:val="20"/>
                <w:lang w:val="en-US" w:eastAsia="ar-SA"/>
              </w:rPr>
              <w:t>l</w:t>
            </w:r>
            <w:r w:rsidRPr="00770927">
              <w:rPr>
                <w:rFonts w:eastAsia="Arial Unicode MS" w:cs="Arial"/>
                <w:i/>
                <w:iCs/>
                <w:color w:val="000000"/>
                <w:kern w:val="1"/>
                <w:sz w:val="20"/>
                <w:szCs w:val="20"/>
                <w:lang w:val="ru-RU" w:eastAsia="ar-SA"/>
              </w:rPr>
              <w:t>):</w:t>
            </w:r>
          </w:p>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Телефон:</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Телефакс:</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Број рачуна понуђача и назив банке:</w:t>
            </w:r>
          </w:p>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ru-RU"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ind w:firstLine="708"/>
              <w:jc w:val="left"/>
              <w:rPr>
                <w:rFonts w:eastAsia="Arial Unicode MS" w:cs="Arial"/>
                <w:b/>
                <w:bCs/>
                <w:i/>
                <w:iCs/>
                <w:color w:val="000000"/>
                <w:kern w:val="1"/>
                <w:sz w:val="20"/>
                <w:szCs w:val="20"/>
                <w:lang w:val="ru-RU" w:eastAsia="ar-SA"/>
              </w:rPr>
            </w:pPr>
          </w:p>
          <w:p w:rsidR="00770927" w:rsidRPr="00770927" w:rsidRDefault="00770927" w:rsidP="00770927">
            <w:pPr>
              <w:suppressAutoHyphens/>
              <w:spacing w:line="100" w:lineRule="atLeast"/>
              <w:ind w:firstLine="708"/>
              <w:jc w:val="left"/>
              <w:rPr>
                <w:rFonts w:eastAsia="Arial Unicode MS" w:cs="Arial"/>
                <w:b/>
                <w:bCs/>
                <w:i/>
                <w:iCs/>
                <w:color w:val="000000"/>
                <w:kern w:val="1"/>
                <w:sz w:val="20"/>
                <w:szCs w:val="20"/>
                <w:lang w:val="ru-RU" w:eastAsia="ar-SA"/>
              </w:rPr>
            </w:pPr>
          </w:p>
          <w:p w:rsidR="00770927" w:rsidRPr="00770927" w:rsidRDefault="00770927" w:rsidP="00770927">
            <w:pPr>
              <w:suppressAutoHyphens/>
              <w:spacing w:line="100" w:lineRule="atLeast"/>
              <w:ind w:firstLine="708"/>
              <w:jc w:val="left"/>
              <w:rPr>
                <w:rFonts w:eastAsia="Arial Unicode MS" w:cs="Arial"/>
                <w:b/>
                <w:bCs/>
                <w:i/>
                <w:iCs/>
                <w:color w:val="000000"/>
                <w:kern w:val="1"/>
                <w:sz w:val="20"/>
                <w:szCs w:val="20"/>
                <w:lang w:val="ru-RU" w:eastAsia="ar-SA"/>
              </w:rPr>
            </w:pPr>
          </w:p>
        </w:tc>
      </w:tr>
      <w:tr w:rsidR="00770927" w:rsidRPr="002C0ADD"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Интернет страница на којој су докази из члана 77. ЗЈН јавно доступни</w:t>
            </w:r>
            <w:r w:rsidR="00B53A6A">
              <w:rPr>
                <w:rFonts w:eastAsia="Arial Unicode MS" w:cs="Arial"/>
                <w:i/>
                <w:iCs/>
                <w:color w:val="000000"/>
                <w:kern w:val="1"/>
                <w:sz w:val="20"/>
                <w:szCs w:val="20"/>
                <w:lang w:val="ru-RU" w:eastAsia="ar-SA"/>
              </w:rPr>
              <w:t xml:space="preserve">(Регистар медија, са навођењем регистарског броја) </w:t>
            </w:r>
            <w:r w:rsidRPr="00770927">
              <w:rPr>
                <w:rFonts w:eastAsia="Arial Unicode MS" w:cs="Arial"/>
                <w:i/>
                <w:iCs/>
                <w:color w:val="000000"/>
                <w:kern w:val="1"/>
                <w:sz w:val="20"/>
                <w:szCs w:val="20"/>
                <w:lang w:val="ru-RU" w:eastAsia="ar-SA"/>
              </w:rPr>
              <w:t>:</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ind w:firstLine="708"/>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Понуђач се налазу у регистру понуђача АПР-а: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ind w:firstLine="708"/>
              <w:jc w:val="left"/>
              <w:rPr>
                <w:rFonts w:eastAsia="Arial Unicode MS" w:cs="Arial"/>
                <w:b/>
                <w:bCs/>
                <w:i/>
                <w:iCs/>
                <w:color w:val="000000"/>
                <w:kern w:val="1"/>
                <w:sz w:val="20"/>
                <w:szCs w:val="20"/>
                <w:lang w:val="ru-RU" w:eastAsia="ar-SA"/>
              </w:rPr>
            </w:pPr>
            <w:r w:rsidRPr="00770927">
              <w:rPr>
                <w:rFonts w:eastAsia="Arial Unicode MS" w:cs="Arial"/>
                <w:b/>
                <w:bCs/>
                <w:i/>
                <w:iCs/>
                <w:color w:val="000000"/>
                <w:kern w:val="1"/>
                <w:sz w:val="20"/>
                <w:szCs w:val="20"/>
                <w:lang w:val="ru-RU" w:eastAsia="ar-SA"/>
              </w:rPr>
              <w:t>Да                            Не</w:t>
            </w:r>
          </w:p>
        </w:tc>
      </w:tr>
    </w:tbl>
    <w:p w:rsidR="00770927" w:rsidRPr="00770927" w:rsidRDefault="00770927" w:rsidP="00770927">
      <w:pPr>
        <w:suppressAutoHyphens/>
        <w:spacing w:line="100" w:lineRule="atLeast"/>
        <w:jc w:val="left"/>
        <w:rPr>
          <w:rFonts w:eastAsia="Arial Unicode MS" w:cs="Times New Roman"/>
          <w:color w:val="000000"/>
          <w:kern w:val="1"/>
          <w:sz w:val="20"/>
          <w:szCs w:val="20"/>
          <w:lang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eastAsia="ar-SA"/>
        </w:rPr>
      </w:pPr>
    </w:p>
    <w:p w:rsidR="00770927" w:rsidRPr="00770927" w:rsidRDefault="00770927" w:rsidP="00770927">
      <w:pPr>
        <w:suppressAutoHyphens/>
        <w:spacing w:line="100" w:lineRule="atLeast"/>
        <w:jc w:val="left"/>
        <w:rPr>
          <w:rFonts w:eastAsia="Arial Unicode MS" w:cs="Times New Roman"/>
          <w:color w:val="000000"/>
          <w:kern w:val="1"/>
          <w:sz w:val="20"/>
          <w:szCs w:val="20"/>
          <w:lang w:eastAsia="ar-SA"/>
        </w:rPr>
      </w:pPr>
      <w:r w:rsidRPr="00770927">
        <w:rPr>
          <w:rFonts w:eastAsia="TimesNewRomanPSMT" w:cs="Arial"/>
          <w:b/>
          <w:bCs/>
          <w:i/>
          <w:iCs/>
          <w:color w:val="000000"/>
          <w:kern w:val="1"/>
          <w:sz w:val="20"/>
          <w:szCs w:val="20"/>
          <w:lang w:val="en-US" w:eastAsia="ar-SA"/>
        </w:rPr>
        <w:t>2</w:t>
      </w:r>
      <w:r w:rsidRPr="00770927">
        <w:rPr>
          <w:rFonts w:eastAsia="TimesNewRomanPSMT" w:cs="Arial"/>
          <w:b/>
          <w:bCs/>
          <w:i/>
          <w:iCs/>
          <w:color w:val="000000"/>
          <w:kern w:val="1"/>
          <w:sz w:val="20"/>
          <w:szCs w:val="20"/>
          <w:lang w:val="sr-Cyrl-RS" w:eastAsia="ar-SA"/>
        </w:rPr>
        <w:t>.</w:t>
      </w:r>
      <w:r w:rsidRPr="00770927">
        <w:rPr>
          <w:rFonts w:eastAsia="TimesNewRomanPSMT" w:cs="Arial"/>
          <w:b/>
          <w:bCs/>
          <w:i/>
          <w:iCs/>
          <w:color w:val="000000"/>
          <w:kern w:val="1"/>
          <w:sz w:val="20"/>
          <w:szCs w:val="20"/>
          <w:lang w:val="en-US" w:eastAsia="ar-SA"/>
        </w:rPr>
        <w:t xml:space="preserve"> ПОНУДУ ПОДНОСИ: </w:t>
      </w:r>
    </w:p>
    <w:p w:rsidR="00770927" w:rsidRPr="00770927" w:rsidRDefault="00770927" w:rsidP="00770927">
      <w:pPr>
        <w:suppressAutoHyphens/>
        <w:spacing w:line="100" w:lineRule="atLeast"/>
        <w:rPr>
          <w:rFonts w:eastAsia="Arial Unicode MS" w:cs="Arial"/>
          <w:b/>
          <w:i/>
          <w:iCs/>
          <w:color w:val="000000"/>
          <w:kern w:val="1"/>
          <w:sz w:val="20"/>
          <w:szCs w:val="20"/>
          <w:lang w:val="ru-RU" w:eastAsia="ar-SA"/>
        </w:rPr>
      </w:pPr>
    </w:p>
    <w:tbl>
      <w:tblPr>
        <w:tblStyle w:val="TableGrid1"/>
        <w:tblW w:w="0" w:type="auto"/>
        <w:tblLook w:val="04A0" w:firstRow="1" w:lastRow="0" w:firstColumn="1" w:lastColumn="0" w:noHBand="0" w:noVBand="1"/>
      </w:tblPr>
      <w:tblGrid>
        <w:gridCol w:w="3080"/>
        <w:gridCol w:w="3081"/>
        <w:gridCol w:w="3081"/>
      </w:tblGrid>
      <w:tr w:rsidR="00770927" w:rsidRPr="00770927" w:rsidTr="002D0115">
        <w:tc>
          <w:tcPr>
            <w:tcW w:w="9242" w:type="dxa"/>
            <w:gridSpan w:val="3"/>
          </w:tcPr>
          <w:p w:rsidR="00770927" w:rsidRPr="00770927" w:rsidRDefault="00770927" w:rsidP="00770927">
            <w:pPr>
              <w:rPr>
                <w:sz w:val="20"/>
                <w:szCs w:val="20"/>
                <w:lang w:val="sr-Cyrl-RS"/>
              </w:rPr>
            </w:pPr>
            <w:r w:rsidRPr="00770927">
              <w:rPr>
                <w:sz w:val="20"/>
                <w:szCs w:val="20"/>
                <w:lang w:val="sr-Cyrl-RS"/>
              </w:rPr>
              <w:t xml:space="preserve">- </w:t>
            </w:r>
            <w:r w:rsidRPr="00770927">
              <w:rPr>
                <w:b/>
                <w:sz w:val="20"/>
                <w:szCs w:val="20"/>
                <w:lang w:val="sr-Cyrl-RS"/>
              </w:rPr>
              <w:t>САМОСТАЛНО</w:t>
            </w:r>
          </w:p>
        </w:tc>
      </w:tr>
      <w:tr w:rsidR="00770927" w:rsidRPr="002C0ADD" w:rsidTr="002D0115">
        <w:tc>
          <w:tcPr>
            <w:tcW w:w="9242" w:type="dxa"/>
            <w:gridSpan w:val="3"/>
          </w:tcPr>
          <w:p w:rsidR="00770927" w:rsidRPr="00770927" w:rsidRDefault="00770927" w:rsidP="00770927">
            <w:pPr>
              <w:rPr>
                <w:sz w:val="20"/>
                <w:szCs w:val="20"/>
                <w:lang w:val="sr-Cyrl-RS"/>
              </w:rPr>
            </w:pPr>
          </w:p>
          <w:p w:rsidR="00770927" w:rsidRPr="00770927" w:rsidRDefault="00770927" w:rsidP="00770927">
            <w:pPr>
              <w:rPr>
                <w:sz w:val="20"/>
                <w:szCs w:val="20"/>
                <w:lang w:val="sr-Cyrl-RS"/>
              </w:rPr>
            </w:pPr>
            <w:r w:rsidRPr="00770927">
              <w:rPr>
                <w:sz w:val="20"/>
                <w:szCs w:val="20"/>
                <w:lang w:val="sr-Cyrl-RS"/>
              </w:rPr>
              <w:t xml:space="preserve">- </w:t>
            </w:r>
            <w:r w:rsidRPr="00770927">
              <w:rPr>
                <w:b/>
                <w:sz w:val="20"/>
                <w:szCs w:val="20"/>
                <w:lang w:val="sr-Cyrl-RS"/>
              </w:rPr>
              <w:t>КАО ЗАЈЕДНИЧКА ПОНУДА</w:t>
            </w:r>
            <w:r w:rsidRPr="00770927">
              <w:rPr>
                <w:sz w:val="20"/>
                <w:szCs w:val="20"/>
                <w:lang w:val="sr-Cyrl-RS"/>
              </w:rPr>
              <w:t xml:space="preserve">               1. ___________________________________________</w:t>
            </w:r>
          </w:p>
          <w:p w:rsidR="00770927" w:rsidRPr="00770927" w:rsidRDefault="00770927" w:rsidP="00770927">
            <w:pPr>
              <w:rPr>
                <w:sz w:val="20"/>
                <w:szCs w:val="20"/>
                <w:lang w:val="sr-Cyrl-RS"/>
              </w:rPr>
            </w:pPr>
            <w:r w:rsidRPr="00770927">
              <w:rPr>
                <w:b/>
                <w:sz w:val="20"/>
                <w:szCs w:val="20"/>
                <w:lang w:val="sr-Cyrl-RS"/>
              </w:rPr>
              <w:t>ГРУПЕ ПОНУЂАЧА</w:t>
            </w:r>
            <w:r w:rsidRPr="00770927">
              <w:rPr>
                <w:sz w:val="20"/>
                <w:szCs w:val="20"/>
                <w:lang w:val="sr-Cyrl-RS"/>
              </w:rPr>
              <w:t xml:space="preserve">                                  2. ___________________________________________</w:t>
            </w:r>
          </w:p>
          <w:p w:rsidR="00770927" w:rsidRPr="00770927" w:rsidRDefault="00770927" w:rsidP="00770927">
            <w:pPr>
              <w:rPr>
                <w:sz w:val="20"/>
                <w:szCs w:val="20"/>
                <w:lang w:val="sr-Cyrl-RS"/>
              </w:rPr>
            </w:pPr>
            <w:r w:rsidRPr="00770927">
              <w:rPr>
                <w:sz w:val="20"/>
                <w:szCs w:val="20"/>
                <w:lang w:val="sr-Cyrl-RS"/>
              </w:rPr>
              <w:t xml:space="preserve">                                                                    3.  __________________________________________</w:t>
            </w:r>
          </w:p>
          <w:p w:rsidR="00770927" w:rsidRPr="00770927" w:rsidRDefault="00770927" w:rsidP="00770927">
            <w:pPr>
              <w:rPr>
                <w:sz w:val="20"/>
                <w:szCs w:val="20"/>
                <w:lang w:val="sr-Cyrl-RS"/>
              </w:rPr>
            </w:pPr>
            <w:r w:rsidRPr="00770927">
              <w:rPr>
                <w:sz w:val="20"/>
                <w:szCs w:val="20"/>
                <w:lang w:val="sr-Cyrl-RS"/>
              </w:rPr>
              <w:t xml:space="preserve">                                                                    4. ___________________________________________</w:t>
            </w:r>
          </w:p>
          <w:p w:rsidR="00770927" w:rsidRPr="00770927" w:rsidRDefault="00770927" w:rsidP="00770927">
            <w:pPr>
              <w:rPr>
                <w:sz w:val="20"/>
                <w:szCs w:val="20"/>
                <w:lang w:val="sr-Cyrl-RS"/>
              </w:rPr>
            </w:pPr>
            <w:r w:rsidRPr="00770927">
              <w:rPr>
                <w:sz w:val="20"/>
                <w:szCs w:val="20"/>
                <w:lang w:val="sr-Cyrl-RS"/>
              </w:rPr>
              <w:t xml:space="preserve">                                                                    5. ___________________________________________</w:t>
            </w:r>
          </w:p>
          <w:p w:rsidR="00770927" w:rsidRPr="00770927" w:rsidRDefault="00770927" w:rsidP="00770927">
            <w:pPr>
              <w:rPr>
                <w:sz w:val="20"/>
                <w:szCs w:val="20"/>
                <w:lang w:val="sr-Cyrl-RS"/>
              </w:rPr>
            </w:pPr>
          </w:p>
          <w:p w:rsidR="00770927" w:rsidRPr="00770927" w:rsidRDefault="00770927" w:rsidP="00770927">
            <w:pPr>
              <w:rPr>
                <w:sz w:val="20"/>
                <w:szCs w:val="20"/>
                <w:lang w:val="sr-Cyrl-RS"/>
              </w:rPr>
            </w:pPr>
          </w:p>
          <w:p w:rsidR="00770927" w:rsidRPr="00770927" w:rsidRDefault="00770927" w:rsidP="00770927">
            <w:pPr>
              <w:rPr>
                <w:sz w:val="20"/>
                <w:szCs w:val="20"/>
                <w:lang w:val="sr-Cyrl-RS"/>
              </w:rPr>
            </w:pPr>
            <w:r w:rsidRPr="00770927">
              <w:rPr>
                <w:sz w:val="20"/>
                <w:szCs w:val="20"/>
                <w:lang w:val="sr-Cyrl-RS"/>
              </w:rPr>
              <w:t>* навести назив и седиште свих учесника у заједничкој понуди</w:t>
            </w:r>
          </w:p>
          <w:p w:rsidR="00770927" w:rsidRPr="00770927" w:rsidRDefault="00770927" w:rsidP="00770927">
            <w:pPr>
              <w:rPr>
                <w:sz w:val="20"/>
                <w:szCs w:val="20"/>
                <w:lang w:val="sr-Cyrl-RS"/>
              </w:rPr>
            </w:pPr>
          </w:p>
        </w:tc>
      </w:tr>
      <w:tr w:rsidR="00770927" w:rsidRPr="00770927" w:rsidTr="002D0115">
        <w:tc>
          <w:tcPr>
            <w:tcW w:w="9242" w:type="dxa"/>
            <w:gridSpan w:val="3"/>
          </w:tcPr>
          <w:p w:rsidR="00770927" w:rsidRPr="00770927" w:rsidRDefault="00770927" w:rsidP="00770927">
            <w:pPr>
              <w:rPr>
                <w:sz w:val="20"/>
                <w:szCs w:val="20"/>
                <w:lang w:val="sr-Cyrl-RS"/>
              </w:rPr>
            </w:pPr>
          </w:p>
          <w:p w:rsidR="00770927" w:rsidRPr="00770927" w:rsidRDefault="00770927" w:rsidP="00770927">
            <w:pPr>
              <w:rPr>
                <w:sz w:val="20"/>
                <w:szCs w:val="20"/>
                <w:lang w:val="sr-Cyrl-RS"/>
              </w:rPr>
            </w:pPr>
            <w:r w:rsidRPr="00770927">
              <w:rPr>
                <w:sz w:val="20"/>
                <w:szCs w:val="20"/>
                <w:lang w:val="sr-Cyrl-RS"/>
              </w:rPr>
              <w:t xml:space="preserve">- </w:t>
            </w:r>
            <w:r w:rsidRPr="00770927">
              <w:rPr>
                <w:b/>
                <w:sz w:val="20"/>
                <w:szCs w:val="20"/>
                <w:lang w:val="sr-Cyrl-RS"/>
              </w:rPr>
              <w:t>КАО ПОНУДА СА ПОДИЗВОЂАЧЕМ</w:t>
            </w:r>
          </w:p>
        </w:tc>
      </w:tr>
      <w:tr w:rsidR="00770927" w:rsidRPr="002C0ADD" w:rsidTr="002D0115">
        <w:trPr>
          <w:trHeight w:val="375"/>
        </w:trPr>
        <w:tc>
          <w:tcPr>
            <w:tcW w:w="3080" w:type="dxa"/>
          </w:tcPr>
          <w:p w:rsidR="00770927" w:rsidRPr="00770927" w:rsidRDefault="00770927" w:rsidP="00770927">
            <w:pPr>
              <w:rPr>
                <w:sz w:val="20"/>
                <w:szCs w:val="20"/>
                <w:lang w:val="sr-Cyrl-RS"/>
              </w:rPr>
            </w:pPr>
          </w:p>
          <w:p w:rsidR="00770927" w:rsidRPr="00770927" w:rsidRDefault="00770927" w:rsidP="00770927">
            <w:pPr>
              <w:rPr>
                <w:sz w:val="20"/>
                <w:szCs w:val="20"/>
                <w:lang w:val="sr-Cyrl-RS"/>
              </w:rPr>
            </w:pPr>
          </w:p>
          <w:p w:rsidR="00770927" w:rsidRPr="00770927" w:rsidRDefault="00770927" w:rsidP="00770927">
            <w:pPr>
              <w:jc w:val="center"/>
              <w:rPr>
                <w:sz w:val="20"/>
                <w:szCs w:val="20"/>
                <w:lang w:val="sr-Cyrl-RS"/>
              </w:rPr>
            </w:pPr>
            <w:r w:rsidRPr="00770927">
              <w:rPr>
                <w:sz w:val="20"/>
                <w:szCs w:val="20"/>
                <w:lang w:val="sr-Cyrl-RS"/>
              </w:rPr>
              <w:t>Назив и седиште</w:t>
            </w:r>
          </w:p>
        </w:tc>
        <w:tc>
          <w:tcPr>
            <w:tcW w:w="3081" w:type="dxa"/>
          </w:tcPr>
          <w:p w:rsidR="00770927" w:rsidRPr="00770927" w:rsidRDefault="00770927" w:rsidP="00770927">
            <w:pPr>
              <w:rPr>
                <w:sz w:val="20"/>
                <w:szCs w:val="20"/>
                <w:lang w:val="sr-Cyrl-RS"/>
              </w:rPr>
            </w:pPr>
          </w:p>
          <w:p w:rsidR="00770927" w:rsidRPr="00770927" w:rsidRDefault="00770927" w:rsidP="00770927">
            <w:pPr>
              <w:jc w:val="center"/>
              <w:rPr>
                <w:sz w:val="20"/>
                <w:szCs w:val="20"/>
                <w:lang w:val="sr-Cyrl-RS"/>
              </w:rPr>
            </w:pPr>
            <w:r w:rsidRPr="00770927">
              <w:rPr>
                <w:sz w:val="20"/>
                <w:szCs w:val="20"/>
                <w:lang w:val="sr-Cyrl-RS"/>
              </w:rPr>
              <w:t>Проценат укупне вредности набавке који ће се поверити подизвођачу</w:t>
            </w:r>
          </w:p>
        </w:tc>
        <w:tc>
          <w:tcPr>
            <w:tcW w:w="3081" w:type="dxa"/>
          </w:tcPr>
          <w:p w:rsidR="00770927" w:rsidRPr="00770927" w:rsidRDefault="00770927" w:rsidP="00770927">
            <w:pPr>
              <w:rPr>
                <w:sz w:val="20"/>
                <w:szCs w:val="20"/>
                <w:lang w:val="sr-Cyrl-RS"/>
              </w:rPr>
            </w:pPr>
          </w:p>
          <w:p w:rsidR="00770927" w:rsidRPr="00770927" w:rsidRDefault="00770927" w:rsidP="00770927">
            <w:pPr>
              <w:jc w:val="center"/>
              <w:rPr>
                <w:sz w:val="20"/>
                <w:szCs w:val="20"/>
                <w:lang w:val="sr-Cyrl-RS"/>
              </w:rPr>
            </w:pPr>
            <w:r w:rsidRPr="00770927">
              <w:rPr>
                <w:sz w:val="20"/>
                <w:szCs w:val="20"/>
                <w:lang w:val="sr-Cyrl-RS"/>
              </w:rPr>
              <w:t>Део предмета набавке који ће извршити подизвођач</w:t>
            </w:r>
          </w:p>
        </w:tc>
      </w:tr>
      <w:tr w:rsidR="00770927" w:rsidRPr="002C0ADD" w:rsidTr="002D0115">
        <w:trPr>
          <w:trHeight w:val="375"/>
        </w:trPr>
        <w:tc>
          <w:tcPr>
            <w:tcW w:w="3080" w:type="dxa"/>
          </w:tcPr>
          <w:p w:rsidR="00770927" w:rsidRPr="00770927" w:rsidRDefault="00770927" w:rsidP="00770927">
            <w:pPr>
              <w:rPr>
                <w:sz w:val="20"/>
                <w:szCs w:val="20"/>
                <w:lang w:val="sr-Cyrl-RS"/>
              </w:rPr>
            </w:pPr>
          </w:p>
        </w:tc>
        <w:tc>
          <w:tcPr>
            <w:tcW w:w="3081" w:type="dxa"/>
          </w:tcPr>
          <w:p w:rsidR="00770927" w:rsidRPr="00770927" w:rsidRDefault="00770927" w:rsidP="00770927">
            <w:pPr>
              <w:rPr>
                <w:sz w:val="20"/>
                <w:szCs w:val="20"/>
                <w:lang w:val="sr-Cyrl-RS"/>
              </w:rPr>
            </w:pPr>
          </w:p>
        </w:tc>
        <w:tc>
          <w:tcPr>
            <w:tcW w:w="3081" w:type="dxa"/>
          </w:tcPr>
          <w:p w:rsidR="00770927" w:rsidRPr="00770927" w:rsidRDefault="00770927" w:rsidP="00770927">
            <w:pPr>
              <w:rPr>
                <w:sz w:val="20"/>
                <w:szCs w:val="20"/>
                <w:lang w:val="sr-Cyrl-RS"/>
              </w:rPr>
            </w:pPr>
          </w:p>
        </w:tc>
      </w:tr>
      <w:tr w:rsidR="00770927" w:rsidRPr="002C0ADD" w:rsidTr="002D0115">
        <w:trPr>
          <w:trHeight w:val="375"/>
        </w:trPr>
        <w:tc>
          <w:tcPr>
            <w:tcW w:w="3080" w:type="dxa"/>
          </w:tcPr>
          <w:p w:rsidR="00770927" w:rsidRPr="00770927" w:rsidRDefault="00770927" w:rsidP="00770927">
            <w:pPr>
              <w:rPr>
                <w:sz w:val="20"/>
                <w:szCs w:val="20"/>
                <w:lang w:val="sr-Cyrl-RS"/>
              </w:rPr>
            </w:pPr>
          </w:p>
        </w:tc>
        <w:tc>
          <w:tcPr>
            <w:tcW w:w="3081" w:type="dxa"/>
          </w:tcPr>
          <w:p w:rsidR="00770927" w:rsidRPr="00770927" w:rsidRDefault="00770927" w:rsidP="00770927">
            <w:pPr>
              <w:rPr>
                <w:sz w:val="20"/>
                <w:szCs w:val="20"/>
                <w:lang w:val="sr-Cyrl-RS"/>
              </w:rPr>
            </w:pPr>
          </w:p>
        </w:tc>
        <w:tc>
          <w:tcPr>
            <w:tcW w:w="3081" w:type="dxa"/>
          </w:tcPr>
          <w:p w:rsidR="00770927" w:rsidRPr="00770927" w:rsidRDefault="00770927" w:rsidP="00770927">
            <w:pPr>
              <w:rPr>
                <w:sz w:val="20"/>
                <w:szCs w:val="20"/>
                <w:lang w:val="sr-Cyrl-RS"/>
              </w:rPr>
            </w:pPr>
          </w:p>
        </w:tc>
      </w:tr>
      <w:tr w:rsidR="00770927" w:rsidRPr="002C0ADD" w:rsidTr="002D0115">
        <w:trPr>
          <w:trHeight w:val="375"/>
        </w:trPr>
        <w:tc>
          <w:tcPr>
            <w:tcW w:w="3080" w:type="dxa"/>
          </w:tcPr>
          <w:p w:rsidR="00770927" w:rsidRPr="00770927" w:rsidRDefault="00770927" w:rsidP="00770927">
            <w:pPr>
              <w:rPr>
                <w:sz w:val="20"/>
                <w:szCs w:val="20"/>
                <w:lang w:val="sr-Cyrl-RS"/>
              </w:rPr>
            </w:pPr>
          </w:p>
        </w:tc>
        <w:tc>
          <w:tcPr>
            <w:tcW w:w="3081" w:type="dxa"/>
          </w:tcPr>
          <w:p w:rsidR="00770927" w:rsidRPr="00770927" w:rsidRDefault="00770927" w:rsidP="00770927">
            <w:pPr>
              <w:rPr>
                <w:sz w:val="20"/>
                <w:szCs w:val="20"/>
                <w:lang w:val="sr-Cyrl-RS"/>
              </w:rPr>
            </w:pPr>
          </w:p>
        </w:tc>
        <w:tc>
          <w:tcPr>
            <w:tcW w:w="3081" w:type="dxa"/>
          </w:tcPr>
          <w:p w:rsidR="00770927" w:rsidRPr="00770927" w:rsidRDefault="00770927" w:rsidP="00770927">
            <w:pPr>
              <w:rPr>
                <w:sz w:val="20"/>
                <w:szCs w:val="20"/>
                <w:lang w:val="sr-Cyrl-RS"/>
              </w:rPr>
            </w:pPr>
          </w:p>
        </w:tc>
      </w:tr>
      <w:tr w:rsidR="00770927" w:rsidRPr="002C0ADD" w:rsidTr="002D0115">
        <w:trPr>
          <w:trHeight w:val="375"/>
        </w:trPr>
        <w:tc>
          <w:tcPr>
            <w:tcW w:w="3080" w:type="dxa"/>
          </w:tcPr>
          <w:p w:rsidR="00770927" w:rsidRPr="00770927" w:rsidRDefault="00770927" w:rsidP="00770927">
            <w:pPr>
              <w:rPr>
                <w:sz w:val="20"/>
                <w:szCs w:val="20"/>
                <w:lang w:val="sr-Cyrl-RS"/>
              </w:rPr>
            </w:pPr>
          </w:p>
        </w:tc>
        <w:tc>
          <w:tcPr>
            <w:tcW w:w="3081" w:type="dxa"/>
          </w:tcPr>
          <w:p w:rsidR="00770927" w:rsidRPr="00770927" w:rsidRDefault="00770927" w:rsidP="00770927">
            <w:pPr>
              <w:rPr>
                <w:sz w:val="20"/>
                <w:szCs w:val="20"/>
                <w:lang w:val="sr-Cyrl-RS"/>
              </w:rPr>
            </w:pPr>
          </w:p>
        </w:tc>
        <w:tc>
          <w:tcPr>
            <w:tcW w:w="3081" w:type="dxa"/>
          </w:tcPr>
          <w:p w:rsidR="00770927" w:rsidRPr="00770927" w:rsidRDefault="00770927" w:rsidP="00770927">
            <w:pPr>
              <w:rPr>
                <w:sz w:val="20"/>
                <w:szCs w:val="20"/>
                <w:lang w:val="sr-Cyrl-RS"/>
              </w:rPr>
            </w:pPr>
          </w:p>
        </w:tc>
      </w:tr>
    </w:tbl>
    <w:p w:rsidR="00770927" w:rsidRPr="00770927" w:rsidRDefault="00770927" w:rsidP="00770927">
      <w:pPr>
        <w:suppressAutoHyphens/>
        <w:spacing w:line="100" w:lineRule="atLeast"/>
        <w:rPr>
          <w:rFonts w:eastAsia="Arial Unicode MS" w:cs="Arial"/>
          <w:b/>
          <w:i/>
          <w:iCs/>
          <w:color w:val="000000"/>
          <w:kern w:val="1"/>
          <w:sz w:val="20"/>
          <w:szCs w:val="20"/>
          <w:lang w:val="ru-RU" w:eastAsia="ar-SA"/>
        </w:rPr>
      </w:pPr>
    </w:p>
    <w:p w:rsidR="00770927" w:rsidRPr="00770927" w:rsidRDefault="00770927" w:rsidP="00770927">
      <w:pPr>
        <w:suppressAutoHyphens/>
        <w:spacing w:line="100" w:lineRule="atLeast"/>
        <w:rPr>
          <w:rFonts w:eastAsia="Arial Unicode MS" w:cs="Arial"/>
          <w:b/>
          <w:i/>
          <w:iCs/>
          <w:color w:val="000000"/>
          <w:kern w:val="1"/>
          <w:sz w:val="20"/>
          <w:szCs w:val="20"/>
          <w:lang w:val="ru-RU" w:eastAsia="ar-SA"/>
        </w:rPr>
      </w:pPr>
    </w:p>
    <w:p w:rsidR="00770927" w:rsidRPr="00770927" w:rsidRDefault="00770927" w:rsidP="00770927">
      <w:pPr>
        <w:suppressAutoHyphens/>
        <w:spacing w:line="100" w:lineRule="atLeast"/>
        <w:rPr>
          <w:rFonts w:eastAsia="Arial Unicode MS" w:cs="Arial"/>
          <w:b/>
          <w:i/>
          <w:iCs/>
          <w:color w:val="000000"/>
          <w:kern w:val="1"/>
          <w:sz w:val="20"/>
          <w:szCs w:val="20"/>
          <w:lang w:val="ru-RU" w:eastAsia="ar-SA"/>
        </w:rPr>
      </w:pPr>
    </w:p>
    <w:p w:rsidR="00770927" w:rsidRPr="00770927" w:rsidRDefault="00770927" w:rsidP="00770927">
      <w:pPr>
        <w:suppressAutoHyphens/>
        <w:spacing w:line="100" w:lineRule="atLeast"/>
        <w:rPr>
          <w:rFonts w:eastAsia="TimesNewRomanPSMT" w:cs="Times New Roman"/>
          <w:bCs/>
          <w:color w:val="000000"/>
          <w:kern w:val="1"/>
          <w:sz w:val="20"/>
          <w:szCs w:val="20"/>
          <w:lang w:val="ru-RU" w:eastAsia="ar-SA"/>
        </w:rPr>
      </w:pPr>
      <w:r w:rsidRPr="00770927">
        <w:rPr>
          <w:rFonts w:eastAsia="Arial Unicode MS" w:cs="Arial"/>
          <w:b/>
          <w:i/>
          <w:iCs/>
          <w:color w:val="000000"/>
          <w:kern w:val="1"/>
          <w:sz w:val="20"/>
          <w:szCs w:val="20"/>
          <w:lang w:val="ru-RU" w:eastAsia="ar-SA"/>
        </w:rPr>
        <w:t>Напомена:</w:t>
      </w:r>
      <w:r w:rsidRPr="00770927">
        <w:rPr>
          <w:rFonts w:eastAsia="Arial Unicode MS" w:cs="Arial"/>
          <w:i/>
          <w:iCs/>
          <w:color w:val="000000"/>
          <w:kern w:val="1"/>
          <w:sz w:val="20"/>
          <w:szCs w:val="20"/>
          <w:lang w:val="ru-RU" w:eastAsia="ar-SA"/>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770927" w:rsidRPr="00770927" w:rsidRDefault="00770927" w:rsidP="00770927">
      <w:pPr>
        <w:suppressAutoHyphens/>
        <w:spacing w:line="100" w:lineRule="atLeast"/>
        <w:rPr>
          <w:rFonts w:eastAsia="TimesNewRomanPSMT" w:cs="Times New Roman"/>
          <w:bCs/>
          <w:color w:val="000000"/>
          <w:kern w:val="1"/>
          <w:sz w:val="20"/>
          <w:szCs w:val="20"/>
          <w:lang w:val="sr-Cyrl-RS" w:eastAsia="ar-SA"/>
        </w:rPr>
      </w:pPr>
      <w:r w:rsidRPr="00770927">
        <w:rPr>
          <w:rFonts w:eastAsia="TimesNewRomanPSMT" w:cs="Times New Roman"/>
          <w:bCs/>
          <w:color w:val="000000"/>
          <w:kern w:val="1"/>
          <w:sz w:val="20"/>
          <w:szCs w:val="20"/>
          <w:lang w:val="sr-Cyrl-RS" w:eastAsia="ar-SA"/>
        </w:rPr>
        <w:t>Уколико се подноси заједничка понуда као обавезан прилог уз образац понуде доставља се попуњен, потписан и печатом оверен образац општи подаци о понуђачу из групе понуђача.</w:t>
      </w:r>
    </w:p>
    <w:p w:rsidR="00770927" w:rsidRPr="00770927" w:rsidRDefault="00770927" w:rsidP="00770927">
      <w:pPr>
        <w:suppressAutoHyphens/>
        <w:spacing w:line="100" w:lineRule="atLeast"/>
        <w:rPr>
          <w:rFonts w:eastAsia="TimesNewRomanPSMT" w:cs="Times New Roman"/>
          <w:bCs/>
          <w:color w:val="000000"/>
          <w:kern w:val="1"/>
          <w:sz w:val="20"/>
          <w:szCs w:val="20"/>
          <w:lang w:val="sr-Cyrl-RS" w:eastAsia="ar-SA"/>
        </w:rPr>
      </w:pPr>
      <w:r w:rsidRPr="00770927">
        <w:rPr>
          <w:rFonts w:eastAsia="TimesNewRomanPSMT" w:cs="Times New Roman"/>
          <w:bCs/>
          <w:color w:val="000000"/>
          <w:kern w:val="1"/>
          <w:sz w:val="20"/>
          <w:szCs w:val="20"/>
          <w:lang w:val="sr-Cyrl-RS" w:eastAsia="ar-SA"/>
        </w:rPr>
        <w:t>Уколико се подноси понуда са подизвођачем као обавезан прилог уз образац понуде доставља се попуњен, потписан и печатом оверен образац општи подаци о подизвођач.</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r w:rsidRPr="00770927">
        <w:rPr>
          <w:rFonts w:eastAsia="TimesNewRomanPSMT" w:cs="Arial"/>
          <w:b/>
          <w:bCs/>
          <w:i/>
          <w:color w:val="000000"/>
          <w:kern w:val="1"/>
          <w:sz w:val="20"/>
          <w:szCs w:val="20"/>
          <w:lang w:val="ru-RU" w:eastAsia="ar-SA"/>
        </w:rPr>
        <w:tab/>
      </w:r>
    </w:p>
    <w:p w:rsidR="00770927" w:rsidRPr="00770927" w:rsidRDefault="00770927" w:rsidP="00770927">
      <w:pPr>
        <w:suppressAutoHyphens/>
        <w:spacing w:line="100" w:lineRule="atLeast"/>
        <w:ind w:left="720" w:firstLine="720"/>
        <w:rPr>
          <w:rFonts w:eastAsia="Arial Unicode MS" w:cs="Times New Roman"/>
          <w:color w:val="000000"/>
          <w:kern w:val="1"/>
          <w:sz w:val="20"/>
          <w:szCs w:val="20"/>
          <w:lang w:val="ru-RU" w:eastAsia="ar-SA"/>
        </w:rPr>
      </w:pPr>
    </w:p>
    <w:p w:rsidR="008501CD" w:rsidRPr="008501CD" w:rsidRDefault="008501CD" w:rsidP="008501CD">
      <w:pPr>
        <w:suppressAutoHyphens/>
        <w:spacing w:line="100" w:lineRule="atLeast"/>
        <w:rPr>
          <w:rFonts w:eastAsia="TimesNewRomanPSMT" w:cs="Arial"/>
          <w:b/>
          <w:bCs/>
          <w:color w:val="000000"/>
          <w:kern w:val="1"/>
          <w:sz w:val="20"/>
          <w:szCs w:val="20"/>
          <w:lang w:val="sr-Cyrl-RS" w:eastAsia="ar-SA"/>
        </w:rPr>
      </w:pPr>
      <w:r w:rsidRPr="008501CD">
        <w:rPr>
          <w:rFonts w:eastAsia="TimesNewRomanPSMT" w:cs="Arial"/>
          <w:b/>
          <w:bCs/>
          <w:color w:val="000000"/>
          <w:kern w:val="1"/>
          <w:sz w:val="20"/>
          <w:szCs w:val="20"/>
          <w:lang w:val="sr-Cyrl-CS" w:eastAsia="ar-SA"/>
        </w:rPr>
        <w:t>3.</w:t>
      </w:r>
      <w:r w:rsidRPr="008501CD">
        <w:rPr>
          <w:rFonts w:eastAsia="TimesNewRomanPSMT" w:cs="Arial"/>
          <w:b/>
          <w:bCs/>
          <w:color w:val="000000"/>
          <w:kern w:val="1"/>
          <w:sz w:val="20"/>
          <w:szCs w:val="20"/>
          <w:lang w:val="sr-Cyrl-RS" w:eastAsia="ar-SA"/>
        </w:rPr>
        <w:t>ТАБЕЛАРНИ ДЕО ПОНУДЕ-</w:t>
      </w:r>
      <w:r w:rsidRPr="008501CD">
        <w:rPr>
          <w:rFonts w:eastAsia="Arial Unicode MS" w:cs="Arial"/>
          <w:color w:val="000000"/>
          <w:kern w:val="1"/>
          <w:sz w:val="20"/>
          <w:szCs w:val="20"/>
          <w:lang w:val="sr-Cyrl-RS" w:eastAsia="ar-SA"/>
        </w:rPr>
        <w:t xml:space="preserve">  за јавну набавку услуге – Партија 1. -објава огласа путем средстава јавног информисања на српскомм језику </w:t>
      </w:r>
    </w:p>
    <w:p w:rsidR="008501CD" w:rsidRPr="008501CD" w:rsidRDefault="008501CD" w:rsidP="008501CD">
      <w:pPr>
        <w:suppressAutoHyphens/>
        <w:spacing w:line="100" w:lineRule="atLeast"/>
        <w:rPr>
          <w:rFonts w:eastAsia="TimesNewRomanPSMT" w:cs="Arial"/>
          <w:b/>
          <w:bCs/>
          <w:color w:val="000000"/>
          <w:kern w:val="1"/>
          <w:sz w:val="20"/>
          <w:szCs w:val="20"/>
          <w:lang w:val="sr-Cyrl-RS" w:eastAsia="ar-SA"/>
        </w:rPr>
      </w:pPr>
    </w:p>
    <w:tbl>
      <w:tblPr>
        <w:tblW w:w="0" w:type="auto"/>
        <w:tblInd w:w="308" w:type="dxa"/>
        <w:tblLayout w:type="fixed"/>
        <w:tblLook w:val="0000" w:firstRow="0" w:lastRow="0" w:firstColumn="0" w:lastColumn="0" w:noHBand="0" w:noVBand="0"/>
      </w:tblPr>
      <w:tblGrid>
        <w:gridCol w:w="5250"/>
        <w:gridCol w:w="3365"/>
      </w:tblGrid>
      <w:tr w:rsidR="008501CD" w:rsidRPr="002C0ADD" w:rsidTr="008501CD">
        <w:tc>
          <w:tcPr>
            <w:tcW w:w="5250" w:type="dxa"/>
            <w:tcBorders>
              <w:top w:val="single" w:sz="4" w:space="0" w:color="000000"/>
              <w:left w:val="single" w:sz="4" w:space="0" w:color="000000"/>
              <w:bottom w:val="single" w:sz="4" w:space="0" w:color="000000"/>
            </w:tcBorders>
            <w:shd w:val="clear" w:color="auto" w:fill="auto"/>
          </w:tcPr>
          <w:p w:rsidR="008501CD" w:rsidRPr="008501CD" w:rsidRDefault="008501CD" w:rsidP="008501CD">
            <w:pPr>
              <w:suppressAutoHyphens/>
              <w:snapToGrid w:val="0"/>
              <w:spacing w:line="100" w:lineRule="atLeast"/>
              <w:rPr>
                <w:rFonts w:eastAsia="TimesNewRomanPSMT" w:cs="Arial"/>
                <w:bCs/>
                <w:color w:val="000000"/>
                <w:kern w:val="1"/>
                <w:sz w:val="20"/>
                <w:szCs w:val="20"/>
                <w:lang w:val="ru-RU" w:eastAsia="ar-SA"/>
              </w:rPr>
            </w:pPr>
          </w:p>
          <w:p w:rsidR="008501CD" w:rsidRPr="008501CD" w:rsidRDefault="008501CD" w:rsidP="008501CD">
            <w:pPr>
              <w:suppressAutoHyphens/>
              <w:spacing w:line="100" w:lineRule="atLeast"/>
              <w:rPr>
                <w:rFonts w:eastAsia="TimesNewRomanPSMT" w:cs="Arial"/>
                <w:bCs/>
                <w:color w:val="FF0000"/>
                <w:kern w:val="1"/>
                <w:sz w:val="20"/>
                <w:szCs w:val="20"/>
                <w:lang w:val="ru-RU" w:eastAsia="ar-SA"/>
              </w:rPr>
            </w:pPr>
            <w:r w:rsidRPr="008501CD">
              <w:rPr>
                <w:rFonts w:eastAsia="TimesNewRomanPSMT" w:cs="Arial"/>
                <w:bCs/>
                <w:color w:val="000000"/>
                <w:kern w:val="1"/>
                <w:sz w:val="20"/>
                <w:szCs w:val="20"/>
                <w:lang w:val="ru-RU" w:eastAsia="ar-SA"/>
              </w:rPr>
              <w:t xml:space="preserve">цена 1 ступца </w:t>
            </w:r>
            <w:r w:rsidRPr="008501CD">
              <w:rPr>
                <w:rFonts w:eastAsia="TimesNewRomanPSMT" w:cs="Arial"/>
                <w:bCs/>
                <w:color w:val="000000"/>
                <w:kern w:val="1"/>
                <w:sz w:val="20"/>
                <w:szCs w:val="20"/>
                <w:lang w:val="sr-Latn-RS" w:eastAsia="ar-SA"/>
              </w:rPr>
              <w:t xml:space="preserve">x </w:t>
            </w:r>
            <w:r w:rsidRPr="008501CD">
              <w:rPr>
                <w:rFonts w:eastAsia="TimesNewRomanPSMT" w:cs="Arial"/>
                <w:bCs/>
                <w:color w:val="000000"/>
                <w:kern w:val="1"/>
                <w:sz w:val="20"/>
                <w:szCs w:val="20"/>
                <w:lang w:val="sr-Cyrl-RS" w:eastAsia="ar-SA"/>
              </w:rPr>
              <w:t xml:space="preserve">1 цм </w:t>
            </w:r>
            <w:r w:rsidRPr="008501CD">
              <w:rPr>
                <w:rFonts w:eastAsia="TimesNewRomanPSMT" w:cs="Arial"/>
                <w:bCs/>
                <w:color w:val="000000"/>
                <w:kern w:val="1"/>
                <w:sz w:val="20"/>
                <w:szCs w:val="20"/>
                <w:lang w:val="ru-RU" w:eastAsia="ar-SA"/>
              </w:rPr>
              <w:t>без ПДВ-а за величину слова од осам тачака, црно-бела редакција</w:t>
            </w:r>
            <w:r>
              <w:rPr>
                <w:rFonts w:eastAsia="TimesNewRomanPSMT" w:cs="Arial"/>
                <w:bCs/>
                <w:color w:val="000000"/>
                <w:kern w:val="1"/>
                <w:sz w:val="20"/>
                <w:szCs w:val="20"/>
                <w:lang w:val="ru-RU" w:eastAsia="ar-SA"/>
              </w:rPr>
              <w:t>, унутрашње стране</w:t>
            </w:r>
          </w:p>
          <w:p w:rsidR="008501CD" w:rsidRPr="008501CD" w:rsidRDefault="008501CD" w:rsidP="008501CD">
            <w:pPr>
              <w:suppressAutoHyphens/>
              <w:spacing w:line="100" w:lineRule="atLeast"/>
              <w:rPr>
                <w:rFonts w:eastAsia="TimesNewRomanPSMT" w:cs="Arial"/>
                <w:bCs/>
                <w:color w:val="FF0000"/>
                <w:kern w:val="1"/>
                <w:sz w:val="20"/>
                <w:szCs w:val="20"/>
                <w:lang w:val="ru-RU" w:eastAsia="ar-SA"/>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8501CD" w:rsidRPr="008501CD" w:rsidRDefault="008501CD" w:rsidP="008501CD">
            <w:pPr>
              <w:suppressAutoHyphens/>
              <w:snapToGrid w:val="0"/>
              <w:spacing w:line="100" w:lineRule="atLeast"/>
              <w:rPr>
                <w:rFonts w:eastAsia="TimesNewRomanPSMT" w:cs="Arial"/>
                <w:bCs/>
                <w:color w:val="FF0000"/>
                <w:kern w:val="1"/>
                <w:sz w:val="20"/>
                <w:szCs w:val="20"/>
                <w:lang w:val="ru-RU" w:eastAsia="ar-SA"/>
              </w:rPr>
            </w:pPr>
          </w:p>
          <w:p w:rsidR="008501CD" w:rsidRPr="008501CD" w:rsidRDefault="008501CD" w:rsidP="008501CD">
            <w:pPr>
              <w:suppressAutoHyphens/>
              <w:spacing w:line="100" w:lineRule="atLeast"/>
              <w:rPr>
                <w:rFonts w:eastAsia="TimesNewRomanPSMT" w:cs="Arial"/>
                <w:bCs/>
                <w:color w:val="FF0000"/>
                <w:kern w:val="1"/>
                <w:sz w:val="20"/>
                <w:szCs w:val="20"/>
                <w:lang w:val="ru-RU" w:eastAsia="ar-SA"/>
              </w:rPr>
            </w:pPr>
          </w:p>
        </w:tc>
      </w:tr>
      <w:tr w:rsidR="008501CD" w:rsidRPr="008501CD" w:rsidTr="008501CD">
        <w:tc>
          <w:tcPr>
            <w:tcW w:w="5250" w:type="dxa"/>
            <w:tcBorders>
              <w:top w:val="single" w:sz="4" w:space="0" w:color="000000"/>
              <w:left w:val="single" w:sz="4" w:space="0" w:color="000000"/>
              <w:bottom w:val="single" w:sz="4" w:space="0" w:color="000000"/>
            </w:tcBorders>
            <w:shd w:val="clear" w:color="auto" w:fill="auto"/>
          </w:tcPr>
          <w:p w:rsidR="008501CD" w:rsidRPr="008501CD" w:rsidRDefault="008501CD" w:rsidP="008501CD">
            <w:pPr>
              <w:suppressAutoHyphens/>
              <w:snapToGrid w:val="0"/>
              <w:spacing w:line="100" w:lineRule="atLeast"/>
              <w:rPr>
                <w:rFonts w:eastAsia="TimesNewRomanPSMT" w:cs="Arial"/>
                <w:bCs/>
                <w:color w:val="000000"/>
                <w:kern w:val="1"/>
                <w:sz w:val="20"/>
                <w:szCs w:val="20"/>
                <w:lang w:val="ru-RU" w:eastAsia="ar-SA"/>
              </w:rPr>
            </w:pPr>
          </w:p>
          <w:p w:rsidR="008501CD" w:rsidRPr="008501CD" w:rsidRDefault="008501CD" w:rsidP="008501CD">
            <w:pPr>
              <w:suppressAutoHyphens/>
              <w:snapToGrid w:val="0"/>
              <w:spacing w:line="100" w:lineRule="atLeast"/>
              <w:rPr>
                <w:rFonts w:eastAsia="TimesNewRomanPSMT" w:cs="Arial"/>
                <w:bCs/>
                <w:color w:val="000000"/>
                <w:kern w:val="1"/>
                <w:sz w:val="20"/>
                <w:szCs w:val="20"/>
                <w:lang w:val="ru-RU" w:eastAsia="ar-SA"/>
              </w:rPr>
            </w:pPr>
            <w:r w:rsidRPr="008501CD">
              <w:rPr>
                <w:rFonts w:eastAsia="TimesNewRomanPSMT" w:cs="Arial"/>
                <w:bCs/>
                <w:color w:val="000000"/>
                <w:kern w:val="1"/>
                <w:sz w:val="20"/>
                <w:szCs w:val="20"/>
                <w:lang w:val="ru-RU" w:eastAsia="ar-SA"/>
              </w:rPr>
              <w:t>ПДВ:</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8501CD" w:rsidRPr="008501CD" w:rsidRDefault="008501CD" w:rsidP="008501CD">
            <w:pPr>
              <w:suppressAutoHyphens/>
              <w:snapToGrid w:val="0"/>
              <w:spacing w:line="100" w:lineRule="atLeast"/>
              <w:rPr>
                <w:rFonts w:eastAsia="TimesNewRomanPSMT" w:cs="Arial"/>
                <w:bCs/>
                <w:color w:val="FF0000"/>
                <w:kern w:val="1"/>
                <w:sz w:val="20"/>
                <w:szCs w:val="20"/>
                <w:lang w:val="ru-RU" w:eastAsia="ar-SA"/>
              </w:rPr>
            </w:pPr>
          </w:p>
        </w:tc>
      </w:tr>
      <w:tr w:rsidR="008501CD" w:rsidRPr="008501CD" w:rsidTr="008501CD">
        <w:tc>
          <w:tcPr>
            <w:tcW w:w="5250" w:type="dxa"/>
            <w:tcBorders>
              <w:top w:val="single" w:sz="4" w:space="0" w:color="000000"/>
              <w:left w:val="single" w:sz="4" w:space="0" w:color="000000"/>
              <w:bottom w:val="single" w:sz="4" w:space="0" w:color="000000"/>
            </w:tcBorders>
            <w:shd w:val="clear" w:color="auto" w:fill="auto"/>
          </w:tcPr>
          <w:p w:rsidR="008501CD" w:rsidRPr="008501CD" w:rsidRDefault="008501CD" w:rsidP="008501CD">
            <w:pPr>
              <w:suppressAutoHyphens/>
              <w:snapToGrid w:val="0"/>
              <w:spacing w:line="100" w:lineRule="atLeast"/>
              <w:rPr>
                <w:rFonts w:eastAsia="TimesNewRomanPSMT" w:cs="Arial"/>
                <w:bCs/>
                <w:color w:val="000000"/>
                <w:kern w:val="1"/>
                <w:sz w:val="20"/>
                <w:szCs w:val="20"/>
                <w:lang w:val="ru-RU" w:eastAsia="ar-SA"/>
              </w:rPr>
            </w:pPr>
          </w:p>
          <w:p w:rsidR="008501CD" w:rsidRPr="008501CD" w:rsidRDefault="008501CD" w:rsidP="008501CD">
            <w:pPr>
              <w:suppressAutoHyphens/>
              <w:spacing w:line="100" w:lineRule="atLeast"/>
              <w:rPr>
                <w:rFonts w:eastAsia="TimesNewRomanPSMT" w:cs="Arial"/>
                <w:bCs/>
                <w:color w:val="FF0000"/>
                <w:kern w:val="1"/>
                <w:sz w:val="20"/>
                <w:szCs w:val="20"/>
                <w:lang w:val="ru-RU" w:eastAsia="ar-SA"/>
              </w:rPr>
            </w:pPr>
            <w:r w:rsidRPr="008501CD">
              <w:rPr>
                <w:rFonts w:eastAsia="TimesNewRomanPSMT" w:cs="Arial"/>
                <w:bCs/>
                <w:color w:val="000000"/>
                <w:kern w:val="1"/>
                <w:sz w:val="20"/>
                <w:szCs w:val="20"/>
                <w:lang w:val="ru-RU" w:eastAsia="ar-SA"/>
              </w:rPr>
              <w:t xml:space="preserve">цена 1 ступца </w:t>
            </w:r>
            <w:r w:rsidRPr="008501CD">
              <w:rPr>
                <w:rFonts w:eastAsia="TimesNewRomanPSMT" w:cs="Arial"/>
                <w:bCs/>
                <w:color w:val="000000"/>
                <w:kern w:val="1"/>
                <w:sz w:val="20"/>
                <w:szCs w:val="20"/>
                <w:lang w:val="sr-Latn-RS" w:eastAsia="ar-SA"/>
              </w:rPr>
              <w:t xml:space="preserve">x </w:t>
            </w:r>
            <w:r w:rsidRPr="008501CD">
              <w:rPr>
                <w:rFonts w:eastAsia="TimesNewRomanPSMT" w:cs="Arial"/>
                <w:bCs/>
                <w:color w:val="000000"/>
                <w:kern w:val="1"/>
                <w:sz w:val="20"/>
                <w:szCs w:val="20"/>
                <w:lang w:val="sr-Cyrl-RS" w:eastAsia="ar-SA"/>
              </w:rPr>
              <w:t xml:space="preserve">1 цм </w:t>
            </w:r>
            <w:r w:rsidRPr="008501CD">
              <w:rPr>
                <w:rFonts w:eastAsia="TimesNewRomanPSMT" w:cs="Arial"/>
                <w:bCs/>
                <w:color w:val="000000"/>
                <w:kern w:val="1"/>
                <w:sz w:val="20"/>
                <w:szCs w:val="20"/>
                <w:lang w:val="ru-RU" w:eastAsia="ar-SA"/>
              </w:rPr>
              <w:t>са ПДВ-ом за величину слова од осам тачака, црно-бела редакција</w:t>
            </w:r>
          </w:p>
          <w:p w:rsidR="008501CD" w:rsidRPr="008501CD" w:rsidRDefault="008501CD" w:rsidP="008501CD">
            <w:pPr>
              <w:suppressAutoHyphens/>
              <w:spacing w:line="100" w:lineRule="atLeast"/>
              <w:rPr>
                <w:rFonts w:eastAsia="TimesNewRomanPSMT" w:cs="Arial"/>
                <w:bCs/>
                <w:color w:val="000000"/>
                <w:kern w:val="1"/>
                <w:sz w:val="20"/>
                <w:szCs w:val="20"/>
                <w:lang w:val="ru-RU" w:eastAsia="ar-SA"/>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8501CD" w:rsidRPr="008501CD" w:rsidRDefault="008501CD" w:rsidP="008501CD">
            <w:pPr>
              <w:suppressAutoHyphens/>
              <w:snapToGrid w:val="0"/>
              <w:spacing w:line="100" w:lineRule="atLeast"/>
              <w:rPr>
                <w:rFonts w:eastAsia="TimesNewRomanPSMT" w:cs="Arial"/>
                <w:bCs/>
                <w:color w:val="FF0000"/>
                <w:kern w:val="1"/>
                <w:sz w:val="20"/>
                <w:szCs w:val="20"/>
                <w:lang w:val="ru-RU" w:eastAsia="ar-SA"/>
              </w:rPr>
            </w:pPr>
          </w:p>
        </w:tc>
      </w:tr>
      <w:tr w:rsidR="008501CD" w:rsidRPr="002C0ADD" w:rsidTr="008501CD">
        <w:tc>
          <w:tcPr>
            <w:tcW w:w="5250" w:type="dxa"/>
            <w:tcBorders>
              <w:top w:val="single" w:sz="4" w:space="0" w:color="000000"/>
              <w:left w:val="single" w:sz="4" w:space="0" w:color="000000"/>
              <w:bottom w:val="single" w:sz="4" w:space="0" w:color="000000"/>
            </w:tcBorders>
            <w:shd w:val="clear" w:color="auto" w:fill="auto"/>
          </w:tcPr>
          <w:p w:rsidR="008501CD" w:rsidRPr="008501CD" w:rsidRDefault="008501CD" w:rsidP="008501CD">
            <w:pPr>
              <w:suppressAutoHyphens/>
              <w:snapToGrid w:val="0"/>
              <w:spacing w:line="100" w:lineRule="atLeast"/>
              <w:rPr>
                <w:rFonts w:eastAsia="TimesNewRomanPSMT" w:cs="Arial"/>
                <w:bCs/>
                <w:color w:val="000000"/>
                <w:kern w:val="1"/>
                <w:sz w:val="20"/>
                <w:szCs w:val="20"/>
                <w:lang w:val="ru-RU" w:eastAsia="ar-SA"/>
              </w:rPr>
            </w:pPr>
          </w:p>
          <w:p w:rsidR="008501CD" w:rsidRPr="008501CD" w:rsidRDefault="008501CD" w:rsidP="008501CD">
            <w:pPr>
              <w:suppressAutoHyphens/>
              <w:spacing w:line="100" w:lineRule="atLeast"/>
              <w:rPr>
                <w:rFonts w:eastAsia="Arial Unicode MS" w:cs="Arial"/>
                <w:iCs/>
                <w:color w:val="000000"/>
                <w:kern w:val="1"/>
                <w:sz w:val="20"/>
                <w:szCs w:val="20"/>
                <w:lang w:val="sr-Cyrl-RS" w:eastAsia="ar-SA"/>
              </w:rPr>
            </w:pPr>
            <w:r>
              <w:rPr>
                <w:rFonts w:eastAsia="TimesNewRomanPSMT" w:cs="Arial"/>
                <w:bCs/>
                <w:color w:val="000000"/>
                <w:kern w:val="1"/>
                <w:sz w:val="20"/>
                <w:szCs w:val="20"/>
                <w:lang w:val="ru-RU" w:eastAsia="ar-SA"/>
              </w:rPr>
              <w:t xml:space="preserve">Рок и начин плаћања </w:t>
            </w:r>
          </w:p>
          <w:p w:rsidR="008501CD" w:rsidRPr="008501CD" w:rsidRDefault="008501CD" w:rsidP="008501CD">
            <w:pPr>
              <w:suppressAutoHyphens/>
              <w:spacing w:line="100" w:lineRule="atLeast"/>
              <w:rPr>
                <w:rFonts w:eastAsia="TimesNewRomanPSMT" w:cs="Arial"/>
                <w:bCs/>
                <w:color w:val="000000"/>
                <w:kern w:val="1"/>
                <w:sz w:val="20"/>
                <w:szCs w:val="20"/>
                <w:lang w:val="ru-RU" w:eastAsia="ar-SA"/>
              </w:rPr>
            </w:pPr>
          </w:p>
          <w:p w:rsidR="008501CD" w:rsidRPr="008501CD" w:rsidRDefault="008501CD" w:rsidP="008501CD">
            <w:pPr>
              <w:suppressAutoHyphens/>
              <w:spacing w:line="100" w:lineRule="atLeast"/>
              <w:rPr>
                <w:rFonts w:eastAsia="TimesNewRomanPSMT" w:cs="Arial"/>
                <w:bCs/>
                <w:color w:val="000000"/>
                <w:kern w:val="1"/>
                <w:sz w:val="20"/>
                <w:szCs w:val="20"/>
                <w:lang w:val="ru-RU" w:eastAsia="ar-SA"/>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8501CD" w:rsidRPr="008501CD" w:rsidRDefault="008501CD" w:rsidP="00521411">
            <w:pPr>
              <w:suppressAutoHyphens/>
              <w:snapToGrid w:val="0"/>
              <w:spacing w:line="100" w:lineRule="atLeast"/>
              <w:rPr>
                <w:rFonts w:eastAsia="TimesNewRomanPSMT" w:cs="Arial"/>
                <w:bCs/>
                <w:color w:val="000000"/>
                <w:kern w:val="1"/>
                <w:sz w:val="20"/>
                <w:szCs w:val="20"/>
                <w:lang w:val="ru-RU" w:eastAsia="ar-SA"/>
              </w:rPr>
            </w:pPr>
            <w:r>
              <w:rPr>
                <w:rFonts w:eastAsia="TimesNewRomanPSMT" w:cs="Arial"/>
                <w:bCs/>
                <w:color w:val="000000"/>
                <w:kern w:val="1"/>
                <w:sz w:val="20"/>
                <w:szCs w:val="20"/>
                <w:lang w:val="ru-RU" w:eastAsia="ar-SA"/>
              </w:rPr>
              <w:t>45</w:t>
            </w:r>
            <w:r w:rsidRPr="008501CD">
              <w:rPr>
                <w:rFonts w:eastAsia="Arial Unicode MS" w:cs="Arial"/>
                <w:iCs/>
                <w:color w:val="000000"/>
                <w:kern w:val="1"/>
                <w:sz w:val="20"/>
                <w:szCs w:val="20"/>
                <w:lang w:val="sr-Cyrl-RS" w:eastAsia="ar-SA"/>
              </w:rPr>
              <w:t xml:space="preserve"> дана </w:t>
            </w:r>
            <w:r>
              <w:rPr>
                <w:rFonts w:eastAsia="Arial Unicode MS" w:cs="Arial"/>
                <w:iCs/>
                <w:color w:val="000000"/>
                <w:kern w:val="1"/>
                <w:sz w:val="20"/>
                <w:szCs w:val="20"/>
                <w:lang w:val="sr-Cyrl-RS" w:eastAsia="ar-SA"/>
              </w:rPr>
              <w:t xml:space="preserve">од дана </w:t>
            </w:r>
            <w:r w:rsidRPr="008501CD">
              <w:rPr>
                <w:rFonts w:eastAsia="Arial Unicode MS" w:cs="Arial"/>
                <w:iCs/>
                <w:color w:val="000000"/>
                <w:kern w:val="1"/>
                <w:sz w:val="20"/>
                <w:szCs w:val="20"/>
                <w:lang w:val="sr-Cyrl-RS" w:eastAsia="ar-SA"/>
              </w:rPr>
              <w:t>при</w:t>
            </w:r>
            <w:r>
              <w:rPr>
                <w:rFonts w:eastAsia="Arial Unicode MS" w:cs="Arial"/>
                <w:iCs/>
                <w:color w:val="000000"/>
                <w:kern w:val="1"/>
                <w:sz w:val="20"/>
                <w:szCs w:val="20"/>
                <w:lang w:val="sr-Cyrl-RS" w:eastAsia="ar-SA"/>
              </w:rPr>
              <w:t xml:space="preserve">јема </w:t>
            </w:r>
            <w:r w:rsidR="00521411">
              <w:rPr>
                <w:rFonts w:eastAsia="Arial Unicode MS" w:cs="Arial"/>
                <w:iCs/>
                <w:color w:val="000000"/>
                <w:kern w:val="1"/>
                <w:sz w:val="20"/>
                <w:szCs w:val="20"/>
                <w:lang w:val="sr-Cyrl-RS" w:eastAsia="ar-SA"/>
              </w:rPr>
              <w:t>рачуна</w:t>
            </w:r>
            <w:r>
              <w:rPr>
                <w:rFonts w:eastAsia="Arial Unicode MS" w:cs="Arial"/>
                <w:iCs/>
                <w:color w:val="000000"/>
                <w:kern w:val="1"/>
                <w:sz w:val="20"/>
                <w:szCs w:val="20"/>
                <w:lang w:val="sr-Cyrl-RS" w:eastAsia="ar-SA"/>
              </w:rPr>
              <w:t xml:space="preserve"> за извршену услугу</w:t>
            </w:r>
          </w:p>
        </w:tc>
      </w:tr>
      <w:tr w:rsidR="008501CD" w:rsidRPr="002C0ADD" w:rsidTr="008501CD">
        <w:tc>
          <w:tcPr>
            <w:tcW w:w="5250" w:type="dxa"/>
            <w:tcBorders>
              <w:top w:val="single" w:sz="4" w:space="0" w:color="000000"/>
              <w:left w:val="single" w:sz="4" w:space="0" w:color="000000"/>
              <w:bottom w:val="single" w:sz="4" w:space="0" w:color="000000"/>
            </w:tcBorders>
            <w:shd w:val="clear" w:color="auto" w:fill="auto"/>
          </w:tcPr>
          <w:p w:rsidR="008501CD" w:rsidRPr="008501CD" w:rsidRDefault="008501CD" w:rsidP="008501CD">
            <w:pPr>
              <w:suppressAutoHyphens/>
              <w:snapToGrid w:val="0"/>
              <w:spacing w:line="100" w:lineRule="atLeast"/>
              <w:rPr>
                <w:rFonts w:eastAsia="TimesNewRomanPSMT" w:cs="Arial"/>
                <w:bCs/>
                <w:color w:val="000000"/>
                <w:kern w:val="1"/>
                <w:sz w:val="20"/>
                <w:szCs w:val="20"/>
                <w:lang w:val="ru-RU" w:eastAsia="ar-SA"/>
              </w:rPr>
            </w:pPr>
          </w:p>
          <w:p w:rsidR="008501CD" w:rsidRPr="008501CD" w:rsidRDefault="008501CD" w:rsidP="008501CD">
            <w:pPr>
              <w:suppressAutoHyphens/>
              <w:spacing w:line="100" w:lineRule="atLeast"/>
              <w:rPr>
                <w:rFonts w:eastAsia="TimesNewRomanPSMT" w:cs="Arial"/>
                <w:bCs/>
                <w:color w:val="000000"/>
                <w:kern w:val="1"/>
                <w:sz w:val="20"/>
                <w:szCs w:val="20"/>
                <w:lang w:val="ru-RU" w:eastAsia="ar-SA"/>
              </w:rPr>
            </w:pPr>
            <w:r w:rsidRPr="008501CD">
              <w:rPr>
                <w:rFonts w:eastAsia="TimesNewRomanPSMT" w:cs="Arial"/>
                <w:bCs/>
                <w:color w:val="000000"/>
                <w:kern w:val="1"/>
                <w:sz w:val="20"/>
                <w:szCs w:val="20"/>
                <w:lang w:val="ru-RU" w:eastAsia="ar-SA"/>
              </w:rPr>
              <w:t>Рок важења понуде (не може бити краћи од 60 дана од дана отварања понуда)</w:t>
            </w:r>
          </w:p>
          <w:p w:rsidR="008501CD" w:rsidRPr="008501CD" w:rsidRDefault="008501CD" w:rsidP="008501CD">
            <w:pPr>
              <w:suppressAutoHyphens/>
              <w:spacing w:line="100" w:lineRule="atLeast"/>
              <w:rPr>
                <w:rFonts w:eastAsia="TimesNewRomanPSMT" w:cs="Arial"/>
                <w:bCs/>
                <w:color w:val="000000"/>
                <w:kern w:val="1"/>
                <w:sz w:val="20"/>
                <w:szCs w:val="20"/>
                <w:lang w:val="ru-RU" w:eastAsia="ar-SA"/>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8501CD" w:rsidRPr="008501CD" w:rsidRDefault="008501CD" w:rsidP="008501CD">
            <w:pPr>
              <w:suppressAutoHyphens/>
              <w:snapToGrid w:val="0"/>
              <w:spacing w:line="100" w:lineRule="atLeast"/>
              <w:rPr>
                <w:rFonts w:eastAsia="TimesNewRomanPSMT" w:cs="Arial"/>
                <w:bCs/>
                <w:color w:val="000000"/>
                <w:kern w:val="1"/>
                <w:sz w:val="20"/>
                <w:szCs w:val="20"/>
                <w:lang w:val="ru-RU" w:eastAsia="ar-SA"/>
              </w:rPr>
            </w:pPr>
          </w:p>
        </w:tc>
      </w:tr>
      <w:tr w:rsidR="008501CD" w:rsidRPr="002C0ADD" w:rsidTr="008501CD">
        <w:tc>
          <w:tcPr>
            <w:tcW w:w="5250" w:type="dxa"/>
            <w:tcBorders>
              <w:top w:val="single" w:sz="4" w:space="0" w:color="000000"/>
              <w:left w:val="single" w:sz="4" w:space="0" w:color="000000"/>
              <w:bottom w:val="single" w:sz="4" w:space="0" w:color="000000"/>
            </w:tcBorders>
            <w:shd w:val="clear" w:color="auto" w:fill="auto"/>
          </w:tcPr>
          <w:p w:rsidR="008501CD" w:rsidRPr="008501CD" w:rsidRDefault="008501CD" w:rsidP="008501CD">
            <w:pPr>
              <w:suppressAutoHyphens/>
              <w:snapToGrid w:val="0"/>
              <w:spacing w:line="100" w:lineRule="atLeast"/>
              <w:rPr>
                <w:rFonts w:eastAsia="TimesNewRomanPSMT" w:cs="Arial"/>
                <w:bCs/>
                <w:color w:val="000000"/>
                <w:kern w:val="1"/>
                <w:sz w:val="20"/>
                <w:szCs w:val="20"/>
                <w:lang w:val="ru-RU" w:eastAsia="ar-SA"/>
              </w:rPr>
            </w:pPr>
          </w:p>
          <w:p w:rsidR="008501CD" w:rsidRPr="008501CD" w:rsidRDefault="008501CD" w:rsidP="008501CD">
            <w:pPr>
              <w:suppressAutoHyphens/>
              <w:spacing w:line="100" w:lineRule="atLeast"/>
              <w:rPr>
                <w:rFonts w:eastAsia="TimesNewRomanPSMT" w:cs="Arial"/>
                <w:bCs/>
                <w:color w:val="000000"/>
                <w:kern w:val="1"/>
                <w:sz w:val="20"/>
                <w:szCs w:val="20"/>
                <w:lang w:val="ru-RU" w:eastAsia="ar-SA"/>
              </w:rPr>
            </w:pPr>
            <w:r w:rsidRPr="008501CD">
              <w:rPr>
                <w:rFonts w:eastAsia="TimesNewRomanPSMT" w:cs="Arial"/>
                <w:bCs/>
                <w:color w:val="000000"/>
                <w:kern w:val="1"/>
                <w:sz w:val="20"/>
                <w:szCs w:val="20"/>
                <w:lang w:val="ru-RU" w:eastAsia="ar-SA"/>
              </w:rPr>
              <w:t>Рок извршења услуге</w:t>
            </w:r>
          </w:p>
          <w:p w:rsidR="008501CD" w:rsidRPr="008501CD" w:rsidRDefault="008501CD" w:rsidP="008501CD">
            <w:pPr>
              <w:suppressAutoHyphens/>
              <w:spacing w:line="100" w:lineRule="atLeast"/>
              <w:rPr>
                <w:rFonts w:eastAsia="TimesNewRomanPSMT" w:cs="Arial"/>
                <w:bCs/>
                <w:color w:val="000000"/>
                <w:kern w:val="1"/>
                <w:sz w:val="20"/>
                <w:szCs w:val="20"/>
                <w:lang w:val="ru-RU" w:eastAsia="ar-SA"/>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8501CD" w:rsidRPr="008501CD" w:rsidRDefault="00F93476" w:rsidP="008501CD">
            <w:pPr>
              <w:suppressAutoHyphens/>
              <w:snapToGrid w:val="0"/>
              <w:spacing w:line="100" w:lineRule="atLeast"/>
              <w:rPr>
                <w:rFonts w:eastAsia="TimesNewRomanPSMT" w:cs="Arial"/>
                <w:bCs/>
                <w:color w:val="000000"/>
                <w:kern w:val="1"/>
                <w:sz w:val="20"/>
                <w:szCs w:val="20"/>
                <w:lang w:val="ru-RU" w:eastAsia="ar-SA"/>
              </w:rPr>
            </w:pPr>
            <w:r>
              <w:rPr>
                <w:rFonts w:cs="Arial"/>
                <w:sz w:val="20"/>
                <w:szCs w:val="20"/>
                <w:lang w:val="sr-Cyrl-RS"/>
              </w:rPr>
              <w:t>пет</w:t>
            </w:r>
            <w:r w:rsidR="008501CD" w:rsidRPr="008501CD">
              <w:rPr>
                <w:rFonts w:cs="Arial"/>
                <w:sz w:val="20"/>
                <w:szCs w:val="20"/>
                <w:lang w:val="sr-Cyrl-RS"/>
              </w:rPr>
              <w:t xml:space="preserve"> дана од дана </w:t>
            </w:r>
            <w:r w:rsidR="008501CD" w:rsidRPr="008501CD">
              <w:rPr>
                <w:rFonts w:cs="Arial"/>
                <w:sz w:val="20"/>
                <w:szCs w:val="20"/>
                <w:lang w:val="ru-RU"/>
              </w:rPr>
              <w:t>пријема</w:t>
            </w:r>
            <w:r w:rsidR="008501CD" w:rsidRPr="008501CD">
              <w:rPr>
                <w:rFonts w:cs="Arial"/>
                <w:sz w:val="20"/>
                <w:szCs w:val="20"/>
                <w:lang w:val="sr-Cyrl-RS"/>
              </w:rPr>
              <w:t xml:space="preserve"> налога Наручиоца</w:t>
            </w:r>
          </w:p>
        </w:tc>
      </w:tr>
    </w:tbl>
    <w:p w:rsidR="008501CD" w:rsidRPr="008501CD" w:rsidRDefault="008501CD" w:rsidP="008501CD">
      <w:pPr>
        <w:rPr>
          <w:rFonts w:eastAsia="Times New Roman" w:cs="Arial"/>
          <w:sz w:val="20"/>
          <w:szCs w:val="20"/>
          <w:lang w:val="sr-Cyrl-RS"/>
        </w:rPr>
      </w:pPr>
    </w:p>
    <w:p w:rsidR="008501CD" w:rsidRPr="008501CD" w:rsidRDefault="008501CD" w:rsidP="008501CD">
      <w:pPr>
        <w:rPr>
          <w:rFonts w:eastAsia="Times New Roman" w:cs="Arial"/>
          <w:sz w:val="20"/>
          <w:szCs w:val="20"/>
          <w:lang w:val="sr-Cyrl-RS"/>
        </w:rPr>
      </w:pPr>
      <w:r w:rsidRPr="008501CD">
        <w:rPr>
          <w:rFonts w:eastAsia="Times New Roman" w:cs="Arial"/>
          <w:b/>
          <w:sz w:val="20"/>
          <w:szCs w:val="20"/>
          <w:lang w:val="sr-Cyrl-RS"/>
        </w:rPr>
        <w:t>Напомена</w:t>
      </w:r>
      <w:r w:rsidRPr="008501CD">
        <w:rPr>
          <w:rFonts w:eastAsia="Times New Roman" w:cs="Arial"/>
          <w:sz w:val="20"/>
          <w:szCs w:val="20"/>
          <w:lang w:val="sr-Cyrl-RS"/>
        </w:rPr>
        <w:t>: у</w:t>
      </w:r>
      <w:r w:rsidRPr="008501CD">
        <w:rPr>
          <w:rFonts w:eastAsia="Times New Roman" w:cs="Arial"/>
          <w:sz w:val="20"/>
          <w:szCs w:val="20"/>
          <w:lang w:val="sr-Cyrl-CS"/>
        </w:rPr>
        <w:t xml:space="preserve"> цену треба да су урачунати сви трошкови</w:t>
      </w:r>
      <w:r w:rsidRPr="008501CD">
        <w:rPr>
          <w:rFonts w:eastAsia="Times New Roman" w:cs="Arial"/>
          <w:sz w:val="20"/>
          <w:szCs w:val="20"/>
          <w:lang w:val="sr-Cyrl-RS"/>
        </w:rPr>
        <w:t xml:space="preserve"> и евентуални попусти</w:t>
      </w:r>
    </w:p>
    <w:p w:rsidR="00770927" w:rsidRPr="008501CD" w:rsidRDefault="00770927" w:rsidP="00770927">
      <w:pPr>
        <w:suppressAutoHyphens/>
        <w:spacing w:line="100" w:lineRule="atLeast"/>
        <w:rPr>
          <w:rFonts w:eastAsia="TimesNewRomanPSMT" w:cs="Arial"/>
          <w:b/>
          <w:bCs/>
          <w:color w:val="000000"/>
          <w:kern w:val="1"/>
          <w:sz w:val="20"/>
          <w:szCs w:val="20"/>
          <w:lang w:val="sr-Cyrl-RS" w:eastAsia="ar-SA"/>
        </w:rPr>
      </w:pPr>
    </w:p>
    <w:p w:rsidR="00770927" w:rsidRPr="00770927" w:rsidRDefault="00770927" w:rsidP="00770927">
      <w:pPr>
        <w:suppressAutoHyphens/>
        <w:spacing w:line="100" w:lineRule="atLeast"/>
        <w:ind w:left="720" w:firstLine="720"/>
        <w:rPr>
          <w:rFonts w:eastAsia="TimesNewRomanPSMT" w:cs="Times New Roman"/>
          <w:bCs/>
          <w:color w:val="000000"/>
          <w:kern w:val="1"/>
          <w:sz w:val="20"/>
          <w:szCs w:val="20"/>
          <w:lang w:val="ru-RU" w:eastAsia="ar-SA"/>
        </w:rPr>
      </w:pPr>
    </w:p>
    <w:p w:rsidR="00770927" w:rsidRPr="00770927" w:rsidRDefault="00770927" w:rsidP="00770927">
      <w:pPr>
        <w:suppressAutoHyphens/>
        <w:spacing w:line="100" w:lineRule="atLeast"/>
        <w:ind w:left="720" w:firstLine="720"/>
        <w:rPr>
          <w:rFonts w:eastAsia="TimesNewRomanPSMT" w:cs="Times New Roman"/>
          <w:bCs/>
          <w:color w:val="000000"/>
          <w:kern w:val="1"/>
          <w:sz w:val="20"/>
          <w:szCs w:val="20"/>
          <w:lang w:val="ru-RU" w:eastAsia="ar-SA"/>
        </w:rPr>
      </w:pPr>
    </w:p>
    <w:p w:rsidR="00770927" w:rsidRPr="00770927" w:rsidRDefault="00770927" w:rsidP="00770927">
      <w:pPr>
        <w:suppressAutoHyphens/>
        <w:spacing w:line="100" w:lineRule="atLeast"/>
        <w:ind w:left="720" w:firstLine="720"/>
        <w:rPr>
          <w:rFonts w:eastAsia="TimesNewRomanPSMT" w:cs="Times New Roman"/>
          <w:bCs/>
          <w:color w:val="000000"/>
          <w:kern w:val="1"/>
          <w:sz w:val="20"/>
          <w:szCs w:val="20"/>
          <w:lang w:val="ru-RU" w:eastAsia="ar-SA"/>
        </w:rPr>
      </w:pPr>
      <w:r w:rsidRPr="00770927">
        <w:rPr>
          <w:rFonts w:eastAsia="TimesNewRomanPSMT" w:cs="Times New Roman"/>
          <w:bCs/>
          <w:color w:val="000000"/>
          <w:kern w:val="1"/>
          <w:sz w:val="20"/>
          <w:szCs w:val="20"/>
          <w:lang w:val="ru-RU" w:eastAsia="ar-SA"/>
        </w:rPr>
        <w:t xml:space="preserve">Датум </w:t>
      </w:r>
      <w:r w:rsidRPr="00770927">
        <w:rPr>
          <w:rFonts w:eastAsia="TimesNewRomanPSMT" w:cs="Times New Roman"/>
          <w:bCs/>
          <w:color w:val="000000"/>
          <w:kern w:val="1"/>
          <w:sz w:val="20"/>
          <w:szCs w:val="20"/>
          <w:lang w:val="ru-RU" w:eastAsia="ar-SA"/>
        </w:rPr>
        <w:tab/>
      </w:r>
      <w:r w:rsidRPr="00770927">
        <w:rPr>
          <w:rFonts w:eastAsia="TimesNewRomanPSMT" w:cs="Times New Roman"/>
          <w:bCs/>
          <w:color w:val="000000"/>
          <w:kern w:val="1"/>
          <w:sz w:val="20"/>
          <w:szCs w:val="20"/>
          <w:lang w:val="ru-RU" w:eastAsia="ar-SA"/>
        </w:rPr>
        <w:tab/>
      </w:r>
      <w:r w:rsidRPr="00770927">
        <w:rPr>
          <w:rFonts w:eastAsia="TimesNewRomanPSMT" w:cs="Times New Roman"/>
          <w:bCs/>
          <w:color w:val="000000"/>
          <w:kern w:val="1"/>
          <w:sz w:val="20"/>
          <w:szCs w:val="20"/>
          <w:lang w:val="ru-RU" w:eastAsia="ar-SA"/>
        </w:rPr>
        <w:tab/>
      </w:r>
      <w:r w:rsidRPr="00770927">
        <w:rPr>
          <w:rFonts w:eastAsia="TimesNewRomanPSMT" w:cs="Times New Roman"/>
          <w:bCs/>
          <w:color w:val="000000"/>
          <w:kern w:val="1"/>
          <w:sz w:val="20"/>
          <w:szCs w:val="20"/>
          <w:lang w:val="ru-RU" w:eastAsia="ar-SA"/>
        </w:rPr>
        <w:tab/>
      </w:r>
      <w:r w:rsidRPr="00770927">
        <w:rPr>
          <w:rFonts w:eastAsia="TimesNewRomanPSMT" w:cs="Times New Roman"/>
          <w:bCs/>
          <w:color w:val="000000"/>
          <w:kern w:val="1"/>
          <w:sz w:val="20"/>
          <w:szCs w:val="20"/>
          <w:lang w:val="ru-RU" w:eastAsia="ar-SA"/>
        </w:rPr>
        <w:tab/>
        <w:t xml:space="preserve">              Понуђач</w:t>
      </w:r>
    </w:p>
    <w:p w:rsidR="00770927" w:rsidRPr="00770927" w:rsidRDefault="00770927" w:rsidP="00770927">
      <w:pPr>
        <w:suppressAutoHyphens/>
        <w:spacing w:line="100" w:lineRule="atLeast"/>
        <w:ind w:left="2880" w:firstLine="720"/>
        <w:rPr>
          <w:rFonts w:eastAsia="TimesNewRomanPS-BoldMT" w:cs="Times New Roman"/>
          <w:b/>
          <w:bCs/>
          <w:i/>
          <w:iCs/>
          <w:color w:val="002060"/>
          <w:kern w:val="1"/>
          <w:sz w:val="20"/>
          <w:szCs w:val="20"/>
          <w:lang w:val="ru-RU" w:eastAsia="ar-SA"/>
        </w:rPr>
      </w:pPr>
      <w:r w:rsidRPr="00770927">
        <w:rPr>
          <w:rFonts w:eastAsia="TimesNewRomanPSMT" w:cs="Times New Roman"/>
          <w:bCs/>
          <w:color w:val="000000"/>
          <w:kern w:val="1"/>
          <w:sz w:val="20"/>
          <w:szCs w:val="20"/>
          <w:lang w:val="ru-RU" w:eastAsia="ar-SA"/>
        </w:rPr>
        <w:t xml:space="preserve">    М. П. </w:t>
      </w:r>
    </w:p>
    <w:p w:rsidR="00770927" w:rsidRPr="00770927" w:rsidRDefault="00770927" w:rsidP="00770927">
      <w:pPr>
        <w:suppressAutoHyphens/>
        <w:spacing w:line="100" w:lineRule="atLeast"/>
        <w:rPr>
          <w:rFonts w:eastAsia="TimesNewRomanPS-BoldMT" w:cs="Times New Roman"/>
          <w:b/>
          <w:bCs/>
          <w:i/>
          <w:iCs/>
          <w:color w:val="002060"/>
          <w:kern w:val="1"/>
          <w:sz w:val="20"/>
          <w:szCs w:val="20"/>
          <w:lang w:val="ru-RU" w:eastAsia="ar-SA"/>
        </w:rPr>
      </w:pPr>
      <w:r w:rsidRPr="00770927">
        <w:rPr>
          <w:rFonts w:eastAsia="TimesNewRomanPS-BoldMT" w:cs="Times New Roman"/>
          <w:b/>
          <w:bCs/>
          <w:i/>
          <w:iCs/>
          <w:color w:val="002060"/>
          <w:kern w:val="1"/>
          <w:sz w:val="20"/>
          <w:szCs w:val="20"/>
          <w:lang w:val="ru-RU" w:eastAsia="ar-SA"/>
        </w:rPr>
        <w:t>_____________________________</w:t>
      </w:r>
      <w:r w:rsidRPr="00770927">
        <w:rPr>
          <w:rFonts w:eastAsia="TimesNewRomanPS-BoldMT" w:cs="Times New Roman"/>
          <w:b/>
          <w:bCs/>
          <w:i/>
          <w:iCs/>
          <w:color w:val="002060"/>
          <w:kern w:val="1"/>
          <w:sz w:val="20"/>
          <w:szCs w:val="20"/>
          <w:lang w:val="ru-RU" w:eastAsia="ar-SA"/>
        </w:rPr>
        <w:tab/>
      </w:r>
      <w:r w:rsidRPr="00770927">
        <w:rPr>
          <w:rFonts w:eastAsia="TimesNewRomanPS-BoldMT" w:cs="Times New Roman"/>
          <w:b/>
          <w:bCs/>
          <w:i/>
          <w:iCs/>
          <w:color w:val="002060"/>
          <w:kern w:val="1"/>
          <w:sz w:val="20"/>
          <w:szCs w:val="20"/>
          <w:lang w:val="ru-RU" w:eastAsia="ar-SA"/>
        </w:rPr>
        <w:tab/>
      </w:r>
      <w:r w:rsidRPr="00770927">
        <w:rPr>
          <w:rFonts w:eastAsia="TimesNewRomanPS-BoldMT" w:cs="Times New Roman"/>
          <w:b/>
          <w:bCs/>
          <w:i/>
          <w:iCs/>
          <w:color w:val="002060"/>
          <w:kern w:val="1"/>
          <w:sz w:val="20"/>
          <w:szCs w:val="20"/>
          <w:lang w:val="ru-RU" w:eastAsia="ar-SA"/>
        </w:rPr>
        <w:tab/>
        <w:t>________________________________</w:t>
      </w:r>
    </w:p>
    <w:p w:rsidR="00770927" w:rsidRPr="00770927" w:rsidRDefault="00770927" w:rsidP="00770927">
      <w:pPr>
        <w:suppressAutoHyphens/>
        <w:spacing w:line="100" w:lineRule="atLeast"/>
        <w:rPr>
          <w:rFonts w:eastAsia="TimesNewRomanPS-BoldMT" w:cs="Times New Roman"/>
          <w:b/>
          <w:bCs/>
          <w:i/>
          <w:iCs/>
          <w:color w:val="002060"/>
          <w:kern w:val="1"/>
          <w:sz w:val="20"/>
          <w:szCs w:val="20"/>
          <w:lang w:val="ru-RU" w:eastAsia="ar-SA"/>
        </w:rPr>
      </w:pPr>
    </w:p>
    <w:p w:rsidR="00770927" w:rsidRPr="00770927" w:rsidRDefault="00770927" w:rsidP="00770927">
      <w:pPr>
        <w:suppressAutoHyphens/>
        <w:spacing w:line="100" w:lineRule="atLeast"/>
        <w:rPr>
          <w:rFonts w:eastAsia="TimesNewRomanPS-BoldMT" w:cs="Times New Roman"/>
          <w:b/>
          <w:bCs/>
          <w:i/>
          <w:iCs/>
          <w:color w:val="002060"/>
          <w:kern w:val="1"/>
          <w:sz w:val="20"/>
          <w:szCs w:val="20"/>
          <w:lang w:val="ru-RU"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b/>
          <w:bCs/>
          <w:i/>
          <w:iCs/>
          <w:color w:val="000000"/>
          <w:kern w:val="1"/>
          <w:sz w:val="20"/>
          <w:szCs w:val="20"/>
          <w:u w:val="single"/>
          <w:lang w:val="ru-RU" w:eastAsia="ar-SA"/>
        </w:rPr>
        <w:t>Напомене:</w:t>
      </w:r>
      <w:r w:rsidRPr="00770927">
        <w:rPr>
          <w:rFonts w:eastAsia="Arial Unicode MS" w:cs="Arial"/>
          <w:b/>
          <w:bCs/>
          <w:i/>
          <w:iCs/>
          <w:color w:val="000000"/>
          <w:kern w:val="1"/>
          <w:sz w:val="20"/>
          <w:szCs w:val="20"/>
          <w:lang w:val="ru-RU" w:eastAsia="ar-SA"/>
        </w:rPr>
        <w:t xml:space="preserve"> </w:t>
      </w: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 xml:space="preserve">Образац понуде понуђач мора да попуни, овери печатом и потпише, чиме </w:t>
      </w:r>
      <w:r w:rsidRPr="00770927">
        <w:rPr>
          <w:rFonts w:eastAsia="Arial Unicode MS" w:cs="Arial"/>
          <w:i/>
          <w:iCs/>
          <w:color w:val="000000"/>
          <w:kern w:val="1"/>
          <w:sz w:val="20"/>
          <w:szCs w:val="20"/>
          <w:lang w:val="sr-Cyrl-CS" w:eastAsia="ar-SA"/>
        </w:rPr>
        <w:t>п</w:t>
      </w:r>
      <w:r w:rsidRPr="00770927">
        <w:rPr>
          <w:rFonts w:eastAsia="Arial Unicode MS" w:cs="Arial"/>
          <w:i/>
          <w:iCs/>
          <w:color w:val="000000"/>
          <w:kern w:val="1"/>
          <w:sz w:val="20"/>
          <w:szCs w:val="20"/>
          <w:lang w:val="ru-RU" w:eastAsia="ar-SA"/>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770927" w:rsidRPr="00770927" w:rsidRDefault="00770927" w:rsidP="00770927">
      <w:pPr>
        <w:suppressAutoHyphens/>
        <w:spacing w:line="100" w:lineRule="atLeast"/>
        <w:rPr>
          <w:rFonts w:eastAsia="Arial Unicode MS" w:cs="Arial"/>
          <w:b/>
          <w:i/>
          <w:iCs/>
          <w:color w:val="000000"/>
          <w:kern w:val="1"/>
          <w:sz w:val="20"/>
          <w:szCs w:val="20"/>
          <w:lang w:val="ru-RU" w:eastAsia="ar-SA"/>
        </w:rPr>
      </w:pPr>
      <w:r w:rsidRPr="00770927">
        <w:rPr>
          <w:rFonts w:eastAsia="Arial Unicode MS" w:cs="Arial"/>
          <w:i/>
          <w:iCs/>
          <w:color w:val="000000"/>
          <w:kern w:val="1"/>
          <w:sz w:val="20"/>
          <w:szCs w:val="20"/>
          <w:lang w:val="ru-RU" w:eastAsia="ar-SA"/>
        </w:rPr>
        <w:t>Уколико је предмет јавне набавке обликован у више партија, понуђачи ће попуњавати образац понуде за сваку партију посебно.</w:t>
      </w: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ind w:left="360"/>
        <w:rPr>
          <w:rFonts w:eastAsia="Arial Unicode MS" w:cs="Arial"/>
          <w:b/>
          <w:bCs/>
          <w:iCs/>
          <w:color w:val="000000"/>
          <w:kern w:val="1"/>
          <w:sz w:val="20"/>
          <w:szCs w:val="20"/>
          <w:lang w:val="sr-Cyrl-RS" w:eastAsia="ar-SA"/>
        </w:rPr>
      </w:pPr>
      <w:r w:rsidRPr="00770927">
        <w:rPr>
          <w:rFonts w:eastAsia="Arial Unicode MS" w:cs="Arial"/>
          <w:b/>
          <w:bCs/>
          <w:iCs/>
          <w:color w:val="000000"/>
          <w:kern w:val="1"/>
          <w:sz w:val="20"/>
          <w:szCs w:val="20"/>
          <w:lang w:val="sr-Cyrl-RS" w:eastAsia="ar-SA"/>
        </w:rPr>
        <w:t xml:space="preserve">ОБРАЗАЦ ОПШТИ ПОДАЦИ О СВАКОМ ПОНУЂАЧУ ИЗ ГРУПЕ ПОНУЂАЧА </w:t>
      </w:r>
    </w:p>
    <w:p w:rsidR="00770927" w:rsidRPr="00770927" w:rsidRDefault="00770927" w:rsidP="00770927">
      <w:pPr>
        <w:suppressAutoHyphens/>
        <w:spacing w:line="100" w:lineRule="atLeast"/>
        <w:rPr>
          <w:rFonts w:eastAsia="Arial Unicode MS" w:cs="Arial"/>
          <w:b/>
          <w:bCs/>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bCs/>
          <w:iCs/>
          <w:color w:val="000000"/>
          <w:kern w:val="1"/>
          <w:sz w:val="20"/>
          <w:szCs w:val="20"/>
          <w:lang w:val="sr-Cyrl-RS" w:eastAsia="ar-SA"/>
        </w:rPr>
      </w:pPr>
      <w:r w:rsidRPr="00770927">
        <w:rPr>
          <w:rFonts w:eastAsia="Arial Unicode MS" w:cs="Arial"/>
          <w:bCs/>
          <w:iCs/>
          <w:color w:val="000000"/>
          <w:kern w:val="1"/>
          <w:sz w:val="20"/>
          <w:szCs w:val="20"/>
          <w:lang w:val="sr-Cyrl-RS" w:eastAsia="ar-SA"/>
        </w:rPr>
        <w:t xml:space="preserve">У вези с позивом за подношење понуда за јавну набавку услуге </w:t>
      </w:r>
      <w:r w:rsidR="008501CD">
        <w:rPr>
          <w:rFonts w:eastAsia="Arial Unicode MS" w:cs="Arial"/>
          <w:bCs/>
          <w:iCs/>
          <w:color w:val="000000"/>
          <w:kern w:val="1"/>
          <w:sz w:val="20"/>
          <w:szCs w:val="20"/>
          <w:lang w:val="sr-Cyrl-RS" w:eastAsia="ar-SA"/>
        </w:rPr>
        <w:t>обајаве огласа путем средстава јавног информисања партија 1  ЈН МВ 3</w:t>
      </w:r>
      <w:r w:rsidRPr="00770927">
        <w:rPr>
          <w:rFonts w:eastAsia="Arial Unicode MS" w:cs="Arial"/>
          <w:bCs/>
          <w:iCs/>
          <w:color w:val="000000"/>
          <w:kern w:val="1"/>
          <w:sz w:val="20"/>
          <w:szCs w:val="20"/>
          <w:lang w:val="sr-Cyrl-RS" w:eastAsia="ar-SA"/>
        </w:rPr>
        <w:t>/2016, објављеним на Порталу јавних набавки и интернет страници Наручиоца, изјављујемо да понуду подносимо као група понуђача, односно да подносимо заједничку понуду</w:t>
      </w: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numPr>
          <w:ilvl w:val="0"/>
          <w:numId w:val="21"/>
        </w:numPr>
        <w:suppressAutoHyphens/>
        <w:spacing w:line="100" w:lineRule="atLeast"/>
        <w:jc w:val="left"/>
        <w:rPr>
          <w:rFonts w:eastAsia="Arial Unicode MS" w:cs="Arial"/>
          <w:b/>
          <w:bCs/>
          <w:iCs/>
          <w:color w:val="000000"/>
          <w:kern w:val="1"/>
          <w:sz w:val="20"/>
          <w:szCs w:val="20"/>
          <w:lang w:val="sr-Cyrl-RS" w:eastAsia="ar-SA"/>
        </w:rPr>
      </w:pPr>
      <w:r w:rsidRPr="00770927">
        <w:rPr>
          <w:rFonts w:eastAsia="Arial Unicode MS" w:cs="Arial"/>
          <w:b/>
          <w:bCs/>
          <w:iCs/>
          <w:color w:val="000000"/>
          <w:kern w:val="1"/>
          <w:sz w:val="20"/>
          <w:szCs w:val="20"/>
          <w:lang w:val="sr-Cyrl-RS" w:eastAsia="ar-SA"/>
        </w:rPr>
        <w:t>НОСИЛАЦ ПОСЛА</w:t>
      </w:r>
    </w:p>
    <w:tbl>
      <w:tblPr>
        <w:tblW w:w="9271" w:type="dxa"/>
        <w:tblInd w:w="-15" w:type="dxa"/>
        <w:tblLayout w:type="fixed"/>
        <w:tblLook w:val="0000" w:firstRow="0" w:lastRow="0" w:firstColumn="0" w:lastColumn="0" w:noHBand="0" w:noVBand="0"/>
      </w:tblPr>
      <w:tblGrid>
        <w:gridCol w:w="4621"/>
        <w:gridCol w:w="4650"/>
      </w:tblGrid>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i/>
                <w:iCs/>
                <w:color w:val="000000"/>
                <w:kern w:val="1"/>
                <w:sz w:val="20"/>
                <w:szCs w:val="20"/>
                <w:lang w:val="sr-Cyrl-RS" w:eastAsia="ar-SA"/>
              </w:rPr>
              <w:t>Пословно име (назив понуђача):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Скраћено пословно име: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Правна форма: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Адреса понуђача</w:t>
            </w:r>
            <w:r w:rsidRPr="00770927">
              <w:rPr>
                <w:rFonts w:eastAsia="Arial Unicode MS" w:cs="Arial"/>
                <w:i/>
                <w:iCs/>
                <w:color w:val="000000"/>
                <w:kern w:val="1"/>
                <w:sz w:val="20"/>
                <w:szCs w:val="20"/>
                <w:lang w:val="sr-Cyrl-RS" w:eastAsia="ar-SA"/>
              </w:rPr>
              <w:t xml:space="preserve"> (место и улица)</w:t>
            </w:r>
            <w:r w:rsidRPr="00770927">
              <w:rPr>
                <w:rFonts w:eastAsia="Arial Unicode MS" w:cs="Arial"/>
                <w:i/>
                <w:iCs/>
                <w:color w:val="000000"/>
                <w:kern w:val="1"/>
                <w:sz w:val="20"/>
                <w:szCs w:val="20"/>
                <w:lang w:val="en-US" w:eastAsia="ar-SA"/>
              </w:rPr>
              <w:t>:</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Матични број понуђача:</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Шифра делатности:</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Порески идентификациони број понуђача (ПИБ):</w:t>
            </w:r>
          </w:p>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Име особе за контакт:</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Деловодни број понуде: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Електронска адреса понуђача (</w:t>
            </w:r>
            <w:r w:rsidRPr="00770927">
              <w:rPr>
                <w:rFonts w:eastAsia="Arial Unicode MS" w:cs="Arial"/>
                <w:i/>
                <w:iCs/>
                <w:color w:val="000000"/>
                <w:kern w:val="1"/>
                <w:sz w:val="20"/>
                <w:szCs w:val="20"/>
                <w:lang w:val="en-US" w:eastAsia="ar-SA"/>
              </w:rPr>
              <w:t>e</w:t>
            </w:r>
            <w:r w:rsidRPr="00770927">
              <w:rPr>
                <w:rFonts w:eastAsia="Arial Unicode MS" w:cs="Arial"/>
                <w:i/>
                <w:iCs/>
                <w:color w:val="000000"/>
                <w:kern w:val="1"/>
                <w:sz w:val="20"/>
                <w:szCs w:val="20"/>
                <w:lang w:val="ru-RU" w:eastAsia="ar-SA"/>
              </w:rPr>
              <w:t>-</w:t>
            </w:r>
            <w:r w:rsidRPr="00770927">
              <w:rPr>
                <w:rFonts w:eastAsia="Arial Unicode MS" w:cs="Arial"/>
                <w:i/>
                <w:iCs/>
                <w:color w:val="000000"/>
                <w:kern w:val="1"/>
                <w:sz w:val="20"/>
                <w:szCs w:val="20"/>
                <w:lang w:val="en-US" w:eastAsia="ar-SA"/>
              </w:rPr>
              <w:t>mail</w:t>
            </w:r>
            <w:r w:rsidRPr="00770927">
              <w:rPr>
                <w:rFonts w:eastAsia="Arial Unicode MS" w:cs="Arial"/>
                <w:i/>
                <w:iCs/>
                <w:color w:val="000000"/>
                <w:kern w:val="1"/>
                <w:sz w:val="20"/>
                <w:szCs w:val="20"/>
                <w:lang w:val="ru-RU" w:eastAsia="ar-SA"/>
              </w:rPr>
              <w:t>):</w:t>
            </w:r>
          </w:p>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Телефон:</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Телефакс:</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Број рачуна понуђача и назив банке:</w:t>
            </w:r>
          </w:p>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ru-RU"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Подаци о обавези за извршење уговора:</w:t>
            </w: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2C0ADD"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Интернет страница на којој су докази из члана 77. ЗЈН јавно доступни</w:t>
            </w:r>
            <w:r w:rsidR="00C840DB">
              <w:rPr>
                <w:rFonts w:eastAsia="Arial Unicode MS" w:cs="Arial"/>
                <w:i/>
                <w:iCs/>
                <w:color w:val="000000"/>
                <w:kern w:val="1"/>
                <w:sz w:val="20"/>
                <w:szCs w:val="20"/>
                <w:lang w:val="ru-RU" w:eastAsia="ar-SA"/>
              </w:rPr>
              <w:t xml:space="preserve"> (Регистар медија, са навођењем регистарског броја)</w:t>
            </w:r>
            <w:r w:rsidRPr="00770927">
              <w:rPr>
                <w:rFonts w:eastAsia="Arial Unicode MS" w:cs="Arial"/>
                <w:i/>
                <w:iCs/>
                <w:color w:val="000000"/>
                <w:kern w:val="1"/>
                <w:sz w:val="20"/>
                <w:szCs w:val="20"/>
                <w:lang w:val="ru-RU" w:eastAsia="ar-SA"/>
              </w:rPr>
              <w:t>:</w:t>
            </w: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Понуђач се налазу у регистру понуђача АПР-а: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ind w:firstLine="708"/>
              <w:jc w:val="left"/>
              <w:rPr>
                <w:rFonts w:eastAsia="Arial Unicode MS" w:cs="Arial"/>
                <w:b/>
                <w:bCs/>
                <w:i/>
                <w:iCs/>
                <w:color w:val="000000"/>
                <w:kern w:val="1"/>
                <w:sz w:val="20"/>
                <w:szCs w:val="20"/>
                <w:lang w:val="ru-RU" w:eastAsia="ar-SA"/>
              </w:rPr>
            </w:pPr>
            <w:r w:rsidRPr="00770927">
              <w:rPr>
                <w:rFonts w:eastAsia="Arial Unicode MS" w:cs="Arial"/>
                <w:b/>
                <w:bCs/>
                <w:i/>
                <w:iCs/>
                <w:color w:val="000000"/>
                <w:kern w:val="1"/>
                <w:sz w:val="20"/>
                <w:szCs w:val="20"/>
                <w:lang w:val="ru-RU" w:eastAsia="ar-SA"/>
              </w:rPr>
              <w:t>Да                            Не</w:t>
            </w:r>
          </w:p>
        </w:tc>
      </w:tr>
    </w:tbl>
    <w:p w:rsidR="00770927" w:rsidRPr="00770927" w:rsidRDefault="00770927" w:rsidP="00770927">
      <w:pPr>
        <w:jc w:val="left"/>
        <w:rPr>
          <w:rFonts w:cs="Arial"/>
          <w:b/>
          <w:bCs/>
          <w:iCs/>
          <w:sz w:val="20"/>
          <w:szCs w:val="20"/>
          <w:lang w:val="sr-Cyrl-RS"/>
        </w:rPr>
      </w:pPr>
    </w:p>
    <w:p w:rsidR="00770927" w:rsidRPr="00770927" w:rsidRDefault="00770927" w:rsidP="00770927">
      <w:pPr>
        <w:jc w:val="left"/>
        <w:rPr>
          <w:rFonts w:cs="Arial"/>
          <w:b/>
          <w:bCs/>
          <w:iCs/>
          <w:sz w:val="20"/>
          <w:szCs w:val="20"/>
          <w:lang w:val="sr-Cyrl-RS"/>
        </w:rPr>
      </w:pPr>
    </w:p>
    <w:p w:rsidR="00770927" w:rsidRPr="00770927" w:rsidRDefault="00770927" w:rsidP="00770927">
      <w:pPr>
        <w:numPr>
          <w:ilvl w:val="0"/>
          <w:numId w:val="21"/>
        </w:numPr>
        <w:suppressAutoHyphens/>
        <w:spacing w:line="100" w:lineRule="atLeast"/>
        <w:jc w:val="left"/>
        <w:rPr>
          <w:rFonts w:eastAsia="Arial Unicode MS" w:cs="Arial"/>
          <w:b/>
          <w:bCs/>
          <w:iCs/>
          <w:color w:val="000000"/>
          <w:kern w:val="1"/>
          <w:sz w:val="20"/>
          <w:szCs w:val="20"/>
          <w:lang w:val="sr-Cyrl-RS" w:eastAsia="ar-SA"/>
        </w:rPr>
      </w:pPr>
      <w:r w:rsidRPr="00770927">
        <w:rPr>
          <w:rFonts w:eastAsia="Arial Unicode MS" w:cs="Arial"/>
          <w:b/>
          <w:bCs/>
          <w:iCs/>
          <w:color w:val="000000"/>
          <w:kern w:val="1"/>
          <w:sz w:val="20"/>
          <w:szCs w:val="20"/>
          <w:lang w:val="sr-Cyrl-RS" w:eastAsia="ar-SA"/>
        </w:rPr>
        <w:t>ЧЛАН ГРУПЕ</w:t>
      </w:r>
    </w:p>
    <w:p w:rsidR="00770927" w:rsidRPr="00770927" w:rsidRDefault="00770927" w:rsidP="00770927">
      <w:pPr>
        <w:suppressAutoHyphens/>
        <w:spacing w:line="100" w:lineRule="atLeast"/>
        <w:ind w:left="720"/>
        <w:jc w:val="left"/>
        <w:rPr>
          <w:rFonts w:eastAsia="Arial Unicode MS" w:cs="Arial"/>
          <w:b/>
          <w:bCs/>
          <w:iCs/>
          <w:color w:val="000000"/>
          <w:kern w:val="1"/>
          <w:sz w:val="20"/>
          <w:szCs w:val="20"/>
          <w:lang w:val="sr-Cyrl-RS" w:eastAsia="ar-SA"/>
        </w:rPr>
      </w:pPr>
    </w:p>
    <w:tbl>
      <w:tblPr>
        <w:tblW w:w="9271" w:type="dxa"/>
        <w:tblInd w:w="-15" w:type="dxa"/>
        <w:tblLayout w:type="fixed"/>
        <w:tblLook w:val="0000" w:firstRow="0" w:lastRow="0" w:firstColumn="0" w:lastColumn="0" w:noHBand="0" w:noVBand="0"/>
      </w:tblPr>
      <w:tblGrid>
        <w:gridCol w:w="4621"/>
        <w:gridCol w:w="4650"/>
      </w:tblGrid>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i/>
                <w:iCs/>
                <w:color w:val="000000"/>
                <w:kern w:val="1"/>
                <w:sz w:val="20"/>
                <w:szCs w:val="20"/>
                <w:lang w:val="sr-Cyrl-RS" w:eastAsia="ar-SA"/>
              </w:rPr>
              <w:t>Пословно име (назив понуђача):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Скраћено пословно име: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Правна форма: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Адреса понуђача</w:t>
            </w:r>
            <w:r w:rsidRPr="00770927">
              <w:rPr>
                <w:rFonts w:eastAsia="Arial Unicode MS" w:cs="Arial"/>
                <w:i/>
                <w:iCs/>
                <w:color w:val="000000"/>
                <w:kern w:val="1"/>
                <w:sz w:val="20"/>
                <w:szCs w:val="20"/>
                <w:lang w:val="sr-Cyrl-RS" w:eastAsia="ar-SA"/>
              </w:rPr>
              <w:t xml:space="preserve"> (место и улица)</w:t>
            </w:r>
            <w:r w:rsidRPr="00770927">
              <w:rPr>
                <w:rFonts w:eastAsia="Arial Unicode MS" w:cs="Arial"/>
                <w:i/>
                <w:iCs/>
                <w:color w:val="000000"/>
                <w:kern w:val="1"/>
                <w:sz w:val="20"/>
                <w:szCs w:val="20"/>
                <w:lang w:val="en-US" w:eastAsia="ar-SA"/>
              </w:rPr>
              <w:t>:</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Матични број понуђача:</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Шифра делатности:</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Порески идентификациони број понуђача (ПИБ):</w:t>
            </w:r>
          </w:p>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Име особе за контакт:</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Деловодни број понуде: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Електронска адреса понуђача (</w:t>
            </w:r>
            <w:r w:rsidRPr="00770927">
              <w:rPr>
                <w:rFonts w:eastAsia="Arial Unicode MS" w:cs="Arial"/>
                <w:i/>
                <w:iCs/>
                <w:color w:val="000000"/>
                <w:kern w:val="1"/>
                <w:sz w:val="20"/>
                <w:szCs w:val="20"/>
                <w:lang w:val="en-US" w:eastAsia="ar-SA"/>
              </w:rPr>
              <w:t>e</w:t>
            </w:r>
            <w:r w:rsidRPr="00770927">
              <w:rPr>
                <w:rFonts w:eastAsia="Arial Unicode MS" w:cs="Arial"/>
                <w:i/>
                <w:iCs/>
                <w:color w:val="000000"/>
                <w:kern w:val="1"/>
                <w:sz w:val="20"/>
                <w:szCs w:val="20"/>
                <w:lang w:val="ru-RU" w:eastAsia="ar-SA"/>
              </w:rPr>
              <w:t>-</w:t>
            </w:r>
            <w:r w:rsidRPr="00770927">
              <w:rPr>
                <w:rFonts w:eastAsia="Arial Unicode MS" w:cs="Arial"/>
                <w:i/>
                <w:iCs/>
                <w:color w:val="000000"/>
                <w:kern w:val="1"/>
                <w:sz w:val="20"/>
                <w:szCs w:val="20"/>
                <w:lang w:val="en-US" w:eastAsia="ar-SA"/>
              </w:rPr>
              <w:t>mail</w:t>
            </w:r>
            <w:r w:rsidRPr="00770927">
              <w:rPr>
                <w:rFonts w:eastAsia="Arial Unicode MS" w:cs="Arial"/>
                <w:i/>
                <w:iCs/>
                <w:color w:val="000000"/>
                <w:kern w:val="1"/>
                <w:sz w:val="20"/>
                <w:szCs w:val="20"/>
                <w:lang w:val="ru-RU" w:eastAsia="ar-SA"/>
              </w:rPr>
              <w:t>):</w:t>
            </w:r>
          </w:p>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Телефон:</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Телефакс:</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Број рачуна понуђача и назив банке:</w:t>
            </w:r>
          </w:p>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ru-RU"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ru-RU" w:eastAsia="ar-SA"/>
              </w:rPr>
            </w:pPr>
          </w:p>
        </w:tc>
      </w:tr>
      <w:tr w:rsidR="00770927" w:rsidRPr="002C0ADD"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Подаци о обавези за извршење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2C0ADD"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 xml:space="preserve">Интернет страница на којој су докази </w:t>
            </w:r>
            <w:r w:rsidR="00C840DB">
              <w:rPr>
                <w:rFonts w:eastAsia="Arial Unicode MS" w:cs="Arial"/>
                <w:i/>
                <w:iCs/>
                <w:color w:val="000000"/>
                <w:kern w:val="1"/>
                <w:sz w:val="20"/>
                <w:szCs w:val="20"/>
                <w:lang w:val="ru-RU" w:eastAsia="ar-SA"/>
              </w:rPr>
              <w:t>из члана 77. ЗЈН јавно доступни (Регистар медија, са навођењем регистарског броја):</w:t>
            </w: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Понуђач се налазу у регистру понуђача АПР-а: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ind w:firstLine="708"/>
              <w:jc w:val="left"/>
              <w:rPr>
                <w:rFonts w:eastAsia="Arial Unicode MS" w:cs="Arial"/>
                <w:b/>
                <w:bCs/>
                <w:i/>
                <w:iCs/>
                <w:color w:val="000000"/>
                <w:kern w:val="1"/>
                <w:sz w:val="20"/>
                <w:szCs w:val="20"/>
                <w:lang w:val="ru-RU" w:eastAsia="ar-SA"/>
              </w:rPr>
            </w:pPr>
            <w:r w:rsidRPr="00770927">
              <w:rPr>
                <w:rFonts w:eastAsia="Arial Unicode MS" w:cs="Arial"/>
                <w:b/>
                <w:bCs/>
                <w:i/>
                <w:iCs/>
                <w:color w:val="000000"/>
                <w:kern w:val="1"/>
                <w:sz w:val="20"/>
                <w:szCs w:val="20"/>
                <w:lang w:val="ru-RU" w:eastAsia="ar-SA"/>
              </w:rPr>
              <w:t>Да                            Не</w:t>
            </w:r>
          </w:p>
        </w:tc>
      </w:tr>
    </w:tbl>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ind w:left="720" w:firstLine="720"/>
        <w:rPr>
          <w:rFonts w:eastAsia="TimesNewRomanPSMT" w:cs="Times New Roman"/>
          <w:bCs/>
          <w:color w:val="000000"/>
          <w:kern w:val="1"/>
          <w:sz w:val="20"/>
          <w:szCs w:val="20"/>
          <w:lang w:eastAsia="ar-SA"/>
        </w:rPr>
      </w:pPr>
    </w:p>
    <w:p w:rsidR="00770927" w:rsidRPr="00770927" w:rsidRDefault="00770927" w:rsidP="00770927">
      <w:pPr>
        <w:suppressAutoHyphens/>
        <w:spacing w:line="100" w:lineRule="atLeast"/>
        <w:ind w:left="720" w:firstLine="720"/>
        <w:rPr>
          <w:rFonts w:eastAsia="TimesNewRomanPSMT" w:cs="Times New Roman"/>
          <w:bCs/>
          <w:color w:val="000000"/>
          <w:kern w:val="1"/>
          <w:sz w:val="20"/>
          <w:szCs w:val="20"/>
          <w:lang w:val="sr-Cyrl-RS" w:eastAsia="ar-SA"/>
        </w:rPr>
      </w:pPr>
      <w:r w:rsidRPr="00770927">
        <w:rPr>
          <w:rFonts w:eastAsia="TimesNewRomanPSMT" w:cs="Times New Roman"/>
          <w:bCs/>
          <w:color w:val="000000"/>
          <w:kern w:val="1"/>
          <w:sz w:val="20"/>
          <w:szCs w:val="20"/>
          <w:lang w:eastAsia="ar-SA"/>
        </w:rPr>
        <w:tab/>
      </w:r>
      <w:r w:rsidRPr="00770927">
        <w:rPr>
          <w:rFonts w:eastAsia="TimesNewRomanPSMT" w:cs="Times New Roman"/>
          <w:bCs/>
          <w:color w:val="000000"/>
          <w:kern w:val="1"/>
          <w:sz w:val="20"/>
          <w:szCs w:val="20"/>
          <w:lang w:eastAsia="ar-SA"/>
        </w:rPr>
        <w:tab/>
      </w:r>
      <w:r w:rsidRPr="00770927">
        <w:rPr>
          <w:rFonts w:eastAsia="TimesNewRomanPSMT" w:cs="Times New Roman"/>
          <w:bCs/>
          <w:color w:val="000000"/>
          <w:kern w:val="1"/>
          <w:sz w:val="20"/>
          <w:szCs w:val="20"/>
          <w:lang w:eastAsia="ar-SA"/>
        </w:rPr>
        <w:tab/>
      </w:r>
      <w:r w:rsidRPr="00770927">
        <w:rPr>
          <w:rFonts w:eastAsia="TimesNewRomanPSMT" w:cs="Times New Roman"/>
          <w:bCs/>
          <w:color w:val="000000"/>
          <w:kern w:val="1"/>
          <w:sz w:val="20"/>
          <w:szCs w:val="20"/>
          <w:lang w:eastAsia="ar-SA"/>
        </w:rPr>
        <w:tab/>
        <w:t xml:space="preserve">              Понуђа</w:t>
      </w:r>
      <w:r w:rsidRPr="00770927">
        <w:rPr>
          <w:rFonts w:eastAsia="TimesNewRomanPSMT" w:cs="Times New Roman"/>
          <w:bCs/>
          <w:color w:val="000000"/>
          <w:kern w:val="1"/>
          <w:sz w:val="20"/>
          <w:szCs w:val="20"/>
          <w:lang w:val="sr-Cyrl-RS" w:eastAsia="ar-SA"/>
        </w:rPr>
        <w:t>ч</w:t>
      </w:r>
    </w:p>
    <w:p w:rsidR="00770927" w:rsidRPr="00770927" w:rsidRDefault="00770927" w:rsidP="00770927">
      <w:pPr>
        <w:suppressAutoHyphens/>
        <w:spacing w:line="100" w:lineRule="atLeast"/>
        <w:ind w:left="720" w:firstLine="720"/>
        <w:rPr>
          <w:rFonts w:eastAsia="TimesNewRomanPSMT" w:cs="Times New Roman"/>
          <w:bCs/>
          <w:color w:val="000000"/>
          <w:kern w:val="1"/>
          <w:sz w:val="20"/>
          <w:szCs w:val="20"/>
          <w:lang w:eastAsia="ar-SA"/>
        </w:rPr>
      </w:pPr>
      <w:r w:rsidRPr="00770927">
        <w:rPr>
          <w:rFonts w:eastAsia="TimesNewRomanPSMT" w:cs="Times New Roman"/>
          <w:bCs/>
          <w:color w:val="000000"/>
          <w:kern w:val="1"/>
          <w:sz w:val="20"/>
          <w:szCs w:val="20"/>
          <w:lang w:val="sr-Cyrl-RS" w:eastAsia="ar-SA"/>
        </w:rPr>
        <w:t xml:space="preserve">              </w:t>
      </w:r>
      <w:r w:rsidRPr="00770927">
        <w:rPr>
          <w:rFonts w:eastAsia="TimesNewRomanPSMT" w:cs="Times New Roman"/>
          <w:bCs/>
          <w:color w:val="000000"/>
          <w:kern w:val="1"/>
          <w:sz w:val="20"/>
          <w:szCs w:val="20"/>
          <w:lang w:eastAsia="ar-SA"/>
        </w:rPr>
        <w:t xml:space="preserve">    М. П. </w:t>
      </w:r>
    </w:p>
    <w:p w:rsidR="00770927" w:rsidRPr="00770927" w:rsidRDefault="00770927" w:rsidP="00770927">
      <w:pPr>
        <w:suppressAutoHyphens/>
        <w:spacing w:line="100" w:lineRule="atLeast"/>
        <w:ind w:left="2880" w:firstLine="720"/>
        <w:rPr>
          <w:rFonts w:eastAsia="TimesNewRomanPS-BoldMT" w:cs="Times New Roman"/>
          <w:b/>
          <w:bCs/>
          <w:i/>
          <w:iCs/>
          <w:color w:val="002060"/>
          <w:kern w:val="1"/>
          <w:sz w:val="20"/>
          <w:szCs w:val="20"/>
          <w:lang w:val="sr-Cyrl-RS" w:eastAsia="ar-SA"/>
        </w:rPr>
      </w:pPr>
      <w:r w:rsidRPr="00770927">
        <w:rPr>
          <w:rFonts w:eastAsia="TimesNewRomanPS-BoldMT" w:cs="Times New Roman"/>
          <w:b/>
          <w:bCs/>
          <w:i/>
          <w:iCs/>
          <w:color w:val="002060"/>
          <w:kern w:val="1"/>
          <w:sz w:val="20"/>
          <w:szCs w:val="20"/>
          <w:lang w:eastAsia="ar-SA"/>
        </w:rPr>
        <w:t>_____________________________</w:t>
      </w:r>
      <w:r w:rsidRPr="00770927">
        <w:rPr>
          <w:rFonts w:eastAsia="TimesNewRomanPS-BoldMT" w:cs="Times New Roman"/>
          <w:b/>
          <w:bCs/>
          <w:i/>
          <w:iCs/>
          <w:color w:val="002060"/>
          <w:kern w:val="1"/>
          <w:sz w:val="20"/>
          <w:szCs w:val="20"/>
          <w:lang w:eastAsia="ar-SA"/>
        </w:rPr>
        <w:tab/>
      </w:r>
      <w:r w:rsidRPr="00770927">
        <w:rPr>
          <w:rFonts w:eastAsia="TimesNewRomanPS-BoldMT" w:cs="Times New Roman"/>
          <w:b/>
          <w:bCs/>
          <w:i/>
          <w:iCs/>
          <w:color w:val="002060"/>
          <w:kern w:val="1"/>
          <w:sz w:val="20"/>
          <w:szCs w:val="20"/>
          <w:lang w:eastAsia="ar-SA"/>
        </w:rPr>
        <w:tab/>
      </w: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r w:rsidRPr="00770927">
        <w:rPr>
          <w:rFonts w:eastAsia="Arial Unicode MS" w:cs="Arial"/>
          <w:b/>
          <w:bCs/>
          <w:i/>
          <w:iCs/>
          <w:color w:val="000000"/>
          <w:kern w:val="1"/>
          <w:sz w:val="20"/>
          <w:szCs w:val="20"/>
          <w:lang w:val="sr-Cyrl-RS" w:eastAsia="ar-SA"/>
        </w:rPr>
        <w:t xml:space="preserve">                                                                             </w:t>
      </w: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autoSpaceDE w:val="0"/>
        <w:autoSpaceDN w:val="0"/>
        <w:adjustRightInd w:val="0"/>
        <w:jc w:val="left"/>
        <w:rPr>
          <w:rFonts w:cs="Verdana,Bold"/>
          <w:b/>
          <w:bCs/>
          <w:sz w:val="20"/>
          <w:szCs w:val="20"/>
        </w:rPr>
      </w:pPr>
      <w:r w:rsidRPr="00770927">
        <w:rPr>
          <w:rFonts w:cs="Verdana,Bold"/>
          <w:b/>
          <w:bCs/>
          <w:sz w:val="20"/>
          <w:szCs w:val="20"/>
        </w:rPr>
        <w:t>Напомена:</w:t>
      </w:r>
    </w:p>
    <w:p w:rsidR="00770927" w:rsidRPr="00770927" w:rsidRDefault="00770927" w:rsidP="00770927">
      <w:pPr>
        <w:autoSpaceDE w:val="0"/>
        <w:autoSpaceDN w:val="0"/>
        <w:adjustRightInd w:val="0"/>
        <w:jc w:val="left"/>
        <w:rPr>
          <w:rFonts w:cs="Verdana"/>
          <w:sz w:val="20"/>
          <w:szCs w:val="20"/>
        </w:rPr>
      </w:pPr>
      <w:proofErr w:type="gramStart"/>
      <w:r w:rsidRPr="00770927">
        <w:rPr>
          <w:rFonts w:cs="Symbol"/>
          <w:sz w:val="20"/>
          <w:szCs w:val="20"/>
        </w:rPr>
        <w:t xml:space="preserve">· </w:t>
      </w:r>
      <w:r w:rsidRPr="00770927">
        <w:rPr>
          <w:rFonts w:cs="Verdana"/>
          <w:sz w:val="20"/>
          <w:szCs w:val="20"/>
        </w:rPr>
        <w:t>Образац општи подаци о сваком понуђачу из групе понуђача попуњавају и уз понуду</w:t>
      </w:r>
      <w:r w:rsidRPr="00770927">
        <w:rPr>
          <w:rFonts w:cs="Verdana"/>
          <w:sz w:val="20"/>
          <w:szCs w:val="20"/>
          <w:lang w:val="sr-Cyrl-RS"/>
        </w:rPr>
        <w:t xml:space="preserve"> </w:t>
      </w:r>
      <w:r w:rsidRPr="00770927">
        <w:rPr>
          <w:rFonts w:cs="Verdana"/>
          <w:sz w:val="20"/>
          <w:szCs w:val="20"/>
        </w:rPr>
        <w:t>подносе само они</w:t>
      </w:r>
      <w:r w:rsidRPr="00770927">
        <w:rPr>
          <w:rFonts w:cs="Verdana"/>
          <w:sz w:val="20"/>
          <w:szCs w:val="20"/>
          <w:lang w:val="sr-Cyrl-RS"/>
        </w:rPr>
        <w:t xml:space="preserve"> </w:t>
      </w:r>
      <w:r w:rsidRPr="00770927">
        <w:rPr>
          <w:rFonts w:cs="Verdana"/>
          <w:sz w:val="20"/>
          <w:szCs w:val="20"/>
        </w:rPr>
        <w:t>понуђачи који подносе заједничку понуду.</w:t>
      </w:r>
      <w:proofErr w:type="gramEnd"/>
    </w:p>
    <w:p w:rsidR="00770927" w:rsidRPr="00770927" w:rsidRDefault="00770927" w:rsidP="00770927">
      <w:pPr>
        <w:autoSpaceDE w:val="0"/>
        <w:autoSpaceDN w:val="0"/>
        <w:adjustRightInd w:val="0"/>
        <w:jc w:val="left"/>
        <w:rPr>
          <w:rFonts w:cs="Verdana"/>
          <w:sz w:val="20"/>
          <w:szCs w:val="20"/>
        </w:rPr>
      </w:pPr>
      <w:proofErr w:type="gramStart"/>
      <w:r w:rsidRPr="00770927">
        <w:rPr>
          <w:rFonts w:cs="Symbol"/>
          <w:sz w:val="20"/>
          <w:szCs w:val="20"/>
        </w:rPr>
        <w:t xml:space="preserve">· </w:t>
      </w:r>
      <w:r w:rsidRPr="00770927">
        <w:rPr>
          <w:rFonts w:cs="Verdana"/>
          <w:sz w:val="20"/>
          <w:szCs w:val="20"/>
        </w:rPr>
        <w:t>Ако понуђач не наступа у заједничкој понуди, Образац општи подаци о сваком</w:t>
      </w:r>
      <w:r w:rsidRPr="00770927">
        <w:rPr>
          <w:rFonts w:cs="Verdana"/>
          <w:sz w:val="20"/>
          <w:szCs w:val="20"/>
          <w:lang w:val="sr-Cyrl-RS"/>
        </w:rPr>
        <w:t xml:space="preserve"> </w:t>
      </w:r>
      <w:r w:rsidRPr="00770927">
        <w:rPr>
          <w:rFonts w:cs="Verdana"/>
          <w:sz w:val="20"/>
          <w:szCs w:val="20"/>
        </w:rPr>
        <w:t>понуђачу из групе понуђача</w:t>
      </w:r>
      <w:r w:rsidRPr="00770927">
        <w:rPr>
          <w:rFonts w:cs="Verdana"/>
          <w:sz w:val="20"/>
          <w:szCs w:val="20"/>
          <w:lang w:val="sr-Cyrl-RS"/>
        </w:rPr>
        <w:t xml:space="preserve"> </w:t>
      </w:r>
      <w:r w:rsidRPr="00770927">
        <w:rPr>
          <w:rFonts w:cs="Verdana"/>
          <w:sz w:val="20"/>
          <w:szCs w:val="20"/>
        </w:rPr>
        <w:t>се не попуњава и не доставља уз понуду.</w:t>
      </w:r>
      <w:proofErr w:type="gramEnd"/>
    </w:p>
    <w:p w:rsidR="00770927" w:rsidRPr="00770927" w:rsidRDefault="00770927" w:rsidP="00770927">
      <w:pPr>
        <w:autoSpaceDE w:val="0"/>
        <w:autoSpaceDN w:val="0"/>
        <w:adjustRightInd w:val="0"/>
        <w:jc w:val="left"/>
        <w:rPr>
          <w:rFonts w:cs="Verdana"/>
          <w:sz w:val="20"/>
          <w:szCs w:val="20"/>
        </w:rPr>
      </w:pPr>
      <w:proofErr w:type="gramStart"/>
      <w:r w:rsidRPr="00770927">
        <w:rPr>
          <w:rFonts w:cs="Symbol"/>
          <w:sz w:val="20"/>
          <w:szCs w:val="20"/>
        </w:rPr>
        <w:lastRenderedPageBreak/>
        <w:t xml:space="preserve">· </w:t>
      </w:r>
      <w:r w:rsidRPr="00770927">
        <w:rPr>
          <w:rFonts w:cs="Verdana"/>
          <w:sz w:val="20"/>
          <w:szCs w:val="20"/>
        </w:rPr>
        <w:t>Уколико има више понуђача у групи понуђача Образац општи подаци о сваком</w:t>
      </w:r>
      <w:r w:rsidRPr="00770927">
        <w:rPr>
          <w:rFonts w:cs="Verdana"/>
          <w:sz w:val="20"/>
          <w:szCs w:val="20"/>
          <w:lang w:val="sr-Cyrl-RS"/>
        </w:rPr>
        <w:t xml:space="preserve"> </w:t>
      </w:r>
      <w:r w:rsidRPr="00770927">
        <w:rPr>
          <w:rFonts w:cs="Verdana"/>
          <w:sz w:val="20"/>
          <w:szCs w:val="20"/>
        </w:rPr>
        <w:t>понуђачу из групе понуђача</w:t>
      </w:r>
      <w:r w:rsidRPr="00770927">
        <w:rPr>
          <w:rFonts w:cs="Verdana"/>
          <w:sz w:val="20"/>
          <w:szCs w:val="20"/>
          <w:lang w:val="sr-Cyrl-RS"/>
        </w:rPr>
        <w:t xml:space="preserve"> </w:t>
      </w:r>
      <w:r w:rsidRPr="00770927">
        <w:rPr>
          <w:rFonts w:cs="Verdana"/>
          <w:sz w:val="20"/>
          <w:szCs w:val="20"/>
        </w:rPr>
        <w:t>се може умножити.</w:t>
      </w:r>
      <w:proofErr w:type="gramEnd"/>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ind w:left="1080"/>
        <w:rPr>
          <w:rFonts w:eastAsia="Arial Unicode MS" w:cs="Arial"/>
          <w:b/>
          <w:bCs/>
          <w:iCs/>
          <w:color w:val="000000"/>
          <w:kern w:val="1"/>
          <w:sz w:val="20"/>
          <w:szCs w:val="20"/>
          <w:lang w:val="sr-Cyrl-RS" w:eastAsia="ar-SA"/>
        </w:rPr>
      </w:pPr>
      <w:r w:rsidRPr="00770927">
        <w:rPr>
          <w:rFonts w:eastAsia="Arial Unicode MS" w:cs="Arial"/>
          <w:b/>
          <w:bCs/>
          <w:iCs/>
          <w:color w:val="000000"/>
          <w:kern w:val="1"/>
          <w:sz w:val="20"/>
          <w:szCs w:val="20"/>
          <w:lang w:val="sr-Cyrl-RS" w:eastAsia="ar-SA"/>
        </w:rPr>
        <w:t>ОБРАЗАЦ ОПШТИ ПОДАЦИ О ПОДИЗВОЂАЧИМА</w:t>
      </w:r>
    </w:p>
    <w:p w:rsidR="00770927" w:rsidRPr="00770927" w:rsidRDefault="00770927" w:rsidP="00770927">
      <w:pPr>
        <w:suppressAutoHyphens/>
        <w:spacing w:line="100" w:lineRule="atLeast"/>
        <w:ind w:left="1080"/>
        <w:rPr>
          <w:rFonts w:eastAsia="Arial Unicode MS" w:cs="Arial"/>
          <w:b/>
          <w:bCs/>
          <w:iCs/>
          <w:color w:val="000000"/>
          <w:kern w:val="1"/>
          <w:sz w:val="20"/>
          <w:szCs w:val="20"/>
          <w:lang w:val="sr-Cyrl-RS" w:eastAsia="ar-SA"/>
        </w:rPr>
      </w:pPr>
    </w:p>
    <w:p w:rsidR="00770927" w:rsidRPr="00770927" w:rsidRDefault="00770927" w:rsidP="00770927">
      <w:pPr>
        <w:suppressAutoHyphens/>
        <w:spacing w:line="100" w:lineRule="atLeast"/>
        <w:ind w:firstLine="720"/>
        <w:rPr>
          <w:rFonts w:eastAsia="Arial Unicode MS" w:cs="Arial"/>
          <w:bCs/>
          <w:iCs/>
          <w:color w:val="000000"/>
          <w:kern w:val="1"/>
          <w:sz w:val="20"/>
          <w:szCs w:val="20"/>
          <w:lang w:val="sr-Cyrl-RS" w:eastAsia="ar-SA"/>
        </w:rPr>
      </w:pPr>
      <w:r w:rsidRPr="00770927">
        <w:rPr>
          <w:rFonts w:eastAsia="Arial Unicode MS" w:cs="Arial"/>
          <w:bCs/>
          <w:iCs/>
          <w:color w:val="000000"/>
          <w:kern w:val="1"/>
          <w:sz w:val="20"/>
          <w:szCs w:val="20"/>
          <w:lang w:val="sr-Cyrl-RS" w:eastAsia="ar-SA"/>
        </w:rPr>
        <w:t xml:space="preserve">У вези с позивом за подношење понуда за јавну набавку услуге </w:t>
      </w:r>
      <w:r w:rsidR="008501CD">
        <w:rPr>
          <w:rFonts w:eastAsia="Arial Unicode MS" w:cs="Arial"/>
          <w:bCs/>
          <w:iCs/>
          <w:color w:val="000000"/>
          <w:kern w:val="1"/>
          <w:sz w:val="20"/>
          <w:szCs w:val="20"/>
          <w:lang w:val="sr-Cyrl-RS" w:eastAsia="ar-SA"/>
        </w:rPr>
        <w:t>објаве огласа путем средстава јавног информисања партија 1 ЈН МВ 3</w:t>
      </w:r>
      <w:r w:rsidRPr="00770927">
        <w:rPr>
          <w:rFonts w:eastAsia="Arial Unicode MS" w:cs="Arial"/>
          <w:bCs/>
          <w:iCs/>
          <w:color w:val="000000"/>
          <w:kern w:val="1"/>
          <w:sz w:val="20"/>
          <w:szCs w:val="20"/>
          <w:lang w:val="sr-Cyrl-RS" w:eastAsia="ar-SA"/>
        </w:rPr>
        <w:t>/2016, објављеним на Порталу јавних набавки и интернет страници Наручиоца, изјављујем да понуду подносим са подизвођачем/има</w:t>
      </w:r>
    </w:p>
    <w:p w:rsidR="00770927" w:rsidRPr="00770927" w:rsidRDefault="00770927" w:rsidP="00770927">
      <w:pPr>
        <w:suppressAutoHyphens/>
        <w:spacing w:line="100" w:lineRule="atLeast"/>
        <w:ind w:left="720"/>
        <w:jc w:val="center"/>
        <w:rPr>
          <w:rFonts w:eastAsia="Arial Unicode MS" w:cs="Arial"/>
          <w:bCs/>
          <w:iCs/>
          <w:color w:val="000000"/>
          <w:kern w:val="1"/>
          <w:sz w:val="20"/>
          <w:szCs w:val="20"/>
          <w:lang w:val="sr-Cyrl-RS" w:eastAsia="ar-SA"/>
        </w:rPr>
      </w:pPr>
    </w:p>
    <w:p w:rsidR="00770927" w:rsidRPr="00770927" w:rsidRDefault="00770927" w:rsidP="00770927">
      <w:pPr>
        <w:suppressAutoHyphens/>
        <w:spacing w:line="100" w:lineRule="atLeast"/>
        <w:ind w:left="720"/>
        <w:jc w:val="left"/>
        <w:rPr>
          <w:rFonts w:eastAsia="Arial Unicode MS" w:cs="Arial"/>
          <w:b/>
          <w:bCs/>
          <w:iCs/>
          <w:color w:val="000000"/>
          <w:kern w:val="1"/>
          <w:sz w:val="20"/>
          <w:szCs w:val="20"/>
          <w:lang w:val="sr-Cyrl-RS" w:eastAsia="ar-SA"/>
        </w:rPr>
      </w:pPr>
      <w:r w:rsidRPr="00770927">
        <w:rPr>
          <w:rFonts w:eastAsia="Arial Unicode MS" w:cs="Arial"/>
          <w:b/>
          <w:bCs/>
          <w:iCs/>
          <w:color w:val="000000"/>
          <w:kern w:val="1"/>
          <w:sz w:val="20"/>
          <w:szCs w:val="20"/>
          <w:lang w:val="sr-Cyrl-RS" w:eastAsia="ar-SA"/>
        </w:rPr>
        <w:t xml:space="preserve">Подизвођач бр.1 </w:t>
      </w:r>
    </w:p>
    <w:tbl>
      <w:tblPr>
        <w:tblW w:w="9271" w:type="dxa"/>
        <w:tblInd w:w="-15" w:type="dxa"/>
        <w:tblLayout w:type="fixed"/>
        <w:tblLook w:val="0000" w:firstRow="0" w:lastRow="0" w:firstColumn="0" w:lastColumn="0" w:noHBand="0" w:noVBand="0"/>
      </w:tblPr>
      <w:tblGrid>
        <w:gridCol w:w="4621"/>
        <w:gridCol w:w="4650"/>
      </w:tblGrid>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i/>
                <w:iCs/>
                <w:color w:val="000000"/>
                <w:kern w:val="1"/>
                <w:sz w:val="20"/>
                <w:szCs w:val="20"/>
                <w:lang w:val="sr-Cyrl-RS" w:eastAsia="ar-SA"/>
              </w:rPr>
              <w:t>Пословно име (назив ПОДИЗВОЂАЧА):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Скраћено пословно име: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Правна форма: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Адреса п</w:t>
            </w:r>
            <w:r w:rsidRPr="00770927">
              <w:rPr>
                <w:rFonts w:eastAsia="Arial Unicode MS" w:cs="Arial"/>
                <w:i/>
                <w:iCs/>
                <w:color w:val="000000"/>
                <w:kern w:val="1"/>
                <w:sz w:val="20"/>
                <w:szCs w:val="20"/>
                <w:lang w:val="sr-Cyrl-RS" w:eastAsia="ar-SA"/>
              </w:rPr>
              <w:t>одизвођача (место и улица)</w:t>
            </w:r>
            <w:r w:rsidRPr="00770927">
              <w:rPr>
                <w:rFonts w:eastAsia="Arial Unicode MS" w:cs="Arial"/>
                <w:i/>
                <w:iCs/>
                <w:color w:val="000000"/>
                <w:kern w:val="1"/>
                <w:sz w:val="20"/>
                <w:szCs w:val="20"/>
                <w:lang w:val="en-US" w:eastAsia="ar-SA"/>
              </w:rPr>
              <w:t>:</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 xml:space="preserve">Матични број </w:t>
            </w:r>
            <w:r w:rsidRPr="00770927">
              <w:rPr>
                <w:rFonts w:eastAsia="Arial Unicode MS" w:cs="Arial"/>
                <w:i/>
                <w:iCs/>
                <w:color w:val="000000"/>
                <w:kern w:val="1"/>
                <w:sz w:val="20"/>
                <w:szCs w:val="20"/>
                <w:lang w:val="sr-Cyrl-RS" w:eastAsia="ar-SA"/>
              </w:rPr>
              <w:t>подизвођача</w:t>
            </w:r>
            <w:r w:rsidRPr="00770927">
              <w:rPr>
                <w:rFonts w:eastAsia="Arial Unicode MS" w:cs="Arial"/>
                <w:i/>
                <w:iCs/>
                <w:color w:val="000000"/>
                <w:kern w:val="1"/>
                <w:sz w:val="20"/>
                <w:szCs w:val="20"/>
                <w:lang w:val="en-US" w:eastAsia="ar-SA"/>
              </w:rPr>
              <w:t>:</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Шифра делатности:</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Порески идентификациони број подизвођача (ПИБ):</w:t>
            </w:r>
          </w:p>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Име особе за контакт:</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Електронска адреса подизвођача (</w:t>
            </w:r>
            <w:r w:rsidRPr="00770927">
              <w:rPr>
                <w:rFonts w:eastAsia="Arial Unicode MS" w:cs="Arial"/>
                <w:i/>
                <w:iCs/>
                <w:color w:val="000000"/>
                <w:kern w:val="1"/>
                <w:sz w:val="20"/>
                <w:szCs w:val="20"/>
                <w:lang w:val="en-US" w:eastAsia="ar-SA"/>
              </w:rPr>
              <w:t>e</w:t>
            </w:r>
            <w:r w:rsidRPr="00770927">
              <w:rPr>
                <w:rFonts w:eastAsia="Arial Unicode MS" w:cs="Arial"/>
                <w:i/>
                <w:iCs/>
                <w:color w:val="000000"/>
                <w:kern w:val="1"/>
                <w:sz w:val="20"/>
                <w:szCs w:val="20"/>
                <w:lang w:val="ru-RU" w:eastAsia="ar-SA"/>
              </w:rPr>
              <w:t>-</w:t>
            </w:r>
            <w:r w:rsidRPr="00770927">
              <w:rPr>
                <w:rFonts w:eastAsia="Arial Unicode MS" w:cs="Arial"/>
                <w:i/>
                <w:iCs/>
                <w:color w:val="000000"/>
                <w:kern w:val="1"/>
                <w:sz w:val="20"/>
                <w:szCs w:val="20"/>
                <w:lang w:val="en-US" w:eastAsia="ar-SA"/>
              </w:rPr>
              <w:t>mail</w:t>
            </w:r>
            <w:r w:rsidRPr="00770927">
              <w:rPr>
                <w:rFonts w:eastAsia="Arial Unicode MS" w:cs="Arial"/>
                <w:i/>
                <w:iCs/>
                <w:color w:val="000000"/>
                <w:kern w:val="1"/>
                <w:sz w:val="20"/>
                <w:szCs w:val="20"/>
                <w:lang w:val="ru-RU" w:eastAsia="ar-SA"/>
              </w:rPr>
              <w:t>):</w:t>
            </w:r>
          </w:p>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Телефон:</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Телефакс:</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Број рачуна и назив банке:</w:t>
            </w:r>
          </w:p>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ru-RU"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ru-RU" w:eastAsia="ar-SA"/>
              </w:rPr>
            </w:pPr>
          </w:p>
        </w:tc>
      </w:tr>
      <w:tr w:rsidR="00770927" w:rsidRPr="002C0ADD"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Проценат укупне вредности набавке који ће се поверити подизвођачу:</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2C0ADD"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Део предмета набавке који ће се извршити преко подизвођача: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2C0ADD"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Интернет страница на којој су докази из члана 77. ЗЈН јавно доступни</w:t>
            </w:r>
            <w:r w:rsidR="00C840DB">
              <w:rPr>
                <w:rFonts w:eastAsia="Arial Unicode MS" w:cs="Arial"/>
                <w:i/>
                <w:iCs/>
                <w:color w:val="000000"/>
                <w:kern w:val="1"/>
                <w:sz w:val="20"/>
                <w:szCs w:val="20"/>
                <w:lang w:val="ru-RU" w:eastAsia="ar-SA"/>
              </w:rPr>
              <w:t xml:space="preserve"> (Регистар медија, са навођењем регистарског броја)</w:t>
            </w:r>
            <w:r w:rsidRPr="00770927">
              <w:rPr>
                <w:rFonts w:eastAsia="Arial Unicode MS" w:cs="Arial"/>
                <w:i/>
                <w:iCs/>
                <w:color w:val="000000"/>
                <w:kern w:val="1"/>
                <w:sz w:val="20"/>
                <w:szCs w:val="20"/>
                <w:lang w:val="ru-RU" w:eastAsia="ar-SA"/>
              </w:rPr>
              <w:t>:</w:t>
            </w: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Понуђач се налазу у регистру понуђача АПР-а: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ind w:firstLine="708"/>
              <w:jc w:val="left"/>
              <w:rPr>
                <w:rFonts w:eastAsia="Arial Unicode MS" w:cs="Arial"/>
                <w:b/>
                <w:bCs/>
                <w:i/>
                <w:iCs/>
                <w:color w:val="000000"/>
                <w:kern w:val="1"/>
                <w:sz w:val="20"/>
                <w:szCs w:val="20"/>
                <w:lang w:val="ru-RU" w:eastAsia="ar-SA"/>
              </w:rPr>
            </w:pPr>
            <w:r w:rsidRPr="00770927">
              <w:rPr>
                <w:rFonts w:eastAsia="Arial Unicode MS" w:cs="Arial"/>
                <w:b/>
                <w:bCs/>
                <w:i/>
                <w:iCs/>
                <w:color w:val="000000"/>
                <w:kern w:val="1"/>
                <w:sz w:val="20"/>
                <w:szCs w:val="20"/>
                <w:lang w:val="ru-RU" w:eastAsia="ar-SA"/>
              </w:rPr>
              <w:t>Да                            Не</w:t>
            </w:r>
          </w:p>
        </w:tc>
      </w:tr>
    </w:tbl>
    <w:p w:rsidR="00770927" w:rsidRPr="00770927" w:rsidRDefault="00770927" w:rsidP="00770927">
      <w:pPr>
        <w:suppressAutoHyphens/>
        <w:spacing w:line="100" w:lineRule="atLeast"/>
        <w:rPr>
          <w:rFonts w:eastAsia="Arial Unicode MS" w:cs="Arial"/>
          <w:b/>
          <w:bCs/>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
          <w:bCs/>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
          <w:bCs/>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
          <w:bCs/>
          <w:iCs/>
          <w:color w:val="000000"/>
          <w:kern w:val="1"/>
          <w:sz w:val="20"/>
          <w:szCs w:val="20"/>
          <w:lang w:val="sr-Cyrl-RS" w:eastAsia="ar-SA"/>
        </w:rPr>
      </w:pPr>
    </w:p>
    <w:p w:rsidR="00770927" w:rsidRPr="00770927" w:rsidRDefault="00770927" w:rsidP="00770927">
      <w:pPr>
        <w:numPr>
          <w:ilvl w:val="0"/>
          <w:numId w:val="25"/>
        </w:numPr>
        <w:suppressAutoHyphens/>
        <w:spacing w:line="100" w:lineRule="atLeast"/>
        <w:jc w:val="left"/>
        <w:rPr>
          <w:rFonts w:eastAsia="Arial Unicode MS" w:cs="Arial"/>
          <w:b/>
          <w:bCs/>
          <w:iCs/>
          <w:color w:val="000000"/>
          <w:kern w:val="1"/>
          <w:sz w:val="20"/>
          <w:szCs w:val="20"/>
          <w:lang w:val="sr-Cyrl-RS" w:eastAsia="ar-SA"/>
        </w:rPr>
      </w:pPr>
      <w:r w:rsidRPr="00770927">
        <w:rPr>
          <w:rFonts w:eastAsia="Arial Unicode MS" w:cs="Arial"/>
          <w:b/>
          <w:bCs/>
          <w:iCs/>
          <w:color w:val="000000"/>
          <w:kern w:val="1"/>
          <w:sz w:val="20"/>
          <w:szCs w:val="20"/>
          <w:lang w:val="sr-Cyrl-RS" w:eastAsia="ar-SA"/>
        </w:rPr>
        <w:t xml:space="preserve">Подизвођач бр.2 </w:t>
      </w: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tbl>
      <w:tblPr>
        <w:tblW w:w="9271" w:type="dxa"/>
        <w:tblInd w:w="-15" w:type="dxa"/>
        <w:tblLayout w:type="fixed"/>
        <w:tblLook w:val="0000" w:firstRow="0" w:lastRow="0" w:firstColumn="0" w:lastColumn="0" w:noHBand="0" w:noVBand="0"/>
      </w:tblPr>
      <w:tblGrid>
        <w:gridCol w:w="4621"/>
        <w:gridCol w:w="4650"/>
      </w:tblGrid>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i/>
                <w:iCs/>
                <w:color w:val="000000"/>
                <w:kern w:val="1"/>
                <w:sz w:val="20"/>
                <w:szCs w:val="20"/>
                <w:lang w:val="sr-Cyrl-RS" w:eastAsia="ar-SA"/>
              </w:rPr>
              <w:t>Пословно име (назив ПОДИЗВОЂАЧА):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Скраћено пословно име:</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Правна форма: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Адреса п</w:t>
            </w:r>
            <w:r w:rsidRPr="00770927">
              <w:rPr>
                <w:rFonts w:eastAsia="Arial Unicode MS" w:cs="Arial"/>
                <w:i/>
                <w:iCs/>
                <w:color w:val="000000"/>
                <w:kern w:val="1"/>
                <w:sz w:val="20"/>
                <w:szCs w:val="20"/>
                <w:lang w:val="sr-Cyrl-RS" w:eastAsia="ar-SA"/>
              </w:rPr>
              <w:t>одизвођача (место и улица)</w:t>
            </w:r>
            <w:r w:rsidRPr="00770927">
              <w:rPr>
                <w:rFonts w:eastAsia="Arial Unicode MS" w:cs="Arial"/>
                <w:i/>
                <w:iCs/>
                <w:color w:val="000000"/>
                <w:kern w:val="1"/>
                <w:sz w:val="20"/>
                <w:szCs w:val="20"/>
                <w:lang w:val="en-US" w:eastAsia="ar-SA"/>
              </w:rPr>
              <w:t>:</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 xml:space="preserve">Матични број </w:t>
            </w:r>
            <w:r w:rsidRPr="00770927">
              <w:rPr>
                <w:rFonts w:eastAsia="Arial Unicode MS" w:cs="Arial"/>
                <w:i/>
                <w:iCs/>
                <w:color w:val="000000"/>
                <w:kern w:val="1"/>
                <w:sz w:val="20"/>
                <w:szCs w:val="20"/>
                <w:lang w:val="sr-Cyrl-RS" w:eastAsia="ar-SA"/>
              </w:rPr>
              <w:t>подизвођача</w:t>
            </w:r>
            <w:r w:rsidRPr="00770927">
              <w:rPr>
                <w:rFonts w:eastAsia="Arial Unicode MS" w:cs="Arial"/>
                <w:i/>
                <w:iCs/>
                <w:color w:val="000000"/>
                <w:kern w:val="1"/>
                <w:sz w:val="20"/>
                <w:szCs w:val="20"/>
                <w:lang w:val="en-US" w:eastAsia="ar-SA"/>
              </w:rPr>
              <w:t>:</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sr-Cyrl-RS" w:eastAsia="ar-SA"/>
              </w:rPr>
            </w:pPr>
            <w:r w:rsidRPr="00770927">
              <w:rPr>
                <w:rFonts w:eastAsia="Arial Unicode MS" w:cs="Arial"/>
                <w:i/>
                <w:iCs/>
                <w:color w:val="000000"/>
                <w:kern w:val="1"/>
                <w:sz w:val="20"/>
                <w:szCs w:val="20"/>
                <w:lang w:val="sr-Cyrl-RS" w:eastAsia="ar-SA"/>
              </w:rPr>
              <w:t>Шифра делатности:</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Порески идентификациони број подизвођача (ПИБ):</w:t>
            </w:r>
          </w:p>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Име особе за контакт:</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Електронска адреса подизвођача (</w:t>
            </w:r>
            <w:r w:rsidRPr="00770927">
              <w:rPr>
                <w:rFonts w:eastAsia="Arial Unicode MS" w:cs="Arial"/>
                <w:i/>
                <w:iCs/>
                <w:color w:val="000000"/>
                <w:kern w:val="1"/>
                <w:sz w:val="20"/>
                <w:szCs w:val="20"/>
                <w:lang w:val="en-US" w:eastAsia="ar-SA"/>
              </w:rPr>
              <w:t>e</w:t>
            </w:r>
            <w:r w:rsidRPr="00770927">
              <w:rPr>
                <w:rFonts w:eastAsia="Arial Unicode MS" w:cs="Arial"/>
                <w:i/>
                <w:iCs/>
                <w:color w:val="000000"/>
                <w:kern w:val="1"/>
                <w:sz w:val="20"/>
                <w:szCs w:val="20"/>
                <w:lang w:val="ru-RU" w:eastAsia="ar-SA"/>
              </w:rPr>
              <w:t>-</w:t>
            </w:r>
            <w:r w:rsidRPr="00770927">
              <w:rPr>
                <w:rFonts w:eastAsia="Arial Unicode MS" w:cs="Arial"/>
                <w:i/>
                <w:iCs/>
                <w:color w:val="000000"/>
                <w:kern w:val="1"/>
                <w:sz w:val="20"/>
                <w:szCs w:val="20"/>
                <w:lang w:val="en-US" w:eastAsia="ar-SA"/>
              </w:rPr>
              <w:t>mail</w:t>
            </w:r>
            <w:r w:rsidRPr="00770927">
              <w:rPr>
                <w:rFonts w:eastAsia="Arial Unicode MS" w:cs="Arial"/>
                <w:i/>
                <w:iCs/>
                <w:color w:val="000000"/>
                <w:kern w:val="1"/>
                <w:sz w:val="20"/>
                <w:szCs w:val="20"/>
                <w:lang w:val="ru-RU" w:eastAsia="ar-SA"/>
              </w:rPr>
              <w:t>):</w:t>
            </w:r>
          </w:p>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Телефон:</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r w:rsidRPr="00770927">
              <w:rPr>
                <w:rFonts w:eastAsia="Arial Unicode MS" w:cs="Arial"/>
                <w:i/>
                <w:iCs/>
                <w:color w:val="000000"/>
                <w:kern w:val="1"/>
                <w:sz w:val="20"/>
                <w:szCs w:val="20"/>
                <w:lang w:val="en-US" w:eastAsia="ar-SA"/>
              </w:rPr>
              <w:t>Телефакс:</w:t>
            </w:r>
          </w:p>
          <w:p w:rsidR="00770927" w:rsidRPr="00770927" w:rsidRDefault="00770927" w:rsidP="00770927">
            <w:pPr>
              <w:suppressAutoHyphens/>
              <w:spacing w:line="100" w:lineRule="atLeast"/>
              <w:rPr>
                <w:rFonts w:eastAsia="Arial Unicode MS" w:cs="Arial"/>
                <w:b/>
                <w:bCs/>
                <w:i/>
                <w:iCs/>
                <w:color w:val="000000"/>
                <w:kern w:val="1"/>
                <w:sz w:val="20"/>
                <w:szCs w:val="20"/>
                <w:lang w:val="en-US"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en-US"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r w:rsidRPr="00770927">
              <w:rPr>
                <w:rFonts w:eastAsia="Arial Unicode MS" w:cs="Arial"/>
                <w:i/>
                <w:iCs/>
                <w:color w:val="000000"/>
                <w:kern w:val="1"/>
                <w:sz w:val="20"/>
                <w:szCs w:val="20"/>
                <w:lang w:val="ru-RU" w:eastAsia="ar-SA"/>
              </w:rPr>
              <w:t>Број рачуна и назив банке:</w:t>
            </w:r>
          </w:p>
          <w:p w:rsidR="00770927" w:rsidRPr="00770927" w:rsidRDefault="00770927" w:rsidP="00770927">
            <w:pPr>
              <w:suppressAutoHyphens/>
              <w:spacing w:line="100" w:lineRule="atLeast"/>
              <w:rPr>
                <w:rFonts w:eastAsia="Arial Unicode MS" w:cs="Arial"/>
                <w:b/>
                <w:bCs/>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ru-RU"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ru-RU" w:eastAsia="ar-SA"/>
              </w:rPr>
            </w:pPr>
          </w:p>
        </w:tc>
      </w:tr>
      <w:tr w:rsidR="00770927" w:rsidRPr="002C0ADD"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Проценат укупне вредности набавке који ће се поверити подизвођачу:</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2C0ADD"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Део предмета набавке који ће се извршити преко подизвођача: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2C0ADD"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Интернет страница на којој су докази из члана 77. ЗЈН јавно доступни</w:t>
            </w:r>
            <w:r w:rsidR="00C840DB">
              <w:rPr>
                <w:rFonts w:eastAsia="Arial Unicode MS" w:cs="Arial"/>
                <w:i/>
                <w:iCs/>
                <w:color w:val="000000"/>
                <w:kern w:val="1"/>
                <w:sz w:val="20"/>
                <w:szCs w:val="20"/>
                <w:lang w:val="ru-RU" w:eastAsia="ar-SA"/>
              </w:rPr>
              <w:t xml:space="preserve"> (Регистар медија, са навођењем регистарског броја)</w:t>
            </w:r>
            <w:r w:rsidRPr="00770927">
              <w:rPr>
                <w:rFonts w:eastAsia="Arial Unicode MS" w:cs="Arial"/>
                <w:i/>
                <w:iCs/>
                <w:color w:val="000000"/>
                <w:kern w:val="1"/>
                <w:sz w:val="20"/>
                <w:szCs w:val="20"/>
                <w:lang w:val="ru-RU" w:eastAsia="ar-SA"/>
              </w:rPr>
              <w:t>:</w:t>
            </w: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b/>
                <w:bCs/>
                <w:i/>
                <w:iCs/>
                <w:color w:val="000000"/>
                <w:kern w:val="1"/>
                <w:sz w:val="20"/>
                <w:szCs w:val="20"/>
                <w:lang w:val="ru-RU" w:eastAsia="ar-SA"/>
              </w:rPr>
            </w:pPr>
          </w:p>
        </w:tc>
      </w:tr>
      <w:tr w:rsidR="00770927" w:rsidRPr="00770927" w:rsidTr="002D0115">
        <w:tc>
          <w:tcPr>
            <w:tcW w:w="4621"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p>
          <w:p w:rsidR="00770927" w:rsidRPr="00770927" w:rsidRDefault="00770927" w:rsidP="00770927">
            <w:pPr>
              <w:suppressAutoHyphens/>
              <w:spacing w:line="100" w:lineRule="atLeast"/>
              <w:rPr>
                <w:rFonts w:eastAsia="Arial Unicode MS" w:cs="Arial"/>
                <w:i/>
                <w:iCs/>
                <w:color w:val="000000"/>
                <w:kern w:val="1"/>
                <w:sz w:val="20"/>
                <w:szCs w:val="20"/>
                <w:lang w:val="ru-RU" w:eastAsia="ar-SA"/>
              </w:rPr>
            </w:pPr>
            <w:r w:rsidRPr="00770927">
              <w:rPr>
                <w:rFonts w:eastAsia="Arial Unicode MS" w:cs="Arial"/>
                <w:i/>
                <w:iCs/>
                <w:color w:val="000000"/>
                <w:kern w:val="1"/>
                <w:sz w:val="20"/>
                <w:szCs w:val="20"/>
                <w:lang w:val="ru-RU" w:eastAsia="ar-SA"/>
              </w:rPr>
              <w:t>Понуђач се налазу у регистру понуђача АПР-а: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ind w:firstLine="708"/>
              <w:jc w:val="left"/>
              <w:rPr>
                <w:rFonts w:eastAsia="Arial Unicode MS" w:cs="Arial"/>
                <w:b/>
                <w:bCs/>
                <w:i/>
                <w:iCs/>
                <w:color w:val="000000"/>
                <w:kern w:val="1"/>
                <w:sz w:val="20"/>
                <w:szCs w:val="20"/>
                <w:lang w:val="ru-RU" w:eastAsia="ar-SA"/>
              </w:rPr>
            </w:pPr>
            <w:r w:rsidRPr="00770927">
              <w:rPr>
                <w:rFonts w:eastAsia="Arial Unicode MS" w:cs="Arial"/>
                <w:b/>
                <w:bCs/>
                <w:i/>
                <w:iCs/>
                <w:color w:val="000000"/>
                <w:kern w:val="1"/>
                <w:sz w:val="20"/>
                <w:szCs w:val="20"/>
                <w:lang w:val="ru-RU" w:eastAsia="ar-SA"/>
              </w:rPr>
              <w:t>Да                            Не</w:t>
            </w:r>
          </w:p>
        </w:tc>
      </w:tr>
    </w:tbl>
    <w:p w:rsidR="00770927" w:rsidRPr="00770927" w:rsidRDefault="00770927" w:rsidP="00770927">
      <w:pPr>
        <w:suppressAutoHyphens/>
        <w:spacing w:line="100" w:lineRule="atLeast"/>
        <w:ind w:left="720" w:firstLine="720"/>
        <w:rPr>
          <w:rFonts w:eastAsia="TimesNewRomanPSMT" w:cs="Times New Roman"/>
          <w:bCs/>
          <w:color w:val="000000"/>
          <w:kern w:val="1"/>
          <w:sz w:val="20"/>
          <w:szCs w:val="20"/>
          <w:lang w:val="sr-Cyrl-RS" w:eastAsia="ar-SA"/>
        </w:rPr>
      </w:pPr>
    </w:p>
    <w:p w:rsidR="00770927" w:rsidRPr="00770927" w:rsidRDefault="00770927" w:rsidP="00770927">
      <w:pPr>
        <w:suppressAutoHyphens/>
        <w:spacing w:line="100" w:lineRule="atLeast"/>
        <w:ind w:left="720" w:firstLine="720"/>
        <w:rPr>
          <w:rFonts w:eastAsia="TimesNewRomanPSMT" w:cs="Times New Roman"/>
          <w:bCs/>
          <w:color w:val="000000"/>
          <w:kern w:val="1"/>
          <w:sz w:val="20"/>
          <w:szCs w:val="20"/>
          <w:lang w:val="sr-Cyrl-RS" w:eastAsia="ar-SA"/>
        </w:rPr>
      </w:pPr>
      <w:r w:rsidRPr="00770927">
        <w:rPr>
          <w:rFonts w:eastAsia="TimesNewRomanPSMT" w:cs="Times New Roman"/>
          <w:bCs/>
          <w:color w:val="000000"/>
          <w:kern w:val="1"/>
          <w:sz w:val="20"/>
          <w:szCs w:val="20"/>
          <w:lang w:eastAsia="ar-SA"/>
        </w:rPr>
        <w:tab/>
      </w:r>
      <w:r w:rsidRPr="00770927">
        <w:rPr>
          <w:rFonts w:eastAsia="TimesNewRomanPSMT" w:cs="Times New Roman"/>
          <w:bCs/>
          <w:color w:val="000000"/>
          <w:kern w:val="1"/>
          <w:sz w:val="20"/>
          <w:szCs w:val="20"/>
          <w:lang w:eastAsia="ar-SA"/>
        </w:rPr>
        <w:tab/>
      </w:r>
      <w:r w:rsidRPr="00770927">
        <w:rPr>
          <w:rFonts w:eastAsia="TimesNewRomanPSMT" w:cs="Times New Roman"/>
          <w:bCs/>
          <w:color w:val="000000"/>
          <w:kern w:val="1"/>
          <w:sz w:val="20"/>
          <w:szCs w:val="20"/>
          <w:lang w:eastAsia="ar-SA"/>
        </w:rPr>
        <w:tab/>
      </w:r>
      <w:r w:rsidRPr="00770927">
        <w:rPr>
          <w:rFonts w:eastAsia="TimesNewRomanPSMT" w:cs="Times New Roman"/>
          <w:bCs/>
          <w:color w:val="000000"/>
          <w:kern w:val="1"/>
          <w:sz w:val="20"/>
          <w:szCs w:val="20"/>
          <w:lang w:eastAsia="ar-SA"/>
        </w:rPr>
        <w:tab/>
        <w:t xml:space="preserve">              Понуђа</w:t>
      </w:r>
      <w:r w:rsidRPr="00770927">
        <w:rPr>
          <w:rFonts w:eastAsia="TimesNewRomanPSMT" w:cs="Times New Roman"/>
          <w:bCs/>
          <w:color w:val="000000"/>
          <w:kern w:val="1"/>
          <w:sz w:val="20"/>
          <w:szCs w:val="20"/>
          <w:lang w:val="sr-Cyrl-RS" w:eastAsia="ar-SA"/>
        </w:rPr>
        <w:t>ч</w:t>
      </w:r>
    </w:p>
    <w:p w:rsidR="00770927" w:rsidRPr="00770927" w:rsidRDefault="00770927" w:rsidP="00770927">
      <w:pPr>
        <w:suppressAutoHyphens/>
        <w:spacing w:line="100" w:lineRule="atLeast"/>
        <w:ind w:left="720" w:firstLine="720"/>
        <w:rPr>
          <w:rFonts w:eastAsia="TimesNewRomanPSMT" w:cs="Times New Roman"/>
          <w:bCs/>
          <w:color w:val="000000"/>
          <w:kern w:val="1"/>
          <w:sz w:val="20"/>
          <w:szCs w:val="20"/>
          <w:lang w:eastAsia="ar-SA"/>
        </w:rPr>
      </w:pPr>
      <w:r w:rsidRPr="00770927">
        <w:rPr>
          <w:rFonts w:eastAsia="TimesNewRomanPSMT" w:cs="Times New Roman"/>
          <w:bCs/>
          <w:color w:val="000000"/>
          <w:kern w:val="1"/>
          <w:sz w:val="20"/>
          <w:szCs w:val="20"/>
          <w:lang w:val="sr-Cyrl-RS" w:eastAsia="ar-SA"/>
        </w:rPr>
        <w:t xml:space="preserve">              </w:t>
      </w:r>
      <w:r w:rsidRPr="00770927">
        <w:rPr>
          <w:rFonts w:eastAsia="TimesNewRomanPSMT" w:cs="Times New Roman"/>
          <w:bCs/>
          <w:color w:val="000000"/>
          <w:kern w:val="1"/>
          <w:sz w:val="20"/>
          <w:szCs w:val="20"/>
          <w:lang w:eastAsia="ar-SA"/>
        </w:rPr>
        <w:t xml:space="preserve">    М. П. </w:t>
      </w:r>
    </w:p>
    <w:p w:rsidR="00770927" w:rsidRPr="00770927" w:rsidRDefault="00770927" w:rsidP="00770927">
      <w:pPr>
        <w:suppressAutoHyphens/>
        <w:spacing w:line="100" w:lineRule="atLeast"/>
        <w:ind w:left="2880" w:firstLine="720"/>
        <w:rPr>
          <w:rFonts w:eastAsia="TimesNewRomanPS-BoldMT" w:cs="Times New Roman"/>
          <w:b/>
          <w:bCs/>
          <w:i/>
          <w:iCs/>
          <w:color w:val="002060"/>
          <w:kern w:val="1"/>
          <w:sz w:val="20"/>
          <w:szCs w:val="20"/>
          <w:lang w:val="sr-Cyrl-RS" w:eastAsia="ar-SA"/>
        </w:rPr>
      </w:pPr>
      <w:r w:rsidRPr="00770927">
        <w:rPr>
          <w:rFonts w:eastAsia="TimesNewRomanPS-BoldMT" w:cs="Times New Roman"/>
          <w:b/>
          <w:bCs/>
          <w:i/>
          <w:iCs/>
          <w:color w:val="002060"/>
          <w:kern w:val="1"/>
          <w:sz w:val="20"/>
          <w:szCs w:val="20"/>
          <w:lang w:eastAsia="ar-SA"/>
        </w:rPr>
        <w:t>_____________________________</w:t>
      </w:r>
      <w:r w:rsidRPr="00770927">
        <w:rPr>
          <w:rFonts w:eastAsia="TimesNewRomanPS-BoldMT" w:cs="Times New Roman"/>
          <w:b/>
          <w:bCs/>
          <w:i/>
          <w:iCs/>
          <w:color w:val="002060"/>
          <w:kern w:val="1"/>
          <w:sz w:val="20"/>
          <w:szCs w:val="20"/>
          <w:lang w:eastAsia="ar-SA"/>
        </w:rPr>
        <w:tab/>
      </w:r>
      <w:r w:rsidRPr="00770927">
        <w:rPr>
          <w:rFonts w:eastAsia="TimesNewRomanPS-BoldMT" w:cs="Times New Roman"/>
          <w:b/>
          <w:bCs/>
          <w:i/>
          <w:iCs/>
          <w:color w:val="002060"/>
          <w:kern w:val="1"/>
          <w:sz w:val="20"/>
          <w:szCs w:val="20"/>
          <w:lang w:eastAsia="ar-SA"/>
        </w:rPr>
        <w:tab/>
      </w: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r w:rsidRPr="00770927">
        <w:rPr>
          <w:rFonts w:cs="Verdana,Bold"/>
          <w:b/>
          <w:bCs/>
          <w:sz w:val="20"/>
          <w:szCs w:val="20"/>
        </w:rPr>
        <w:t>Напомена:</w:t>
      </w:r>
    </w:p>
    <w:p w:rsidR="00770927" w:rsidRPr="00770927" w:rsidRDefault="00770927" w:rsidP="00770927">
      <w:pPr>
        <w:autoSpaceDE w:val="0"/>
        <w:autoSpaceDN w:val="0"/>
        <w:adjustRightInd w:val="0"/>
        <w:jc w:val="left"/>
        <w:rPr>
          <w:rFonts w:cs="Verdana"/>
          <w:sz w:val="20"/>
          <w:szCs w:val="20"/>
          <w:lang w:val="sr-Cyrl-RS"/>
        </w:rPr>
      </w:pPr>
      <w:r w:rsidRPr="00770927">
        <w:rPr>
          <w:rFonts w:cs="Symbol"/>
          <w:sz w:val="20"/>
          <w:szCs w:val="20"/>
          <w:lang w:val="sr-Cyrl-RS"/>
        </w:rPr>
        <w:t xml:space="preserve">· </w:t>
      </w:r>
      <w:r w:rsidRPr="00770927">
        <w:rPr>
          <w:rFonts w:cs="Verdana"/>
          <w:sz w:val="20"/>
          <w:szCs w:val="20"/>
          <w:lang w:val="sr-Cyrl-RS"/>
        </w:rPr>
        <w:t>Образац општи подаци о подизвођачима попуњавају само они понуђачи који понуду подносе са подизвођачем/има.</w:t>
      </w:r>
    </w:p>
    <w:p w:rsidR="00770927" w:rsidRPr="00770927" w:rsidRDefault="00770927" w:rsidP="00770927">
      <w:pPr>
        <w:autoSpaceDE w:val="0"/>
        <w:autoSpaceDN w:val="0"/>
        <w:adjustRightInd w:val="0"/>
        <w:jc w:val="left"/>
        <w:rPr>
          <w:rFonts w:cs="Verdana"/>
          <w:sz w:val="20"/>
          <w:szCs w:val="20"/>
          <w:lang w:val="sr-Cyrl-RS"/>
        </w:rPr>
      </w:pPr>
      <w:r w:rsidRPr="00770927">
        <w:rPr>
          <w:rFonts w:cs="Symbol"/>
          <w:sz w:val="20"/>
          <w:szCs w:val="20"/>
          <w:lang w:val="sr-Cyrl-RS"/>
        </w:rPr>
        <w:lastRenderedPageBreak/>
        <w:t xml:space="preserve">· </w:t>
      </w:r>
      <w:r w:rsidRPr="00770927">
        <w:rPr>
          <w:rFonts w:cs="Verdana"/>
          <w:sz w:val="20"/>
          <w:szCs w:val="20"/>
          <w:lang w:val="sr-Cyrl-RS"/>
        </w:rPr>
        <w:t>Ако понуђач наступа без подизвођача Образац општи подаци о подизвођачу се не попуњава и не доставља уз понуду.</w:t>
      </w:r>
    </w:p>
    <w:p w:rsidR="00770927" w:rsidRPr="00770927" w:rsidRDefault="00770927" w:rsidP="00770927">
      <w:pPr>
        <w:autoSpaceDE w:val="0"/>
        <w:autoSpaceDN w:val="0"/>
        <w:adjustRightInd w:val="0"/>
        <w:jc w:val="left"/>
        <w:rPr>
          <w:rFonts w:cs="Verdana"/>
          <w:sz w:val="20"/>
          <w:szCs w:val="20"/>
          <w:lang w:val="sr-Cyrl-RS"/>
        </w:rPr>
      </w:pPr>
      <w:r w:rsidRPr="00770927">
        <w:rPr>
          <w:rFonts w:cs="Symbol"/>
          <w:sz w:val="20"/>
          <w:szCs w:val="20"/>
          <w:lang w:val="sr-Cyrl-RS"/>
        </w:rPr>
        <w:t xml:space="preserve">· </w:t>
      </w:r>
      <w:r w:rsidRPr="00770927">
        <w:rPr>
          <w:rFonts w:cs="Verdana"/>
          <w:sz w:val="20"/>
          <w:szCs w:val="20"/>
          <w:lang w:val="sr-Cyrl-RS"/>
        </w:rPr>
        <w:t>Образац општи подаци о подизвођачима попуњава и потписује понуђач, а не подизвођач</w:t>
      </w:r>
    </w:p>
    <w:p w:rsidR="00770927" w:rsidRDefault="00770927" w:rsidP="00770927">
      <w:pPr>
        <w:suppressAutoHyphens/>
        <w:spacing w:line="100" w:lineRule="atLeast"/>
        <w:jc w:val="left"/>
        <w:rPr>
          <w:rFonts w:cs="Verdana"/>
          <w:sz w:val="20"/>
          <w:szCs w:val="20"/>
          <w:lang w:val="sr-Cyrl-RS"/>
        </w:rPr>
      </w:pPr>
      <w:r w:rsidRPr="00770927">
        <w:rPr>
          <w:rFonts w:cs="Symbol"/>
          <w:sz w:val="20"/>
          <w:szCs w:val="20"/>
          <w:lang w:val="sr-Cyrl-RS"/>
        </w:rPr>
        <w:t xml:space="preserve">· </w:t>
      </w:r>
      <w:r w:rsidRPr="00770927">
        <w:rPr>
          <w:rFonts w:cs="Verdana"/>
          <w:sz w:val="20"/>
          <w:szCs w:val="20"/>
          <w:lang w:val="sr-Cyrl-RS"/>
        </w:rPr>
        <w:t>Уколико има више подизвођача Образац општи подаци о подизвођачу се може умножити</w:t>
      </w:r>
    </w:p>
    <w:p w:rsidR="008501CD" w:rsidRPr="00770927" w:rsidRDefault="008501CD" w:rsidP="00770927">
      <w:pPr>
        <w:suppressAutoHyphens/>
        <w:spacing w:line="100" w:lineRule="atLeast"/>
        <w:jc w:val="left"/>
        <w:rPr>
          <w:rFonts w:cs="Verdana"/>
          <w:sz w:val="20"/>
          <w:szCs w:val="20"/>
          <w:lang w:val="sr-Cyrl-RS"/>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CS" w:eastAsia="ar-SA"/>
        </w:rPr>
      </w:pPr>
      <w:r w:rsidRPr="00770927">
        <w:rPr>
          <w:rFonts w:eastAsia="Arial Unicode MS" w:cs="Mangal"/>
          <w:b/>
          <w:iCs/>
          <w:color w:val="000000"/>
          <w:kern w:val="1"/>
          <w:sz w:val="20"/>
          <w:szCs w:val="20"/>
          <w:lang w:val="sr-Cyrl-RS" w:eastAsia="ar-SA"/>
        </w:rPr>
        <w:lastRenderedPageBreak/>
        <w:t>6.2.ОБРАЗАЦ СТРУКТУРЕ ЦЕНЕ</w:t>
      </w:r>
      <w:r w:rsidRPr="00770927">
        <w:rPr>
          <w:rFonts w:eastAsia="Arial Unicode MS" w:cs="Mangal"/>
          <w:b/>
          <w:iCs/>
          <w:color w:val="000000"/>
          <w:kern w:val="1"/>
          <w:sz w:val="20"/>
          <w:szCs w:val="20"/>
          <w:lang w:val="sr-Cyrl-CS" w:eastAsia="ar-SA"/>
        </w:rPr>
        <w:t xml:space="preserve"> СА УПУТСТВОМ КАКО ДА СЕ ПОПУНИ</w:t>
      </w: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8501CD" w:rsidRPr="008501CD" w:rsidRDefault="008501CD" w:rsidP="008501CD">
      <w:pPr>
        <w:jc w:val="center"/>
        <w:rPr>
          <w:b/>
          <w:sz w:val="20"/>
          <w:szCs w:val="20"/>
          <w:lang w:val="sr-Cyrl-RS"/>
        </w:rPr>
      </w:pPr>
    </w:p>
    <w:p w:rsidR="008501CD" w:rsidRPr="008501CD" w:rsidRDefault="008501CD" w:rsidP="008501CD">
      <w:pPr>
        <w:jc w:val="left"/>
        <w:rPr>
          <w:sz w:val="20"/>
          <w:szCs w:val="20"/>
          <w:lang w:val="sr-Cyrl-RS"/>
        </w:rPr>
      </w:pPr>
    </w:p>
    <w:tbl>
      <w:tblPr>
        <w:tblW w:w="7929"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8"/>
        <w:gridCol w:w="1417"/>
        <w:gridCol w:w="1559"/>
        <w:gridCol w:w="1418"/>
        <w:gridCol w:w="1417"/>
      </w:tblGrid>
      <w:tr w:rsidR="008501CD" w:rsidRPr="002C0ADD" w:rsidTr="008501CD">
        <w:tc>
          <w:tcPr>
            <w:tcW w:w="2118" w:type="dxa"/>
            <w:shd w:val="clear" w:color="auto" w:fill="auto"/>
          </w:tcPr>
          <w:p w:rsidR="008501CD" w:rsidRPr="008501CD" w:rsidRDefault="008501CD" w:rsidP="008501CD">
            <w:pPr>
              <w:suppressLineNumbers/>
              <w:suppressAutoHyphens/>
              <w:spacing w:line="100" w:lineRule="atLeast"/>
              <w:jc w:val="center"/>
              <w:rPr>
                <w:rFonts w:eastAsia="Arial Unicode MS" w:cs="Arial"/>
                <w:color w:val="000000"/>
                <w:kern w:val="1"/>
                <w:sz w:val="20"/>
                <w:szCs w:val="20"/>
                <w:lang w:val="sr-Cyrl-CS" w:eastAsia="ar-SA"/>
              </w:rPr>
            </w:pPr>
            <w:r w:rsidRPr="008501CD">
              <w:rPr>
                <w:rFonts w:eastAsia="Arial Unicode MS" w:cs="Arial"/>
                <w:color w:val="000000"/>
                <w:kern w:val="1"/>
                <w:sz w:val="20"/>
                <w:szCs w:val="20"/>
                <w:lang w:val="sr-Cyrl-CS" w:eastAsia="ar-SA"/>
              </w:rPr>
              <w:t>Предмет ЈН</w:t>
            </w:r>
          </w:p>
        </w:tc>
        <w:tc>
          <w:tcPr>
            <w:tcW w:w="1417" w:type="dxa"/>
          </w:tcPr>
          <w:p w:rsidR="008501CD" w:rsidRPr="008501CD" w:rsidRDefault="008501CD" w:rsidP="008501CD">
            <w:pPr>
              <w:suppressLineNumbers/>
              <w:suppressAutoHyphens/>
              <w:spacing w:line="100" w:lineRule="atLeast"/>
              <w:jc w:val="center"/>
              <w:rPr>
                <w:rFonts w:eastAsia="Arial Unicode MS" w:cs="Arial"/>
                <w:color w:val="000000"/>
                <w:kern w:val="1"/>
                <w:sz w:val="20"/>
                <w:szCs w:val="20"/>
                <w:lang w:val="sr-Cyrl-CS" w:eastAsia="ar-SA"/>
              </w:rPr>
            </w:pPr>
            <w:r w:rsidRPr="008501CD">
              <w:rPr>
                <w:rFonts w:eastAsia="Arial Unicode MS" w:cs="Arial"/>
                <w:color w:val="000000"/>
                <w:kern w:val="1"/>
                <w:sz w:val="20"/>
                <w:szCs w:val="20"/>
                <w:lang w:val="sr-Cyrl-CS" w:eastAsia="ar-SA"/>
              </w:rPr>
              <w:t xml:space="preserve">1.Јед. мере </w:t>
            </w:r>
          </w:p>
        </w:tc>
        <w:tc>
          <w:tcPr>
            <w:tcW w:w="1559" w:type="dxa"/>
            <w:shd w:val="clear" w:color="auto" w:fill="auto"/>
          </w:tcPr>
          <w:p w:rsidR="008501CD" w:rsidRPr="008501CD" w:rsidRDefault="008501CD" w:rsidP="008501CD">
            <w:pPr>
              <w:suppressLineNumbers/>
              <w:suppressAutoHyphens/>
              <w:spacing w:line="100" w:lineRule="atLeast"/>
              <w:jc w:val="center"/>
              <w:rPr>
                <w:rFonts w:eastAsia="Arial Unicode MS" w:cs="Arial"/>
                <w:color w:val="000000"/>
                <w:kern w:val="1"/>
                <w:sz w:val="20"/>
                <w:szCs w:val="20"/>
                <w:lang w:val="sr-Cyrl-CS" w:eastAsia="ar-SA"/>
              </w:rPr>
            </w:pPr>
            <w:r w:rsidRPr="008501CD">
              <w:rPr>
                <w:rFonts w:eastAsia="Arial Unicode MS" w:cs="Arial"/>
                <w:color w:val="000000"/>
                <w:kern w:val="1"/>
                <w:sz w:val="20"/>
                <w:szCs w:val="20"/>
                <w:lang w:val="sr-Cyrl-CS" w:eastAsia="ar-SA"/>
              </w:rPr>
              <w:t xml:space="preserve">2.Јединична цена без ПДВ-а </w:t>
            </w:r>
          </w:p>
        </w:tc>
        <w:tc>
          <w:tcPr>
            <w:tcW w:w="1418" w:type="dxa"/>
            <w:shd w:val="clear" w:color="auto" w:fill="auto"/>
          </w:tcPr>
          <w:p w:rsidR="008501CD" w:rsidRPr="008501CD" w:rsidRDefault="008501CD" w:rsidP="008501CD">
            <w:pPr>
              <w:suppressLineNumbers/>
              <w:suppressAutoHyphens/>
              <w:spacing w:line="100" w:lineRule="atLeast"/>
              <w:jc w:val="center"/>
              <w:rPr>
                <w:rFonts w:eastAsia="Arial Unicode MS" w:cs="Arial"/>
                <w:color w:val="000000"/>
                <w:kern w:val="1"/>
                <w:sz w:val="20"/>
                <w:szCs w:val="20"/>
                <w:lang w:val="sr-Cyrl-CS" w:eastAsia="ar-SA"/>
              </w:rPr>
            </w:pPr>
            <w:r w:rsidRPr="008501CD">
              <w:rPr>
                <w:rFonts w:eastAsia="Arial Unicode MS" w:cs="Arial"/>
                <w:color w:val="000000"/>
                <w:kern w:val="1"/>
                <w:sz w:val="20"/>
                <w:szCs w:val="20"/>
                <w:lang w:val="sr-Cyrl-CS" w:eastAsia="ar-SA"/>
              </w:rPr>
              <w:t>3.ПДВ:</w:t>
            </w:r>
          </w:p>
        </w:tc>
        <w:tc>
          <w:tcPr>
            <w:tcW w:w="1417" w:type="dxa"/>
          </w:tcPr>
          <w:p w:rsidR="008501CD" w:rsidRPr="008501CD" w:rsidRDefault="008501CD" w:rsidP="008501CD">
            <w:pPr>
              <w:suppressLineNumbers/>
              <w:suppressAutoHyphens/>
              <w:spacing w:line="100" w:lineRule="atLeast"/>
              <w:jc w:val="center"/>
              <w:rPr>
                <w:rFonts w:eastAsia="Arial Unicode MS" w:cs="Arial"/>
                <w:color w:val="000000"/>
                <w:kern w:val="1"/>
                <w:sz w:val="20"/>
                <w:szCs w:val="20"/>
                <w:lang w:val="sr-Cyrl-CS" w:eastAsia="ar-SA"/>
              </w:rPr>
            </w:pPr>
            <w:r w:rsidRPr="008501CD">
              <w:rPr>
                <w:rFonts w:eastAsia="Arial Unicode MS" w:cs="Arial"/>
                <w:color w:val="000000"/>
                <w:kern w:val="1"/>
                <w:sz w:val="20"/>
                <w:szCs w:val="20"/>
                <w:lang w:val="sr-Cyrl-CS" w:eastAsia="ar-SA"/>
              </w:rPr>
              <w:t>4.Јединична цена са ПДВ-ом</w:t>
            </w:r>
            <w:r w:rsidRPr="008501CD">
              <w:rPr>
                <w:rFonts w:eastAsia="Arial Unicode MS" w:cs="Arial"/>
                <w:color w:val="000000"/>
                <w:kern w:val="1"/>
                <w:sz w:val="20"/>
                <w:szCs w:val="20"/>
                <w:lang w:val="sr-Cyrl-CS" w:eastAsia="ar-SA"/>
              </w:rPr>
              <w:tab/>
            </w:r>
          </w:p>
        </w:tc>
      </w:tr>
      <w:tr w:rsidR="008501CD" w:rsidRPr="002C0ADD" w:rsidTr="008501CD">
        <w:trPr>
          <w:trHeight w:val="773"/>
        </w:trPr>
        <w:tc>
          <w:tcPr>
            <w:tcW w:w="2118" w:type="dxa"/>
            <w:shd w:val="clear" w:color="auto" w:fill="auto"/>
          </w:tcPr>
          <w:p w:rsidR="008501CD" w:rsidRPr="008501CD" w:rsidRDefault="008501CD" w:rsidP="008501CD">
            <w:pPr>
              <w:suppressLineNumbers/>
              <w:suppressAutoHyphens/>
              <w:spacing w:line="100" w:lineRule="atLeast"/>
              <w:jc w:val="center"/>
              <w:rPr>
                <w:rFonts w:eastAsia="Arial Unicode MS" w:cs="Arial"/>
                <w:i/>
                <w:iCs/>
                <w:color w:val="000000"/>
                <w:kern w:val="1"/>
                <w:sz w:val="20"/>
                <w:szCs w:val="20"/>
                <w:lang w:val="sr-Cyrl-CS" w:eastAsia="ar-SA"/>
              </w:rPr>
            </w:pPr>
            <w:r w:rsidRPr="008501CD">
              <w:rPr>
                <w:rFonts w:eastAsia="Arial Unicode MS" w:cs="Arial"/>
                <w:color w:val="000000"/>
                <w:kern w:val="1"/>
                <w:sz w:val="20"/>
                <w:szCs w:val="20"/>
                <w:lang w:val="sr-Cyrl-RS" w:eastAsia="ar-SA"/>
              </w:rPr>
              <w:t xml:space="preserve">објава огласа путем средстава јавног информисања ЈН </w:t>
            </w:r>
            <w:r>
              <w:rPr>
                <w:rFonts w:eastAsia="Arial Unicode MS" w:cs="Arial"/>
                <w:color w:val="000000"/>
                <w:kern w:val="1"/>
                <w:sz w:val="20"/>
                <w:szCs w:val="20"/>
                <w:lang w:val="sr-Cyrl-RS" w:eastAsia="ar-SA"/>
              </w:rPr>
              <w:t>МВ 3</w:t>
            </w:r>
            <w:r w:rsidR="009D1618">
              <w:rPr>
                <w:rFonts w:eastAsia="Arial Unicode MS" w:cs="Arial"/>
                <w:color w:val="000000"/>
                <w:kern w:val="1"/>
                <w:sz w:val="20"/>
                <w:szCs w:val="20"/>
                <w:lang w:val="sr-Cyrl-RS" w:eastAsia="ar-SA"/>
              </w:rPr>
              <w:t>/2016</w:t>
            </w:r>
            <w:r w:rsidRPr="008501CD">
              <w:rPr>
                <w:rFonts w:eastAsia="Arial Unicode MS" w:cs="Arial"/>
                <w:color w:val="000000"/>
                <w:kern w:val="1"/>
                <w:sz w:val="20"/>
                <w:szCs w:val="20"/>
                <w:lang w:val="sr-Cyrl-RS" w:eastAsia="ar-SA"/>
              </w:rPr>
              <w:t xml:space="preserve"> Партија 1- објава огласа путем средстава јавног информисања на српском језику</w:t>
            </w:r>
          </w:p>
        </w:tc>
        <w:tc>
          <w:tcPr>
            <w:tcW w:w="1417" w:type="dxa"/>
          </w:tcPr>
          <w:p w:rsidR="008501CD" w:rsidRPr="008501CD" w:rsidRDefault="008501CD" w:rsidP="008501CD">
            <w:pPr>
              <w:suppressAutoHyphens/>
              <w:spacing w:line="100" w:lineRule="atLeast"/>
              <w:rPr>
                <w:rFonts w:eastAsia="TimesNewRomanPSMT" w:cs="Arial"/>
                <w:bCs/>
                <w:color w:val="FF0000"/>
                <w:kern w:val="1"/>
                <w:sz w:val="20"/>
                <w:szCs w:val="20"/>
                <w:lang w:val="ru-RU" w:eastAsia="ar-SA"/>
              </w:rPr>
            </w:pPr>
            <w:r w:rsidRPr="008501CD">
              <w:rPr>
                <w:rFonts w:eastAsia="TimesNewRomanPSMT" w:cs="Arial"/>
                <w:bCs/>
                <w:color w:val="000000"/>
                <w:kern w:val="1"/>
                <w:sz w:val="20"/>
                <w:szCs w:val="20"/>
                <w:lang w:val="ru-RU" w:eastAsia="ar-SA"/>
              </w:rPr>
              <w:t xml:space="preserve">1 стубац </w:t>
            </w:r>
            <w:r w:rsidRPr="008501CD">
              <w:rPr>
                <w:rFonts w:eastAsia="TimesNewRomanPSMT" w:cs="Arial"/>
                <w:bCs/>
                <w:color w:val="000000"/>
                <w:kern w:val="1"/>
                <w:sz w:val="20"/>
                <w:szCs w:val="20"/>
                <w:lang w:val="sr-Latn-RS" w:eastAsia="ar-SA"/>
              </w:rPr>
              <w:t xml:space="preserve">x </w:t>
            </w:r>
            <w:r w:rsidRPr="008501CD">
              <w:rPr>
                <w:rFonts w:eastAsia="TimesNewRomanPSMT" w:cs="Arial"/>
                <w:bCs/>
                <w:color w:val="000000"/>
                <w:kern w:val="1"/>
                <w:sz w:val="20"/>
                <w:szCs w:val="20"/>
                <w:lang w:val="sr-Cyrl-RS" w:eastAsia="ar-SA"/>
              </w:rPr>
              <w:t xml:space="preserve">1 цм </w:t>
            </w:r>
            <w:r w:rsidRPr="008501CD">
              <w:rPr>
                <w:rFonts w:eastAsia="TimesNewRomanPSMT" w:cs="Arial"/>
                <w:bCs/>
                <w:color w:val="000000"/>
                <w:kern w:val="1"/>
                <w:sz w:val="20"/>
                <w:szCs w:val="20"/>
                <w:lang w:val="ru-RU" w:eastAsia="ar-SA"/>
              </w:rPr>
              <w:t>за величину слова од осам тачака, црно-бела редакција</w:t>
            </w:r>
            <w:r>
              <w:rPr>
                <w:rFonts w:eastAsia="TimesNewRomanPSMT" w:cs="Arial"/>
                <w:bCs/>
                <w:color w:val="000000"/>
                <w:kern w:val="1"/>
                <w:sz w:val="20"/>
                <w:szCs w:val="20"/>
                <w:lang w:val="ru-RU" w:eastAsia="ar-SA"/>
              </w:rPr>
              <w:t>, унутрашње стране</w:t>
            </w:r>
          </w:p>
          <w:p w:rsidR="008501CD" w:rsidRPr="008501CD" w:rsidRDefault="008501CD" w:rsidP="008501CD">
            <w:pPr>
              <w:suppressLineNumbers/>
              <w:suppressAutoHyphens/>
              <w:spacing w:line="100" w:lineRule="atLeast"/>
              <w:jc w:val="center"/>
              <w:rPr>
                <w:rFonts w:eastAsia="Arial Unicode MS" w:cs="Arial"/>
                <w:color w:val="000000"/>
                <w:kern w:val="1"/>
                <w:sz w:val="20"/>
                <w:szCs w:val="20"/>
                <w:lang w:val="ru-RU" w:eastAsia="ar-SA"/>
              </w:rPr>
            </w:pPr>
          </w:p>
        </w:tc>
        <w:tc>
          <w:tcPr>
            <w:tcW w:w="1559" w:type="dxa"/>
            <w:shd w:val="clear" w:color="auto" w:fill="auto"/>
          </w:tcPr>
          <w:p w:rsidR="008501CD" w:rsidRPr="008501CD" w:rsidRDefault="008501CD" w:rsidP="008501CD">
            <w:pPr>
              <w:suppressLineNumbers/>
              <w:suppressAutoHyphens/>
              <w:snapToGrid w:val="0"/>
              <w:spacing w:line="100" w:lineRule="atLeast"/>
              <w:jc w:val="center"/>
              <w:rPr>
                <w:rFonts w:eastAsia="Arial Unicode MS" w:cs="Arial"/>
                <w:color w:val="000000"/>
                <w:kern w:val="1"/>
                <w:sz w:val="20"/>
                <w:szCs w:val="20"/>
                <w:lang w:val="sr-Cyrl-CS" w:eastAsia="ar-SA"/>
              </w:rPr>
            </w:pPr>
          </w:p>
        </w:tc>
        <w:tc>
          <w:tcPr>
            <w:tcW w:w="1418" w:type="dxa"/>
            <w:shd w:val="clear" w:color="auto" w:fill="auto"/>
          </w:tcPr>
          <w:p w:rsidR="008501CD" w:rsidRPr="008501CD" w:rsidRDefault="008501CD" w:rsidP="008501CD">
            <w:pPr>
              <w:suppressLineNumbers/>
              <w:suppressAutoHyphens/>
              <w:snapToGrid w:val="0"/>
              <w:spacing w:line="100" w:lineRule="atLeast"/>
              <w:jc w:val="center"/>
              <w:rPr>
                <w:rFonts w:eastAsia="Arial Unicode MS" w:cs="Arial"/>
                <w:color w:val="000000"/>
                <w:kern w:val="1"/>
                <w:sz w:val="20"/>
                <w:szCs w:val="20"/>
                <w:lang w:val="sr-Cyrl-CS" w:eastAsia="ar-SA"/>
              </w:rPr>
            </w:pPr>
          </w:p>
        </w:tc>
        <w:tc>
          <w:tcPr>
            <w:tcW w:w="1417" w:type="dxa"/>
          </w:tcPr>
          <w:p w:rsidR="008501CD" w:rsidRPr="008501CD" w:rsidRDefault="008501CD" w:rsidP="008501CD">
            <w:pPr>
              <w:suppressLineNumbers/>
              <w:suppressAutoHyphens/>
              <w:snapToGrid w:val="0"/>
              <w:spacing w:line="100" w:lineRule="atLeast"/>
              <w:jc w:val="center"/>
              <w:rPr>
                <w:rFonts w:eastAsia="Arial Unicode MS" w:cs="Arial"/>
                <w:color w:val="000000"/>
                <w:kern w:val="1"/>
                <w:sz w:val="20"/>
                <w:szCs w:val="20"/>
                <w:lang w:val="sr-Cyrl-CS" w:eastAsia="ar-SA"/>
              </w:rPr>
            </w:pPr>
          </w:p>
        </w:tc>
      </w:tr>
    </w:tbl>
    <w:p w:rsidR="008501CD" w:rsidRPr="008501CD" w:rsidRDefault="008501CD" w:rsidP="008501CD">
      <w:pPr>
        <w:rPr>
          <w:rFonts w:eastAsia="Times New Roman" w:cs="Arial"/>
          <w:sz w:val="20"/>
          <w:szCs w:val="20"/>
          <w:lang w:val="sr-Cyrl-RS"/>
        </w:rPr>
      </w:pPr>
      <w:r w:rsidRPr="008501CD">
        <w:rPr>
          <w:rFonts w:eastAsia="Times New Roman" w:cs="Arial"/>
          <w:b/>
          <w:sz w:val="20"/>
          <w:szCs w:val="20"/>
          <w:lang w:val="sr-Cyrl-RS"/>
        </w:rPr>
        <w:t>Напомена</w:t>
      </w:r>
      <w:r w:rsidRPr="008501CD">
        <w:rPr>
          <w:rFonts w:eastAsia="Times New Roman" w:cs="Arial"/>
          <w:sz w:val="20"/>
          <w:szCs w:val="20"/>
          <w:lang w:val="sr-Cyrl-RS"/>
        </w:rPr>
        <w:t>: у</w:t>
      </w:r>
      <w:r w:rsidRPr="008501CD">
        <w:rPr>
          <w:rFonts w:eastAsia="Times New Roman" w:cs="Arial"/>
          <w:sz w:val="20"/>
          <w:szCs w:val="20"/>
          <w:lang w:val="sr-Cyrl-CS"/>
        </w:rPr>
        <w:t xml:space="preserve"> цену треба да су урачунати сви трошкови</w:t>
      </w:r>
      <w:r w:rsidRPr="008501CD">
        <w:rPr>
          <w:rFonts w:eastAsia="Times New Roman" w:cs="Arial"/>
          <w:sz w:val="20"/>
          <w:szCs w:val="20"/>
          <w:lang w:val="sr-Cyrl-RS"/>
        </w:rPr>
        <w:t xml:space="preserve"> и евентуални попусти </w:t>
      </w:r>
    </w:p>
    <w:p w:rsidR="008501CD" w:rsidRPr="008501CD" w:rsidRDefault="008501CD" w:rsidP="008501CD">
      <w:pPr>
        <w:jc w:val="left"/>
        <w:rPr>
          <w:sz w:val="20"/>
          <w:szCs w:val="20"/>
          <w:lang w:val="sr-Cyrl-RS"/>
        </w:rPr>
      </w:pPr>
    </w:p>
    <w:p w:rsidR="008501CD" w:rsidRPr="008501CD" w:rsidRDefault="008501CD" w:rsidP="008501CD">
      <w:pPr>
        <w:suppressAutoHyphens/>
        <w:spacing w:line="100" w:lineRule="atLeast"/>
        <w:ind w:left="360"/>
        <w:rPr>
          <w:rFonts w:eastAsia="Arial Unicode MS" w:cs="Arial"/>
          <w:b/>
          <w:bCs/>
          <w:iCs/>
          <w:color w:val="000000"/>
          <w:kern w:val="1"/>
          <w:sz w:val="20"/>
          <w:szCs w:val="20"/>
          <w:u w:val="single"/>
          <w:lang w:val="sr-Cyrl-RS" w:eastAsia="ar-SA"/>
        </w:rPr>
      </w:pPr>
      <w:r w:rsidRPr="008501CD">
        <w:rPr>
          <w:rFonts w:eastAsia="Arial Unicode MS" w:cs="Arial"/>
          <w:b/>
          <w:bCs/>
          <w:iCs/>
          <w:color w:val="000000"/>
          <w:kern w:val="1"/>
          <w:sz w:val="20"/>
          <w:szCs w:val="20"/>
          <w:u w:val="single"/>
          <w:lang w:val="sr-Cyrl-CS" w:eastAsia="ar-SA"/>
        </w:rPr>
        <w:t xml:space="preserve">Упутство за попуњавање обрасца структуре цене: </w:t>
      </w:r>
    </w:p>
    <w:p w:rsidR="008501CD" w:rsidRPr="008501CD" w:rsidRDefault="008501CD" w:rsidP="008501CD">
      <w:pPr>
        <w:suppressAutoHyphens/>
        <w:spacing w:line="100" w:lineRule="atLeast"/>
        <w:ind w:left="360"/>
        <w:rPr>
          <w:rFonts w:eastAsia="Arial Unicode MS" w:cs="Arial"/>
          <w:bCs/>
          <w:iCs/>
          <w:color w:val="002060"/>
          <w:kern w:val="1"/>
          <w:sz w:val="20"/>
          <w:szCs w:val="20"/>
          <w:lang w:val="sr-Cyrl-RS" w:eastAsia="ar-SA"/>
        </w:rPr>
      </w:pPr>
    </w:p>
    <w:p w:rsidR="008501CD" w:rsidRPr="008501CD" w:rsidRDefault="008501CD" w:rsidP="008501CD">
      <w:pPr>
        <w:autoSpaceDE w:val="0"/>
        <w:autoSpaceDN w:val="0"/>
        <w:adjustRightInd w:val="0"/>
        <w:jc w:val="left"/>
        <w:rPr>
          <w:rFonts w:cs="Verdana,Bold"/>
          <w:bCs/>
          <w:sz w:val="20"/>
          <w:szCs w:val="20"/>
          <w:lang w:val="sr-Cyrl-RS"/>
        </w:rPr>
      </w:pPr>
    </w:p>
    <w:p w:rsidR="008501CD" w:rsidRPr="008501CD" w:rsidRDefault="008501CD" w:rsidP="008501CD">
      <w:pPr>
        <w:autoSpaceDE w:val="0"/>
        <w:autoSpaceDN w:val="0"/>
        <w:adjustRightInd w:val="0"/>
        <w:rPr>
          <w:rFonts w:cs="Verdana"/>
          <w:sz w:val="20"/>
          <w:szCs w:val="20"/>
          <w:lang w:val="sr-Cyrl-RS"/>
        </w:rPr>
      </w:pPr>
      <w:r w:rsidRPr="008501CD">
        <w:rPr>
          <w:rFonts w:cs="Verdana"/>
          <w:sz w:val="20"/>
          <w:szCs w:val="20"/>
          <w:lang w:val="sr-Cyrl-RS"/>
        </w:rPr>
        <w:t>Сходно одредбама Закона о јавним набавкама и Правилника о обавезним елементима конкурсне документације у поступцима јавних набавки и начину доказивања испуњености услова у обрасцу структуре цене морају бити приказани основни елементи понуђене цене, као што су:</w:t>
      </w:r>
    </w:p>
    <w:p w:rsidR="008501CD" w:rsidRPr="008501CD" w:rsidRDefault="008501CD" w:rsidP="008501CD">
      <w:pPr>
        <w:numPr>
          <w:ilvl w:val="0"/>
          <w:numId w:val="32"/>
        </w:numPr>
        <w:suppressAutoHyphens/>
        <w:autoSpaceDE w:val="0"/>
        <w:autoSpaceDN w:val="0"/>
        <w:adjustRightInd w:val="0"/>
        <w:spacing w:line="100" w:lineRule="atLeast"/>
        <w:jc w:val="left"/>
        <w:rPr>
          <w:rFonts w:eastAsia="Arial Unicode MS" w:cs="Verdana"/>
          <w:color w:val="000000"/>
          <w:kern w:val="1"/>
          <w:sz w:val="20"/>
          <w:szCs w:val="20"/>
          <w:lang w:val="sr-Cyrl-RS" w:eastAsia="ar-SA"/>
        </w:rPr>
      </w:pPr>
      <w:r w:rsidRPr="008501CD">
        <w:rPr>
          <w:rFonts w:eastAsia="Arial Unicode MS" w:cs="Verdana"/>
          <w:color w:val="000000"/>
          <w:kern w:val="1"/>
          <w:sz w:val="20"/>
          <w:szCs w:val="20"/>
          <w:lang w:val="sr-Cyrl-RS" w:eastAsia="ar-SA"/>
        </w:rPr>
        <w:t>јединица мере: један стубац пута један цантиметар (1)</w:t>
      </w:r>
    </w:p>
    <w:p w:rsidR="008501CD" w:rsidRPr="008501CD" w:rsidRDefault="008501CD" w:rsidP="008501CD">
      <w:pPr>
        <w:numPr>
          <w:ilvl w:val="0"/>
          <w:numId w:val="32"/>
        </w:numPr>
        <w:suppressAutoHyphens/>
        <w:autoSpaceDE w:val="0"/>
        <w:autoSpaceDN w:val="0"/>
        <w:adjustRightInd w:val="0"/>
        <w:spacing w:line="100" w:lineRule="atLeast"/>
        <w:jc w:val="left"/>
        <w:rPr>
          <w:rFonts w:eastAsia="Arial Unicode MS" w:cs="Verdana"/>
          <w:color w:val="000000"/>
          <w:kern w:val="1"/>
          <w:sz w:val="20"/>
          <w:szCs w:val="20"/>
          <w:lang w:val="sr-Cyrl-RS" w:eastAsia="ar-SA"/>
        </w:rPr>
      </w:pPr>
      <w:r w:rsidRPr="008501CD">
        <w:rPr>
          <w:rFonts w:eastAsia="Arial Unicode MS" w:cs="Verdana"/>
          <w:color w:val="000000"/>
          <w:kern w:val="1"/>
          <w:sz w:val="20"/>
          <w:szCs w:val="20"/>
          <w:lang w:val="sr-Cyrl-RS" w:eastAsia="ar-SA"/>
        </w:rPr>
        <w:t>јединична цена без ПДВ-а (2)</w:t>
      </w:r>
    </w:p>
    <w:p w:rsidR="008501CD" w:rsidRPr="008501CD" w:rsidRDefault="008501CD" w:rsidP="008501CD">
      <w:pPr>
        <w:numPr>
          <w:ilvl w:val="0"/>
          <w:numId w:val="32"/>
        </w:numPr>
        <w:suppressAutoHyphens/>
        <w:autoSpaceDE w:val="0"/>
        <w:autoSpaceDN w:val="0"/>
        <w:adjustRightInd w:val="0"/>
        <w:spacing w:line="100" w:lineRule="atLeast"/>
        <w:jc w:val="left"/>
        <w:rPr>
          <w:rFonts w:eastAsia="Arial Unicode MS" w:cs="Verdana"/>
          <w:color w:val="000000"/>
          <w:kern w:val="1"/>
          <w:sz w:val="20"/>
          <w:szCs w:val="20"/>
          <w:lang w:val="sr-Cyrl-RS" w:eastAsia="ar-SA"/>
        </w:rPr>
      </w:pPr>
      <w:r w:rsidRPr="008501CD">
        <w:rPr>
          <w:rFonts w:eastAsia="Arial Unicode MS" w:cs="Verdana"/>
          <w:color w:val="000000"/>
          <w:kern w:val="1"/>
          <w:sz w:val="20"/>
          <w:szCs w:val="20"/>
          <w:lang w:val="sr-Cyrl-RS" w:eastAsia="ar-SA"/>
        </w:rPr>
        <w:t>ПДВ (3)</w:t>
      </w:r>
    </w:p>
    <w:p w:rsidR="008501CD" w:rsidRPr="008501CD" w:rsidRDefault="008501CD" w:rsidP="008501CD">
      <w:pPr>
        <w:numPr>
          <w:ilvl w:val="0"/>
          <w:numId w:val="32"/>
        </w:numPr>
        <w:suppressAutoHyphens/>
        <w:autoSpaceDE w:val="0"/>
        <w:autoSpaceDN w:val="0"/>
        <w:adjustRightInd w:val="0"/>
        <w:spacing w:line="100" w:lineRule="atLeast"/>
        <w:jc w:val="left"/>
        <w:rPr>
          <w:rFonts w:eastAsia="Arial Unicode MS" w:cs="Verdana"/>
          <w:color w:val="000000"/>
          <w:kern w:val="1"/>
          <w:sz w:val="20"/>
          <w:szCs w:val="20"/>
          <w:lang w:val="sr-Cyrl-RS" w:eastAsia="ar-SA"/>
        </w:rPr>
      </w:pPr>
      <w:r w:rsidRPr="008501CD">
        <w:rPr>
          <w:rFonts w:eastAsia="Arial Unicode MS" w:cs="Verdana"/>
          <w:color w:val="000000"/>
          <w:kern w:val="1"/>
          <w:sz w:val="20"/>
          <w:szCs w:val="20"/>
          <w:lang w:val="sr-Cyrl-RS" w:eastAsia="ar-SA"/>
        </w:rPr>
        <w:t>Јединична цена са ПДВ-ом (4)</w:t>
      </w: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tbl>
      <w:tblPr>
        <w:tblW w:w="0" w:type="auto"/>
        <w:tblLayout w:type="fixed"/>
        <w:tblLook w:val="0000" w:firstRow="0" w:lastRow="0" w:firstColumn="0" w:lastColumn="0" w:noHBand="0" w:noVBand="0"/>
      </w:tblPr>
      <w:tblGrid>
        <w:gridCol w:w="3080"/>
        <w:gridCol w:w="3068"/>
        <w:gridCol w:w="3094"/>
      </w:tblGrid>
      <w:tr w:rsidR="00770927" w:rsidRPr="00770927" w:rsidTr="002D0115">
        <w:tc>
          <w:tcPr>
            <w:tcW w:w="3080" w:type="dxa"/>
            <w:shd w:val="clear" w:color="auto" w:fill="auto"/>
            <w:vAlign w:val="center"/>
          </w:tcPr>
          <w:p w:rsidR="00770927" w:rsidRPr="00770927" w:rsidRDefault="00770927" w:rsidP="00770927">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Датум:</w:t>
            </w:r>
          </w:p>
        </w:tc>
        <w:tc>
          <w:tcPr>
            <w:tcW w:w="3068" w:type="dxa"/>
            <w:shd w:val="clear" w:color="auto" w:fill="auto"/>
            <w:vAlign w:val="center"/>
          </w:tcPr>
          <w:p w:rsidR="00770927" w:rsidRPr="00770927" w:rsidRDefault="00770927" w:rsidP="00770927">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М.П.</w:t>
            </w:r>
          </w:p>
        </w:tc>
        <w:tc>
          <w:tcPr>
            <w:tcW w:w="3094" w:type="dxa"/>
            <w:shd w:val="clear" w:color="auto" w:fill="auto"/>
            <w:vAlign w:val="center"/>
          </w:tcPr>
          <w:p w:rsidR="00770927" w:rsidRPr="00770927" w:rsidRDefault="00770927" w:rsidP="00770927">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Потпис понуђача</w:t>
            </w:r>
          </w:p>
        </w:tc>
      </w:tr>
      <w:tr w:rsidR="00770927" w:rsidRPr="00770927" w:rsidTr="002D0115">
        <w:tc>
          <w:tcPr>
            <w:tcW w:w="3080" w:type="dxa"/>
            <w:tcBorders>
              <w:bottom w:val="single" w:sz="4" w:space="0" w:color="000000"/>
            </w:tcBorders>
            <w:shd w:val="clear" w:color="auto" w:fill="auto"/>
          </w:tcPr>
          <w:p w:rsidR="00770927" w:rsidRPr="00770927" w:rsidRDefault="00770927" w:rsidP="00770927">
            <w:pPr>
              <w:suppressAutoHyphens/>
              <w:snapToGrid w:val="0"/>
              <w:spacing w:after="120" w:line="100" w:lineRule="atLeast"/>
              <w:rPr>
                <w:rFonts w:eastAsia="Arial Unicode MS" w:cs="Arial"/>
                <w:color w:val="000000"/>
                <w:kern w:val="1"/>
                <w:sz w:val="20"/>
                <w:szCs w:val="20"/>
                <w:lang w:eastAsia="ar-SA"/>
              </w:rPr>
            </w:pPr>
          </w:p>
        </w:tc>
        <w:tc>
          <w:tcPr>
            <w:tcW w:w="3068" w:type="dxa"/>
            <w:shd w:val="clear" w:color="auto" w:fill="auto"/>
          </w:tcPr>
          <w:p w:rsidR="00770927" w:rsidRPr="00770927" w:rsidRDefault="00770927" w:rsidP="00770927">
            <w:pPr>
              <w:suppressAutoHyphens/>
              <w:snapToGrid w:val="0"/>
              <w:spacing w:after="120" w:line="100" w:lineRule="atLeast"/>
              <w:rPr>
                <w:rFonts w:eastAsia="Arial Unicode MS" w:cs="Arial"/>
                <w:color w:val="000000"/>
                <w:kern w:val="1"/>
                <w:sz w:val="20"/>
                <w:szCs w:val="20"/>
                <w:lang w:eastAsia="ar-SA"/>
              </w:rPr>
            </w:pPr>
          </w:p>
        </w:tc>
        <w:tc>
          <w:tcPr>
            <w:tcW w:w="3094" w:type="dxa"/>
            <w:tcBorders>
              <w:bottom w:val="single" w:sz="4" w:space="0" w:color="000000"/>
            </w:tcBorders>
            <w:shd w:val="clear" w:color="auto" w:fill="auto"/>
          </w:tcPr>
          <w:p w:rsidR="00770927" w:rsidRPr="00770927" w:rsidRDefault="00770927" w:rsidP="00770927">
            <w:pPr>
              <w:suppressAutoHyphens/>
              <w:snapToGrid w:val="0"/>
              <w:spacing w:after="120" w:line="100" w:lineRule="atLeast"/>
              <w:rPr>
                <w:rFonts w:eastAsia="Arial Unicode MS" w:cs="Arial"/>
                <w:color w:val="000000"/>
                <w:kern w:val="1"/>
                <w:sz w:val="20"/>
                <w:szCs w:val="20"/>
                <w:lang w:eastAsia="ar-SA"/>
              </w:rPr>
            </w:pPr>
          </w:p>
        </w:tc>
      </w:tr>
    </w:tbl>
    <w:p w:rsidR="00770927" w:rsidRPr="00770927" w:rsidRDefault="00770927" w:rsidP="00770927">
      <w:pPr>
        <w:suppressAutoHyphens/>
        <w:spacing w:line="100" w:lineRule="atLeast"/>
        <w:jc w:val="left"/>
        <w:rPr>
          <w:rFonts w:eastAsia="Arial Unicode MS" w:cs="Times New Roman"/>
          <w:color w:val="000000"/>
          <w:kern w:val="1"/>
          <w:sz w:val="20"/>
          <w:szCs w:val="20"/>
          <w:lang w:eastAsia="ar-SA"/>
        </w:rPr>
      </w:pPr>
    </w:p>
    <w:p w:rsidR="00770927" w:rsidRPr="00770927" w:rsidRDefault="00770927" w:rsidP="00770927">
      <w:pPr>
        <w:autoSpaceDE w:val="0"/>
        <w:autoSpaceDN w:val="0"/>
        <w:adjustRightInd w:val="0"/>
        <w:jc w:val="left"/>
        <w:rPr>
          <w:rFonts w:cs="Verdana,Bold"/>
          <w:b/>
          <w:bCs/>
          <w:sz w:val="20"/>
          <w:szCs w:val="20"/>
          <w:lang w:val="ru-RU"/>
        </w:rPr>
      </w:pPr>
      <w:r w:rsidRPr="00770927">
        <w:rPr>
          <w:rFonts w:cs="Verdana,Bold"/>
          <w:b/>
          <w:bCs/>
          <w:sz w:val="20"/>
          <w:szCs w:val="20"/>
          <w:lang w:val="ru-RU"/>
        </w:rPr>
        <w:t>УПУТСТВО КАКО ДА СЕ ПОПУНИ ОБРАЗАЦ СТРУКТУРЕ ПОНУЂЕНЕ ЦЕНЕ</w:t>
      </w:r>
    </w:p>
    <w:p w:rsidR="00770927" w:rsidRPr="00770927" w:rsidRDefault="00770927" w:rsidP="00770927">
      <w:pPr>
        <w:autoSpaceDE w:val="0"/>
        <w:autoSpaceDN w:val="0"/>
        <w:adjustRightInd w:val="0"/>
        <w:jc w:val="left"/>
        <w:rPr>
          <w:rFonts w:cs="Verdana,Bold"/>
          <w:b/>
          <w:bCs/>
          <w:sz w:val="20"/>
          <w:szCs w:val="20"/>
          <w:lang w:val="ru-RU"/>
        </w:rPr>
      </w:pPr>
    </w:p>
    <w:p w:rsidR="00770927" w:rsidRPr="00770927" w:rsidRDefault="00770927" w:rsidP="00770927">
      <w:pPr>
        <w:autoSpaceDE w:val="0"/>
        <w:autoSpaceDN w:val="0"/>
        <w:adjustRightInd w:val="0"/>
        <w:rPr>
          <w:rFonts w:cs="Verdana"/>
          <w:sz w:val="20"/>
          <w:szCs w:val="20"/>
          <w:lang w:val="ru-RU"/>
        </w:rPr>
      </w:pPr>
      <w:r w:rsidRPr="00770927">
        <w:rPr>
          <w:rFonts w:cs="Verdana"/>
          <w:sz w:val="20"/>
          <w:szCs w:val="20"/>
          <w:lang w:val="ru-RU"/>
        </w:rPr>
        <w:t>Сходно одредбама Закона о јавним набавкама и Правилника о обавезним елементима конкурсне документације у поступцима јавних набавки и начину доказивања испуњености услова у обрасцу структуре цене морају бити приказани основни елементи понуђене цене и то  цена (јединична и укупна) са и  без ПДВ-а.</w:t>
      </w: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ru-RU" w:eastAsia="ar-SA"/>
        </w:rPr>
      </w:pPr>
    </w:p>
    <w:p w:rsid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9D1618" w:rsidRDefault="009D1618"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9D1618" w:rsidRDefault="009D1618"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971CE6" w:rsidRDefault="00971CE6"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2C0ADD" w:rsidRDefault="002C0ADD"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971CE6" w:rsidRPr="00770927" w:rsidRDefault="00971CE6"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lastRenderedPageBreak/>
        <w:t>6.3 ОБРАЗАЦ ТРОШКОВА ПРИПРЕМЕ ПОНУДЕ</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left"/>
        <w:rPr>
          <w:rFonts w:eastAsia="Arial Unicode MS" w:cs="Mangal"/>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Default="00770927" w:rsidP="00770927">
      <w:pPr>
        <w:suppressAutoHyphens/>
        <w:spacing w:after="120"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У складу са чланом 88. </w:t>
      </w:r>
      <w:r w:rsidRPr="00770927">
        <w:rPr>
          <w:rFonts w:eastAsia="Arial Unicode MS" w:cs="Arial"/>
          <w:color w:val="000000"/>
          <w:kern w:val="1"/>
          <w:sz w:val="20"/>
          <w:szCs w:val="20"/>
          <w:lang w:val="sr-Cyrl-CS" w:eastAsia="ar-SA"/>
        </w:rPr>
        <w:t>став 1.</w:t>
      </w:r>
      <w:r w:rsidRPr="00770927">
        <w:rPr>
          <w:rFonts w:eastAsia="Arial Unicode MS" w:cs="Arial"/>
          <w:color w:val="000000"/>
          <w:kern w:val="1"/>
          <w:sz w:val="20"/>
          <w:szCs w:val="20"/>
          <w:lang w:val="sr-Cyrl-RS" w:eastAsia="ar-SA"/>
        </w:rPr>
        <w:t xml:space="preserve"> Закона, понуђач ____________________ </w:t>
      </w:r>
      <w:r w:rsidRPr="00770927">
        <w:rPr>
          <w:rFonts w:eastAsia="Arial Unicode MS" w:cs="Arial"/>
          <w:i/>
          <w:iCs/>
          <w:color w:val="000000"/>
          <w:kern w:val="1"/>
          <w:sz w:val="20"/>
          <w:szCs w:val="20"/>
          <w:lang w:val="sr-Cyrl-RS" w:eastAsia="ar-SA"/>
        </w:rPr>
        <w:t xml:space="preserve">, </w:t>
      </w:r>
      <w:r w:rsidRPr="00770927">
        <w:rPr>
          <w:rFonts w:eastAsia="Arial Unicode MS" w:cs="Arial"/>
          <w:color w:val="000000"/>
          <w:kern w:val="1"/>
          <w:sz w:val="20"/>
          <w:szCs w:val="20"/>
          <w:lang w:val="sr-Cyrl-RS" w:eastAsia="ar-SA"/>
        </w:rPr>
        <w:t>достав</w:t>
      </w:r>
      <w:r w:rsidRPr="00770927">
        <w:rPr>
          <w:rFonts w:eastAsia="Arial Unicode MS" w:cs="Arial"/>
          <w:color w:val="000000"/>
          <w:kern w:val="1"/>
          <w:sz w:val="20"/>
          <w:szCs w:val="20"/>
          <w:lang w:val="sr-Cyrl-CS" w:eastAsia="ar-SA"/>
        </w:rPr>
        <w:t xml:space="preserve">ља </w:t>
      </w:r>
      <w:r w:rsidRPr="00770927">
        <w:rPr>
          <w:rFonts w:eastAsia="Arial Unicode MS" w:cs="Arial"/>
          <w:color w:val="000000"/>
          <w:kern w:val="1"/>
          <w:sz w:val="20"/>
          <w:szCs w:val="20"/>
          <w:lang w:val="sr-Cyrl-RS" w:eastAsia="ar-SA"/>
        </w:rPr>
        <w:t xml:space="preserve">укупан износ и структуру трошкова припремања понуде за јавну набавку услуге </w:t>
      </w:r>
      <w:r w:rsidR="009D1618">
        <w:rPr>
          <w:rFonts w:eastAsia="Arial Unicode MS" w:cs="Arial"/>
          <w:color w:val="000000"/>
          <w:kern w:val="1"/>
          <w:sz w:val="20"/>
          <w:szCs w:val="20"/>
          <w:lang w:val="sr-Cyrl-RS" w:eastAsia="ar-SA"/>
        </w:rPr>
        <w:t>објаве огласа путем средстава јавног информисања партија 1  ЈН МВ 3</w:t>
      </w:r>
      <w:r w:rsidRPr="00770927">
        <w:rPr>
          <w:rFonts w:eastAsia="Arial Unicode MS" w:cs="Arial"/>
          <w:color w:val="000000"/>
          <w:kern w:val="1"/>
          <w:sz w:val="20"/>
          <w:szCs w:val="20"/>
          <w:lang w:val="sr-Cyrl-RS" w:eastAsia="ar-SA"/>
        </w:rPr>
        <w:t xml:space="preserve">/2016, </w:t>
      </w:r>
      <w:r w:rsidRPr="00770927">
        <w:rPr>
          <w:rFonts w:eastAsia="Arial Unicode MS" w:cs="Arial"/>
          <w:color w:val="000000"/>
          <w:kern w:val="1"/>
          <w:sz w:val="20"/>
          <w:szCs w:val="20"/>
          <w:lang w:val="sr-Cyrl-CS" w:eastAsia="ar-SA"/>
        </w:rPr>
        <w:t xml:space="preserve">како следи у </w:t>
      </w:r>
      <w:r w:rsidRPr="00770927">
        <w:rPr>
          <w:rFonts w:eastAsia="Arial Unicode MS" w:cs="Arial"/>
          <w:color w:val="000000"/>
          <w:kern w:val="1"/>
          <w:sz w:val="20"/>
          <w:szCs w:val="20"/>
          <w:lang w:val="sr-Cyrl-RS" w:eastAsia="ar-SA"/>
        </w:rPr>
        <w:t>табели:</w:t>
      </w:r>
    </w:p>
    <w:p w:rsidR="00971CE6" w:rsidRDefault="00971CE6" w:rsidP="00770927">
      <w:pPr>
        <w:suppressAutoHyphens/>
        <w:spacing w:after="120" w:line="100" w:lineRule="atLeast"/>
        <w:rPr>
          <w:rFonts w:eastAsia="Arial Unicode MS" w:cs="Arial"/>
          <w:color w:val="000000"/>
          <w:kern w:val="1"/>
          <w:sz w:val="20"/>
          <w:szCs w:val="20"/>
          <w:lang w:val="sr-Cyrl-RS" w:eastAsia="ar-SA"/>
        </w:rPr>
      </w:pPr>
    </w:p>
    <w:p w:rsidR="00971CE6" w:rsidRPr="00770927" w:rsidRDefault="00971CE6" w:rsidP="00770927">
      <w:pPr>
        <w:suppressAutoHyphens/>
        <w:spacing w:after="120" w:line="100" w:lineRule="atLeast"/>
        <w:rPr>
          <w:rFonts w:eastAsia="Arial Unicode MS" w:cs="Arial"/>
          <w:b/>
          <w:i/>
          <w:color w:val="000000"/>
          <w:kern w:val="1"/>
          <w:sz w:val="20"/>
          <w:szCs w:val="20"/>
          <w:lang w:val="sr-Cyrl-RS" w:eastAsia="ar-SA"/>
        </w:rPr>
      </w:pPr>
    </w:p>
    <w:tbl>
      <w:tblPr>
        <w:tblW w:w="0" w:type="auto"/>
        <w:tblInd w:w="153" w:type="dxa"/>
        <w:tblLayout w:type="fixed"/>
        <w:tblLook w:val="0000" w:firstRow="0" w:lastRow="0" w:firstColumn="0" w:lastColumn="0" w:noHBand="0" w:noVBand="0"/>
      </w:tblPr>
      <w:tblGrid>
        <w:gridCol w:w="5565"/>
        <w:gridCol w:w="3300"/>
      </w:tblGrid>
      <w:tr w:rsidR="00770927" w:rsidRPr="00770927" w:rsidTr="002D0115">
        <w:tc>
          <w:tcPr>
            <w:tcW w:w="5565"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pacing w:line="100" w:lineRule="atLeast"/>
              <w:jc w:val="center"/>
              <w:rPr>
                <w:rFonts w:eastAsia="Arial Unicode MS" w:cs="Arial"/>
                <w:b/>
                <w:i/>
                <w:color w:val="000000"/>
                <w:kern w:val="1"/>
                <w:sz w:val="20"/>
                <w:szCs w:val="20"/>
                <w:lang w:eastAsia="ar-SA"/>
              </w:rPr>
            </w:pPr>
            <w:r w:rsidRPr="00770927">
              <w:rPr>
                <w:rFonts w:eastAsia="Arial Unicode MS" w:cs="Arial"/>
                <w:b/>
                <w:i/>
                <w:color w:val="000000"/>
                <w:kern w:val="1"/>
                <w:sz w:val="20"/>
                <w:szCs w:val="20"/>
                <w:lang w:eastAsia="ar-SA"/>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pacing w:line="100" w:lineRule="atLeast"/>
              <w:jc w:val="center"/>
              <w:rPr>
                <w:rFonts w:eastAsia="Arial Unicode MS" w:cs="Arial"/>
                <w:color w:val="000000"/>
                <w:kern w:val="1"/>
                <w:sz w:val="20"/>
                <w:szCs w:val="20"/>
                <w:lang w:eastAsia="ar-SA"/>
              </w:rPr>
            </w:pPr>
            <w:r w:rsidRPr="00770927">
              <w:rPr>
                <w:rFonts w:eastAsia="Arial Unicode MS" w:cs="Arial"/>
                <w:b/>
                <w:i/>
                <w:color w:val="000000"/>
                <w:kern w:val="1"/>
                <w:sz w:val="20"/>
                <w:szCs w:val="20"/>
                <w:lang w:eastAsia="ar-SA"/>
              </w:rPr>
              <w:t>ИЗНОС ТРОШКА У РСД</w:t>
            </w:r>
          </w:p>
        </w:tc>
      </w:tr>
      <w:tr w:rsidR="00770927" w:rsidRPr="00770927" w:rsidTr="002D0115">
        <w:tc>
          <w:tcPr>
            <w:tcW w:w="5565"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right"/>
              <w:rPr>
                <w:rFonts w:eastAsia="Arial Unicode MS" w:cs="Arial"/>
                <w:color w:val="000000"/>
                <w:kern w:val="1"/>
                <w:sz w:val="20"/>
                <w:szCs w:val="20"/>
                <w:lang w:eastAsia="ar-SA"/>
              </w:rPr>
            </w:pPr>
          </w:p>
        </w:tc>
      </w:tr>
      <w:tr w:rsidR="00770927" w:rsidRPr="00770927" w:rsidTr="002D0115">
        <w:tc>
          <w:tcPr>
            <w:tcW w:w="5565"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right"/>
              <w:rPr>
                <w:rFonts w:eastAsia="Arial Unicode MS" w:cs="Arial"/>
                <w:color w:val="000000"/>
                <w:kern w:val="1"/>
                <w:sz w:val="20"/>
                <w:szCs w:val="20"/>
                <w:lang w:eastAsia="ar-SA"/>
              </w:rPr>
            </w:pPr>
          </w:p>
        </w:tc>
      </w:tr>
      <w:tr w:rsidR="00770927" w:rsidRPr="00770927" w:rsidTr="002D0115">
        <w:tc>
          <w:tcPr>
            <w:tcW w:w="5565"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color w:val="000000"/>
                <w:kern w:val="1"/>
                <w:sz w:val="20"/>
                <w:szCs w:val="20"/>
                <w:lang w:val="en-US" w:eastAsia="ar-SA"/>
              </w:rPr>
            </w:pPr>
          </w:p>
        </w:tc>
      </w:tr>
      <w:tr w:rsidR="00770927" w:rsidRPr="00770927" w:rsidTr="002D0115">
        <w:tc>
          <w:tcPr>
            <w:tcW w:w="5565"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color w:val="000000"/>
                <w:kern w:val="1"/>
                <w:sz w:val="20"/>
                <w:szCs w:val="20"/>
                <w:lang w:val="en-US" w:eastAsia="ar-SA"/>
              </w:rPr>
            </w:pPr>
          </w:p>
        </w:tc>
      </w:tr>
      <w:tr w:rsidR="00770927" w:rsidRPr="00770927" w:rsidTr="002D0115">
        <w:tc>
          <w:tcPr>
            <w:tcW w:w="5565"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color w:val="000000"/>
                <w:kern w:val="1"/>
                <w:sz w:val="20"/>
                <w:szCs w:val="20"/>
                <w:lang w:val="en-US" w:eastAsia="ar-SA"/>
              </w:rPr>
            </w:pPr>
          </w:p>
        </w:tc>
      </w:tr>
      <w:tr w:rsidR="00770927" w:rsidRPr="00770927" w:rsidTr="002D0115">
        <w:tc>
          <w:tcPr>
            <w:tcW w:w="5565"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napToGrid w:val="0"/>
              <w:spacing w:line="100" w:lineRule="atLeast"/>
              <w:rPr>
                <w:rFonts w:eastAsia="Arial Unicode MS" w:cs="Arial"/>
                <w:color w:val="000000"/>
                <w:kern w:val="1"/>
                <w:sz w:val="20"/>
                <w:szCs w:val="20"/>
                <w:lang w:eastAsia="ar-SA"/>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color w:val="000000"/>
                <w:kern w:val="1"/>
                <w:sz w:val="20"/>
                <w:szCs w:val="20"/>
                <w:lang w:val="en-US" w:eastAsia="ar-SA"/>
              </w:rPr>
            </w:pPr>
          </w:p>
        </w:tc>
      </w:tr>
      <w:tr w:rsidR="00770927" w:rsidRPr="00770927" w:rsidTr="002D0115">
        <w:tc>
          <w:tcPr>
            <w:tcW w:w="5565" w:type="dxa"/>
            <w:tcBorders>
              <w:top w:val="single" w:sz="4" w:space="0" w:color="000000"/>
              <w:left w:val="single" w:sz="4" w:space="0" w:color="000000"/>
              <w:bottom w:val="single" w:sz="4" w:space="0" w:color="000000"/>
            </w:tcBorders>
            <w:shd w:val="clear" w:color="auto" w:fill="auto"/>
          </w:tcPr>
          <w:p w:rsidR="00770927" w:rsidRPr="00770927" w:rsidRDefault="00770927" w:rsidP="00770927">
            <w:pPr>
              <w:suppressAutoHyphens/>
              <w:snapToGrid w:val="0"/>
              <w:spacing w:line="100" w:lineRule="atLeast"/>
              <w:rPr>
                <w:rFonts w:eastAsia="Arial Unicode MS" w:cs="Arial"/>
                <w:i/>
                <w:color w:val="000000"/>
                <w:kern w:val="1"/>
                <w:sz w:val="20"/>
                <w:szCs w:val="20"/>
                <w:lang w:eastAsia="ar-SA"/>
              </w:rPr>
            </w:pPr>
          </w:p>
          <w:p w:rsidR="00770927" w:rsidRPr="00770927" w:rsidRDefault="00770927" w:rsidP="00770927">
            <w:pPr>
              <w:suppressAutoHyphens/>
              <w:spacing w:line="100" w:lineRule="atLeast"/>
              <w:rPr>
                <w:rFonts w:eastAsia="Arial Unicode MS" w:cs="Arial"/>
                <w:color w:val="000000"/>
                <w:kern w:val="1"/>
                <w:sz w:val="20"/>
                <w:szCs w:val="20"/>
                <w:lang w:val="ru-RU" w:eastAsia="ar-SA"/>
              </w:rPr>
            </w:pPr>
            <w:r w:rsidRPr="00770927">
              <w:rPr>
                <w:rFonts w:eastAsia="Arial Unicode MS" w:cs="Arial"/>
                <w:b/>
                <w:i/>
                <w:color w:val="000000"/>
                <w:kern w:val="1"/>
                <w:sz w:val="20"/>
                <w:szCs w:val="20"/>
                <w:lang w:eastAsia="ar-SA"/>
              </w:rPr>
              <w:t>УКУПАН ИЗНОС ТРОШКОВА ПРИП</w:t>
            </w:r>
            <w:r w:rsidRPr="00770927">
              <w:rPr>
                <w:rFonts w:eastAsia="Arial Unicode MS" w:cs="Arial"/>
                <w:b/>
                <w:i/>
                <w:color w:val="000000"/>
                <w:kern w:val="1"/>
                <w:sz w:val="20"/>
                <w:szCs w:val="20"/>
                <w:lang w:val="sr-Cyrl-RS" w:eastAsia="ar-SA"/>
              </w:rPr>
              <w:t>Р</w:t>
            </w:r>
            <w:r w:rsidRPr="00770927">
              <w:rPr>
                <w:rFonts w:eastAsia="Arial Unicode MS" w:cs="Arial"/>
                <w:b/>
                <w:i/>
                <w:color w:val="000000"/>
                <w:kern w:val="1"/>
                <w:sz w:val="20"/>
                <w:szCs w:val="20"/>
                <w:lang w:eastAsia="ar-SA"/>
              </w:rPr>
              <w:t>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770927" w:rsidRPr="00770927" w:rsidRDefault="00770927" w:rsidP="00770927">
            <w:pPr>
              <w:suppressAutoHyphens/>
              <w:snapToGrid w:val="0"/>
              <w:spacing w:line="100" w:lineRule="atLeast"/>
              <w:jc w:val="left"/>
              <w:rPr>
                <w:rFonts w:eastAsia="Arial Unicode MS" w:cs="Arial"/>
                <w:color w:val="000000"/>
                <w:kern w:val="1"/>
                <w:sz w:val="20"/>
                <w:szCs w:val="20"/>
                <w:lang w:val="ru-RU" w:eastAsia="ar-SA"/>
              </w:rPr>
            </w:pPr>
          </w:p>
        </w:tc>
      </w:tr>
    </w:tbl>
    <w:p w:rsidR="00770927" w:rsidRPr="00770927" w:rsidRDefault="00770927" w:rsidP="00770927">
      <w:pPr>
        <w:suppressAutoHyphens/>
        <w:spacing w:line="100" w:lineRule="atLeast"/>
        <w:rPr>
          <w:rFonts w:eastAsia="Arial Unicode MS" w:cs="Times New Roman"/>
          <w:color w:val="000000"/>
          <w:kern w:val="1"/>
          <w:sz w:val="20"/>
          <w:szCs w:val="20"/>
          <w:lang w:eastAsia="ar-SA"/>
        </w:rPr>
      </w:pPr>
    </w:p>
    <w:p w:rsidR="00770927" w:rsidRPr="00770927" w:rsidRDefault="00770927" w:rsidP="00770927">
      <w:pPr>
        <w:suppressAutoHyphens/>
        <w:spacing w:line="100" w:lineRule="atLeast"/>
        <w:rPr>
          <w:rFonts w:eastAsia="Arial Unicode MS" w:cs="Arial"/>
          <w:color w:val="000000"/>
          <w:kern w:val="1"/>
          <w:sz w:val="20"/>
          <w:szCs w:val="20"/>
          <w:lang w:eastAsia="ar-SA"/>
        </w:rPr>
      </w:pPr>
      <w:proofErr w:type="gramStart"/>
      <w:r w:rsidRPr="00770927">
        <w:rPr>
          <w:rFonts w:eastAsia="Arial Unicode MS" w:cs="Arial"/>
          <w:color w:val="000000"/>
          <w:kern w:val="1"/>
          <w:sz w:val="20"/>
          <w:szCs w:val="20"/>
          <w:lang w:eastAsia="ar-SA"/>
        </w:rPr>
        <w:t>Трошкове припреме и подношења понуде сноси искључиво понуђач и не може тражити од наручиоца накнаду трошкова.</w:t>
      </w:r>
      <w:proofErr w:type="gramEnd"/>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eastAsia="ar-SA"/>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770927" w:rsidRPr="00770927" w:rsidRDefault="00770927" w:rsidP="00770927">
      <w:pPr>
        <w:suppressAutoHyphens/>
        <w:spacing w:after="120" w:line="100" w:lineRule="atLeast"/>
        <w:ind w:firstLine="426"/>
        <w:rPr>
          <w:rFonts w:eastAsia="Arial Unicode MS" w:cs="Arial"/>
          <w:b/>
          <w:bCs/>
          <w:i/>
          <w:color w:val="000000"/>
          <w:kern w:val="1"/>
          <w:sz w:val="20"/>
          <w:szCs w:val="20"/>
          <w:lang w:eastAsia="ar-SA"/>
        </w:rPr>
      </w:pPr>
    </w:p>
    <w:p w:rsidR="00770927" w:rsidRPr="00770927" w:rsidRDefault="00770927" w:rsidP="00770927">
      <w:pPr>
        <w:suppressAutoHyphens/>
        <w:spacing w:after="120" w:line="100" w:lineRule="atLeast"/>
        <w:rPr>
          <w:rFonts w:eastAsia="Arial Unicode MS" w:cs="Times New Roman"/>
          <w:bCs/>
          <w:i/>
          <w:color w:val="FF0000"/>
          <w:kern w:val="1"/>
          <w:sz w:val="20"/>
          <w:szCs w:val="20"/>
          <w:lang w:val="sr-Cyrl-CS" w:eastAsia="ar-SA"/>
        </w:rPr>
      </w:pPr>
      <w:r w:rsidRPr="00770927">
        <w:rPr>
          <w:rFonts w:eastAsia="Arial Unicode MS" w:cs="Arial"/>
          <w:b/>
          <w:bCs/>
          <w:i/>
          <w:kern w:val="1"/>
          <w:sz w:val="20"/>
          <w:szCs w:val="20"/>
          <w:lang w:eastAsia="ar-SA"/>
        </w:rPr>
        <w:t>Напомена: достављање овог обрасца није обавезно</w:t>
      </w:r>
      <w:r w:rsidRPr="00770927">
        <w:rPr>
          <w:rFonts w:eastAsia="Arial Unicode MS" w:cs="Arial"/>
          <w:b/>
          <w:bCs/>
          <w:i/>
          <w:kern w:val="1"/>
          <w:sz w:val="20"/>
          <w:szCs w:val="20"/>
          <w:lang w:val="sr-Cyrl-RS" w:eastAsia="ar-SA"/>
        </w:rPr>
        <w:t>.</w:t>
      </w:r>
    </w:p>
    <w:p w:rsidR="00770927" w:rsidRPr="00770927" w:rsidRDefault="00770927" w:rsidP="00770927">
      <w:pPr>
        <w:suppressAutoHyphens/>
        <w:spacing w:after="120" w:line="100" w:lineRule="atLeast"/>
        <w:rPr>
          <w:rFonts w:eastAsia="Arial Unicode MS" w:cs="Times New Roman"/>
          <w:bCs/>
          <w:kern w:val="1"/>
          <w:sz w:val="20"/>
          <w:szCs w:val="20"/>
          <w:lang w:val="sr-Cyrl-RS" w:eastAsia="ar-SA"/>
        </w:rPr>
      </w:pPr>
    </w:p>
    <w:p w:rsidR="00770927" w:rsidRPr="00770927" w:rsidRDefault="00770927" w:rsidP="00770927">
      <w:pPr>
        <w:suppressAutoHyphens/>
        <w:spacing w:after="120" w:line="100" w:lineRule="atLeast"/>
        <w:ind w:firstLine="425"/>
        <w:rPr>
          <w:rFonts w:eastAsia="Arial Unicode MS" w:cs="Times New Roman"/>
          <w:bCs/>
          <w:color w:val="000000"/>
          <w:kern w:val="1"/>
          <w:sz w:val="20"/>
          <w:szCs w:val="20"/>
          <w:lang w:eastAsia="ar-SA"/>
        </w:rPr>
      </w:pPr>
    </w:p>
    <w:tbl>
      <w:tblPr>
        <w:tblW w:w="0" w:type="auto"/>
        <w:tblLayout w:type="fixed"/>
        <w:tblLook w:val="0000" w:firstRow="0" w:lastRow="0" w:firstColumn="0" w:lastColumn="0" w:noHBand="0" w:noVBand="0"/>
      </w:tblPr>
      <w:tblGrid>
        <w:gridCol w:w="3080"/>
        <w:gridCol w:w="3068"/>
        <w:gridCol w:w="3094"/>
      </w:tblGrid>
      <w:tr w:rsidR="00770927" w:rsidRPr="00770927" w:rsidTr="002D0115">
        <w:tc>
          <w:tcPr>
            <w:tcW w:w="3080" w:type="dxa"/>
            <w:shd w:val="clear" w:color="auto" w:fill="auto"/>
            <w:vAlign w:val="center"/>
          </w:tcPr>
          <w:p w:rsidR="00770927" w:rsidRPr="00770927" w:rsidRDefault="00770927" w:rsidP="00770927">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Датум:</w:t>
            </w:r>
          </w:p>
        </w:tc>
        <w:tc>
          <w:tcPr>
            <w:tcW w:w="3068" w:type="dxa"/>
            <w:shd w:val="clear" w:color="auto" w:fill="auto"/>
            <w:vAlign w:val="center"/>
          </w:tcPr>
          <w:p w:rsidR="00770927" w:rsidRPr="00770927" w:rsidRDefault="00770927" w:rsidP="00770927">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М.П.</w:t>
            </w:r>
          </w:p>
        </w:tc>
        <w:tc>
          <w:tcPr>
            <w:tcW w:w="3094" w:type="dxa"/>
            <w:shd w:val="clear" w:color="auto" w:fill="auto"/>
            <w:vAlign w:val="center"/>
          </w:tcPr>
          <w:p w:rsidR="00770927" w:rsidRPr="00770927" w:rsidRDefault="00770927" w:rsidP="00770927">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Потпис понуђача</w:t>
            </w:r>
          </w:p>
        </w:tc>
      </w:tr>
      <w:tr w:rsidR="00770927" w:rsidRPr="00770927" w:rsidTr="002D0115">
        <w:tc>
          <w:tcPr>
            <w:tcW w:w="3080" w:type="dxa"/>
            <w:tcBorders>
              <w:bottom w:val="single" w:sz="4" w:space="0" w:color="000000"/>
            </w:tcBorders>
            <w:shd w:val="clear" w:color="auto" w:fill="auto"/>
          </w:tcPr>
          <w:p w:rsidR="00770927" w:rsidRPr="00770927" w:rsidRDefault="00770927" w:rsidP="00770927">
            <w:pPr>
              <w:suppressAutoHyphens/>
              <w:snapToGrid w:val="0"/>
              <w:spacing w:after="120" w:line="100" w:lineRule="atLeast"/>
              <w:rPr>
                <w:rFonts w:eastAsia="Arial Unicode MS" w:cs="Arial"/>
                <w:color w:val="000000"/>
                <w:kern w:val="1"/>
                <w:sz w:val="20"/>
                <w:szCs w:val="20"/>
                <w:lang w:eastAsia="ar-SA"/>
              </w:rPr>
            </w:pPr>
          </w:p>
        </w:tc>
        <w:tc>
          <w:tcPr>
            <w:tcW w:w="3068" w:type="dxa"/>
            <w:shd w:val="clear" w:color="auto" w:fill="auto"/>
          </w:tcPr>
          <w:p w:rsidR="00770927" w:rsidRPr="00770927" w:rsidRDefault="00770927" w:rsidP="00770927">
            <w:pPr>
              <w:suppressAutoHyphens/>
              <w:snapToGrid w:val="0"/>
              <w:spacing w:after="120" w:line="100" w:lineRule="atLeast"/>
              <w:rPr>
                <w:rFonts w:eastAsia="Arial Unicode MS" w:cs="Arial"/>
                <w:color w:val="000000"/>
                <w:kern w:val="1"/>
                <w:sz w:val="20"/>
                <w:szCs w:val="20"/>
                <w:lang w:eastAsia="ar-SA"/>
              </w:rPr>
            </w:pPr>
          </w:p>
        </w:tc>
        <w:tc>
          <w:tcPr>
            <w:tcW w:w="3094" w:type="dxa"/>
            <w:tcBorders>
              <w:bottom w:val="single" w:sz="4" w:space="0" w:color="000000"/>
            </w:tcBorders>
            <w:shd w:val="clear" w:color="auto" w:fill="auto"/>
          </w:tcPr>
          <w:p w:rsidR="00770927" w:rsidRPr="00770927" w:rsidRDefault="00770927" w:rsidP="00770927">
            <w:pPr>
              <w:suppressAutoHyphens/>
              <w:snapToGrid w:val="0"/>
              <w:spacing w:after="120" w:line="100" w:lineRule="atLeast"/>
              <w:rPr>
                <w:rFonts w:eastAsia="Arial Unicode MS" w:cs="Arial"/>
                <w:color w:val="000000"/>
                <w:kern w:val="1"/>
                <w:sz w:val="20"/>
                <w:szCs w:val="20"/>
                <w:lang w:eastAsia="ar-SA"/>
              </w:rPr>
            </w:pPr>
          </w:p>
        </w:tc>
      </w:tr>
    </w:tbl>
    <w:p w:rsidR="00770927" w:rsidRPr="00770927" w:rsidRDefault="00770927" w:rsidP="00770927">
      <w:pPr>
        <w:suppressAutoHyphens/>
        <w:spacing w:line="100" w:lineRule="atLeast"/>
        <w:jc w:val="left"/>
        <w:rPr>
          <w:rFonts w:eastAsia="Arial Unicode MS" w:cs="Times New Roman"/>
          <w:color w:val="000000"/>
          <w:kern w:val="1"/>
          <w:sz w:val="20"/>
          <w:szCs w:val="20"/>
          <w:lang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keepNext/>
        <w:tabs>
          <w:tab w:val="num" w:pos="0"/>
        </w:tabs>
        <w:suppressAutoHyphens/>
        <w:spacing w:before="240" w:after="60" w:line="100" w:lineRule="atLeast"/>
        <w:ind w:left="720" w:hanging="720"/>
        <w:jc w:val="center"/>
        <w:outlineLvl w:val="2"/>
        <w:rPr>
          <w:rFonts w:eastAsia="Arial Unicode MS" w:cs="Times New Roman"/>
          <w:b/>
          <w:bCs/>
          <w:color w:val="000000"/>
          <w:kern w:val="1"/>
          <w:sz w:val="20"/>
          <w:szCs w:val="20"/>
          <w:lang w:val="sr-Cyrl-RS" w:eastAsia="ar-SA"/>
        </w:rPr>
      </w:pPr>
    </w:p>
    <w:p w:rsidR="00770927" w:rsidRPr="00770927" w:rsidRDefault="00770927" w:rsidP="00770927">
      <w:pPr>
        <w:keepNext/>
        <w:tabs>
          <w:tab w:val="num" w:pos="0"/>
        </w:tabs>
        <w:suppressAutoHyphens/>
        <w:spacing w:before="240" w:after="60" w:line="100" w:lineRule="atLeast"/>
        <w:ind w:left="720" w:hanging="720"/>
        <w:jc w:val="center"/>
        <w:outlineLvl w:val="2"/>
        <w:rPr>
          <w:rFonts w:eastAsia="Arial Unicode MS" w:cs="Times New Roman"/>
          <w:b/>
          <w:bCs/>
          <w:color w:val="000000"/>
          <w:kern w:val="1"/>
          <w:sz w:val="20"/>
          <w:szCs w:val="20"/>
          <w:lang w:val="sr-Cyrl-RS" w:eastAsia="ar-SA"/>
        </w:rPr>
      </w:pPr>
      <w:r w:rsidRPr="00770927">
        <w:rPr>
          <w:rFonts w:eastAsia="Arial Unicode MS" w:cs="Times New Roman"/>
          <w:b/>
          <w:bCs/>
          <w:color w:val="000000"/>
          <w:kern w:val="1"/>
          <w:sz w:val="20"/>
          <w:szCs w:val="20"/>
          <w:lang w:val="sr-Cyrl-RS" w:eastAsia="ar-SA"/>
        </w:rPr>
        <w:t>6.4.  ОБРАЗАЦ ИЗЈАВЕ О НЕЗАВИСНОЈ ПОНУДИ</w:t>
      </w:r>
    </w:p>
    <w:p w:rsidR="00770927" w:rsidRPr="00770927" w:rsidRDefault="00770927" w:rsidP="00770927">
      <w:pPr>
        <w:suppressLineNumbers/>
        <w:suppressAutoHyphens/>
        <w:spacing w:before="120" w:after="120" w:line="100" w:lineRule="atLeast"/>
        <w:jc w:val="left"/>
        <w:rPr>
          <w:rFonts w:eastAsia="Arial Unicode MS" w:cs="Mangal"/>
          <w:i/>
          <w:iCs/>
          <w:color w:val="000000"/>
          <w:kern w:val="1"/>
          <w:sz w:val="20"/>
          <w:szCs w:val="20"/>
          <w:lang w:val="sr-Cyrl-RS" w:eastAsia="ar-SA"/>
        </w:rPr>
      </w:pPr>
    </w:p>
    <w:p w:rsidR="00770927" w:rsidRPr="00770927" w:rsidRDefault="00770927" w:rsidP="00770927">
      <w:pPr>
        <w:suppressAutoHyphens/>
        <w:spacing w:line="100" w:lineRule="atLeast"/>
        <w:rPr>
          <w:rFonts w:eastAsia="Times New Roman" w:cs="Arial"/>
          <w:color w:val="000000"/>
          <w:kern w:val="1"/>
          <w:sz w:val="20"/>
          <w:szCs w:val="20"/>
          <w:lang w:val="sr-Cyrl-RS" w:eastAsia="ar-SA"/>
        </w:rPr>
      </w:pPr>
      <w:r w:rsidRPr="00770927">
        <w:rPr>
          <w:rFonts w:eastAsia="Times New Roman" w:cs="Arial"/>
          <w:color w:val="000000"/>
          <w:kern w:val="1"/>
          <w:sz w:val="20"/>
          <w:szCs w:val="20"/>
          <w:lang w:val="sr-Cyrl-RS" w:eastAsia="ar-SA"/>
        </w:rPr>
        <w:t xml:space="preserve">У складу са чланом 26. Закона, ________________________________________, </w:t>
      </w:r>
    </w:p>
    <w:p w:rsidR="00770927" w:rsidRPr="00770927" w:rsidRDefault="00770927" w:rsidP="00770927">
      <w:pPr>
        <w:suppressAutoHyphens/>
        <w:spacing w:line="100" w:lineRule="atLeast"/>
        <w:rPr>
          <w:rFonts w:eastAsia="Times New Roman" w:cs="Arial"/>
          <w:color w:val="000000"/>
          <w:kern w:val="1"/>
          <w:sz w:val="20"/>
          <w:szCs w:val="20"/>
          <w:lang w:val="sr-Cyrl-RS" w:eastAsia="ar-SA"/>
        </w:rPr>
      </w:pPr>
      <w:r w:rsidRPr="00770927">
        <w:rPr>
          <w:rFonts w:eastAsia="Times New Roman" w:cs="Arial"/>
          <w:color w:val="000000"/>
          <w:kern w:val="1"/>
          <w:sz w:val="20"/>
          <w:szCs w:val="20"/>
          <w:lang w:val="sr-Cyrl-RS" w:eastAsia="ar-SA"/>
        </w:rPr>
        <w:t xml:space="preserve">                                                                            (Назив понуђача)</w:t>
      </w:r>
    </w:p>
    <w:p w:rsidR="00770927" w:rsidRPr="00770927" w:rsidRDefault="00770927" w:rsidP="00770927">
      <w:pPr>
        <w:suppressAutoHyphens/>
        <w:spacing w:line="100" w:lineRule="atLeast"/>
        <w:rPr>
          <w:rFonts w:eastAsia="Times New Roman" w:cs="Arial"/>
          <w:color w:val="000000"/>
          <w:w w:val="200"/>
          <w:kern w:val="1"/>
          <w:sz w:val="20"/>
          <w:szCs w:val="20"/>
          <w:lang w:val="sr-Cyrl-RS" w:eastAsia="ar-SA"/>
        </w:rPr>
      </w:pPr>
      <w:r w:rsidRPr="00770927">
        <w:rPr>
          <w:rFonts w:eastAsia="Times New Roman" w:cs="Arial"/>
          <w:color w:val="000000"/>
          <w:kern w:val="1"/>
          <w:sz w:val="20"/>
          <w:szCs w:val="20"/>
          <w:lang w:val="sr-Cyrl-RS" w:eastAsia="ar-SA"/>
        </w:rPr>
        <w:t>даје:</w:t>
      </w:r>
    </w:p>
    <w:p w:rsidR="00770927" w:rsidRPr="00770927" w:rsidRDefault="00770927" w:rsidP="00770927">
      <w:pPr>
        <w:suppressAutoHyphens/>
        <w:spacing w:before="360" w:after="360" w:line="100" w:lineRule="atLeast"/>
        <w:ind w:firstLine="227"/>
        <w:jc w:val="center"/>
        <w:rPr>
          <w:rFonts w:eastAsia="Times New Roman" w:cs="Arial"/>
          <w:b/>
          <w:bCs/>
          <w:color w:val="000000"/>
          <w:kern w:val="1"/>
          <w:sz w:val="20"/>
          <w:szCs w:val="20"/>
          <w:lang w:val="sr-Cyrl-CS" w:eastAsia="ar-SA"/>
        </w:rPr>
      </w:pPr>
      <w:r w:rsidRPr="00770927">
        <w:rPr>
          <w:rFonts w:eastAsia="Times New Roman" w:cs="Arial"/>
          <w:b/>
          <w:bCs/>
          <w:color w:val="000000"/>
          <w:kern w:val="1"/>
          <w:sz w:val="20"/>
          <w:szCs w:val="20"/>
          <w:lang w:val="sr-Cyrl-CS" w:eastAsia="ar-SA"/>
        </w:rPr>
        <w:t xml:space="preserve">ИЗЈАВУ </w:t>
      </w:r>
    </w:p>
    <w:p w:rsidR="00770927" w:rsidRPr="00770927" w:rsidRDefault="00770927" w:rsidP="00770927">
      <w:pPr>
        <w:suppressAutoHyphens/>
        <w:spacing w:before="360" w:after="360" w:line="100" w:lineRule="atLeast"/>
        <w:ind w:firstLine="227"/>
        <w:jc w:val="center"/>
        <w:rPr>
          <w:rFonts w:eastAsia="Times New Roman" w:cs="Arial"/>
          <w:bCs/>
          <w:color w:val="000000"/>
          <w:kern w:val="1"/>
          <w:sz w:val="20"/>
          <w:szCs w:val="20"/>
          <w:lang w:val="sr-Cyrl-RS" w:eastAsia="ar-SA"/>
        </w:rPr>
      </w:pPr>
      <w:r w:rsidRPr="00770927">
        <w:rPr>
          <w:rFonts w:eastAsia="Times New Roman" w:cs="Arial"/>
          <w:b/>
          <w:bCs/>
          <w:color w:val="000000"/>
          <w:kern w:val="1"/>
          <w:sz w:val="20"/>
          <w:szCs w:val="20"/>
          <w:lang w:val="sr-Cyrl-CS" w:eastAsia="ar-SA"/>
        </w:rPr>
        <w:t>О НЕЗАВИСНОЈ</w:t>
      </w:r>
      <w:r w:rsidRPr="00770927">
        <w:rPr>
          <w:rFonts w:eastAsia="Times New Roman" w:cs="Arial"/>
          <w:b/>
          <w:bCs/>
          <w:color w:val="000000"/>
          <w:kern w:val="1"/>
          <w:sz w:val="20"/>
          <w:szCs w:val="20"/>
          <w:lang w:val="sr-Cyrl-RS" w:eastAsia="ar-SA"/>
        </w:rPr>
        <w:t xml:space="preserve"> ПОНУДИ</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ab/>
      </w:r>
      <w:r w:rsidRPr="00770927">
        <w:rPr>
          <w:rFonts w:eastAsia="Arial Unicode MS" w:cs="Arial"/>
          <w:color w:val="000000"/>
          <w:kern w:val="1"/>
          <w:sz w:val="20"/>
          <w:szCs w:val="20"/>
          <w:lang w:val="sr-Cyrl-RS" w:eastAsia="ar-SA"/>
        </w:rPr>
        <w:tab/>
      </w:r>
      <w:r w:rsidRPr="00770927">
        <w:rPr>
          <w:rFonts w:eastAsia="Arial Unicode MS" w:cs="Arial"/>
          <w:color w:val="000000"/>
          <w:kern w:val="1"/>
          <w:sz w:val="20"/>
          <w:szCs w:val="20"/>
          <w:lang w:val="sr-Cyrl-RS" w:eastAsia="ar-SA"/>
        </w:rPr>
        <w:tab/>
      </w:r>
      <w:r w:rsidRPr="00770927">
        <w:rPr>
          <w:rFonts w:eastAsia="Arial Unicode MS" w:cs="Arial"/>
          <w:bCs/>
          <w:color w:val="000000"/>
          <w:kern w:val="1"/>
          <w:sz w:val="20"/>
          <w:szCs w:val="20"/>
          <w:lang w:val="sr-Cyrl-RS" w:eastAsia="ar-SA"/>
        </w:rPr>
        <w:t xml:space="preserve"> </w:t>
      </w:r>
    </w:p>
    <w:p w:rsidR="00770927" w:rsidRPr="00770927" w:rsidRDefault="00770927" w:rsidP="00770927">
      <w:pPr>
        <w:suppressAutoHyphens/>
        <w:spacing w:line="100" w:lineRule="atLeast"/>
        <w:rPr>
          <w:rFonts w:eastAsia="Arial Unicode MS" w:cs="Arial"/>
          <w:bCs/>
          <w:color w:val="000000"/>
          <w:kern w:val="1"/>
          <w:sz w:val="20"/>
          <w:szCs w:val="20"/>
          <w:lang w:val="sr-Cyrl-RS" w:eastAsia="ar-SA"/>
        </w:rPr>
      </w:pPr>
      <w:r w:rsidRPr="00770927">
        <w:rPr>
          <w:rFonts w:eastAsia="Arial Unicode MS" w:cs="Arial"/>
          <w:color w:val="000000"/>
          <w:kern w:val="1"/>
          <w:sz w:val="20"/>
          <w:szCs w:val="20"/>
          <w:lang w:val="sr-Cyrl-RS" w:eastAsia="ar-SA"/>
        </w:rPr>
        <w:t>Под пуном материјалном и кривичном одговорношћу п</w:t>
      </w:r>
      <w:r w:rsidRPr="00770927">
        <w:rPr>
          <w:rFonts w:eastAsia="Arial Unicode MS" w:cs="Arial"/>
          <w:bCs/>
          <w:color w:val="000000"/>
          <w:kern w:val="1"/>
          <w:sz w:val="20"/>
          <w:szCs w:val="20"/>
          <w:lang w:val="sr-Cyrl-RS" w:eastAsia="ar-SA"/>
        </w:rPr>
        <w:t xml:space="preserve">отврђујем да сам понуду у </w:t>
      </w:r>
      <w:r w:rsidRPr="00770927">
        <w:rPr>
          <w:rFonts w:eastAsia="Arial Unicode MS" w:cs="Arial"/>
          <w:bCs/>
          <w:color w:val="000000"/>
          <w:kern w:val="1"/>
          <w:sz w:val="20"/>
          <w:szCs w:val="20"/>
          <w:lang w:val="sr-Cyrl-CS" w:eastAsia="ar-SA"/>
        </w:rPr>
        <w:t>поступку</w:t>
      </w:r>
      <w:r w:rsidRPr="00770927">
        <w:rPr>
          <w:rFonts w:eastAsia="Arial Unicode MS" w:cs="Arial"/>
          <w:bCs/>
          <w:color w:val="000000"/>
          <w:kern w:val="1"/>
          <w:sz w:val="20"/>
          <w:szCs w:val="20"/>
          <w:lang w:val="sr-Cyrl-RS" w:eastAsia="ar-SA"/>
        </w:rPr>
        <w:t xml:space="preserve"> јавне набавке</w:t>
      </w:r>
      <w:r w:rsidRPr="00770927">
        <w:rPr>
          <w:rFonts w:eastAsia="Arial Unicode MS" w:cs="Arial"/>
          <w:color w:val="000000"/>
          <w:kern w:val="1"/>
          <w:sz w:val="20"/>
          <w:szCs w:val="20"/>
          <w:lang w:val="sr-Cyrl-RS" w:eastAsia="ar-SA"/>
        </w:rPr>
        <w:t xml:space="preserve"> услуге </w:t>
      </w:r>
      <w:r w:rsidR="009D1618">
        <w:rPr>
          <w:rFonts w:eastAsia="Arial Unicode MS" w:cs="Arial"/>
          <w:color w:val="000000"/>
          <w:kern w:val="1"/>
          <w:sz w:val="20"/>
          <w:szCs w:val="20"/>
          <w:lang w:val="sr-Cyrl-RS" w:eastAsia="ar-SA"/>
        </w:rPr>
        <w:t>објаве огласа путем средстава јавног информисања партија 1  ЈН МВ 3</w:t>
      </w:r>
      <w:r w:rsidR="009D1618" w:rsidRPr="00770927">
        <w:rPr>
          <w:rFonts w:eastAsia="Arial Unicode MS" w:cs="Arial"/>
          <w:color w:val="000000"/>
          <w:kern w:val="1"/>
          <w:sz w:val="20"/>
          <w:szCs w:val="20"/>
          <w:lang w:val="sr-Cyrl-RS" w:eastAsia="ar-SA"/>
        </w:rPr>
        <w:t>/2016</w:t>
      </w:r>
      <w:r w:rsidRPr="00770927">
        <w:rPr>
          <w:rFonts w:eastAsia="Arial Unicode MS" w:cs="Arial"/>
          <w:color w:val="000000"/>
          <w:kern w:val="1"/>
          <w:sz w:val="20"/>
          <w:szCs w:val="20"/>
          <w:lang w:val="sr-Cyrl-RS" w:eastAsia="ar-SA"/>
        </w:rPr>
        <w:t xml:space="preserve">, </w:t>
      </w:r>
      <w:r w:rsidRPr="00770927">
        <w:rPr>
          <w:rFonts w:eastAsia="Arial Unicode MS" w:cs="Arial"/>
          <w:bCs/>
          <w:color w:val="000000"/>
          <w:kern w:val="1"/>
          <w:sz w:val="20"/>
          <w:szCs w:val="20"/>
          <w:lang w:val="sr-Cyrl-RS" w:eastAsia="ar-SA"/>
        </w:rPr>
        <w:t>поднео независно, без договора са другим понуђачима или заинтересованим лицима.</w:t>
      </w:r>
    </w:p>
    <w:p w:rsidR="00770927" w:rsidRPr="00770927" w:rsidRDefault="00770927" w:rsidP="00770927">
      <w:pPr>
        <w:suppressAutoHyphens/>
        <w:spacing w:line="100" w:lineRule="atLeast"/>
        <w:rPr>
          <w:rFonts w:eastAsia="Arial Unicode MS" w:cs="Arial"/>
          <w:b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Cs/>
          <w:color w:val="000000"/>
          <w:kern w:val="1"/>
          <w:sz w:val="20"/>
          <w:szCs w:val="20"/>
          <w:lang w:val="sr-Cyrl-RS" w:eastAsia="ar-SA"/>
        </w:rPr>
      </w:pPr>
    </w:p>
    <w:p w:rsidR="00770927" w:rsidRPr="00770927" w:rsidRDefault="00770927" w:rsidP="00770927">
      <w:pPr>
        <w:suppressAutoHyphens/>
        <w:spacing w:line="100" w:lineRule="atLeast"/>
        <w:ind w:firstLine="227"/>
        <w:rPr>
          <w:rFonts w:eastAsia="Times New Roman" w:cs="Arial"/>
          <w:color w:val="000000"/>
          <w:kern w:val="1"/>
          <w:sz w:val="20"/>
          <w:szCs w:val="20"/>
          <w:lang w:val="sr-Cyrl-RS" w:eastAsia="ar-SA"/>
        </w:rPr>
      </w:pPr>
    </w:p>
    <w:tbl>
      <w:tblPr>
        <w:tblW w:w="0" w:type="auto"/>
        <w:tblLayout w:type="fixed"/>
        <w:tblLook w:val="0000" w:firstRow="0" w:lastRow="0" w:firstColumn="0" w:lastColumn="0" w:noHBand="0" w:noVBand="0"/>
      </w:tblPr>
      <w:tblGrid>
        <w:gridCol w:w="3080"/>
        <w:gridCol w:w="3065"/>
        <w:gridCol w:w="3097"/>
      </w:tblGrid>
      <w:tr w:rsidR="00770927" w:rsidRPr="00770927" w:rsidTr="002D0115">
        <w:tc>
          <w:tcPr>
            <w:tcW w:w="3080" w:type="dxa"/>
            <w:shd w:val="clear" w:color="auto" w:fill="auto"/>
            <w:vAlign w:val="center"/>
          </w:tcPr>
          <w:p w:rsidR="00770927" w:rsidRPr="00770927" w:rsidRDefault="00770927" w:rsidP="00770927">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Датум:</w:t>
            </w:r>
          </w:p>
        </w:tc>
        <w:tc>
          <w:tcPr>
            <w:tcW w:w="3065" w:type="dxa"/>
            <w:shd w:val="clear" w:color="auto" w:fill="auto"/>
            <w:vAlign w:val="center"/>
          </w:tcPr>
          <w:p w:rsidR="00770927" w:rsidRPr="00770927" w:rsidRDefault="00770927" w:rsidP="00770927">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М.П.</w:t>
            </w:r>
          </w:p>
        </w:tc>
        <w:tc>
          <w:tcPr>
            <w:tcW w:w="3097" w:type="dxa"/>
            <w:shd w:val="clear" w:color="auto" w:fill="auto"/>
            <w:vAlign w:val="center"/>
          </w:tcPr>
          <w:p w:rsidR="00770927" w:rsidRPr="00770927" w:rsidRDefault="00770927" w:rsidP="00770927">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Потпис понуђача</w:t>
            </w:r>
          </w:p>
        </w:tc>
      </w:tr>
      <w:tr w:rsidR="00770927" w:rsidRPr="00770927" w:rsidTr="002D0115">
        <w:tc>
          <w:tcPr>
            <w:tcW w:w="3080" w:type="dxa"/>
            <w:tcBorders>
              <w:bottom w:val="single" w:sz="4" w:space="0" w:color="000000"/>
            </w:tcBorders>
            <w:shd w:val="clear" w:color="auto" w:fill="auto"/>
          </w:tcPr>
          <w:p w:rsidR="00770927" w:rsidRPr="00770927" w:rsidRDefault="00770927" w:rsidP="00770927">
            <w:pPr>
              <w:suppressAutoHyphens/>
              <w:snapToGrid w:val="0"/>
              <w:spacing w:after="120" w:line="100" w:lineRule="atLeast"/>
              <w:rPr>
                <w:rFonts w:eastAsia="Arial Unicode MS" w:cs="Arial"/>
                <w:color w:val="000000"/>
                <w:kern w:val="1"/>
                <w:sz w:val="20"/>
                <w:szCs w:val="20"/>
                <w:lang w:eastAsia="ar-SA"/>
              </w:rPr>
            </w:pPr>
          </w:p>
        </w:tc>
        <w:tc>
          <w:tcPr>
            <w:tcW w:w="3065" w:type="dxa"/>
            <w:shd w:val="clear" w:color="auto" w:fill="auto"/>
          </w:tcPr>
          <w:p w:rsidR="00770927" w:rsidRPr="00770927" w:rsidRDefault="00770927" w:rsidP="00770927">
            <w:pPr>
              <w:suppressAutoHyphens/>
              <w:snapToGrid w:val="0"/>
              <w:spacing w:after="120" w:line="100" w:lineRule="atLeast"/>
              <w:rPr>
                <w:rFonts w:eastAsia="Arial Unicode MS" w:cs="Arial"/>
                <w:color w:val="000000"/>
                <w:kern w:val="1"/>
                <w:sz w:val="20"/>
                <w:szCs w:val="20"/>
                <w:lang w:eastAsia="ar-SA"/>
              </w:rPr>
            </w:pPr>
          </w:p>
        </w:tc>
        <w:tc>
          <w:tcPr>
            <w:tcW w:w="3097" w:type="dxa"/>
            <w:tcBorders>
              <w:bottom w:val="single" w:sz="4" w:space="0" w:color="000000"/>
            </w:tcBorders>
            <w:shd w:val="clear" w:color="auto" w:fill="auto"/>
          </w:tcPr>
          <w:p w:rsidR="00770927" w:rsidRPr="00770927" w:rsidRDefault="00770927" w:rsidP="00770927">
            <w:pPr>
              <w:suppressAutoHyphens/>
              <w:snapToGrid w:val="0"/>
              <w:spacing w:after="120" w:line="100" w:lineRule="atLeast"/>
              <w:rPr>
                <w:rFonts w:eastAsia="Arial Unicode MS" w:cs="Arial"/>
                <w:color w:val="000000"/>
                <w:kern w:val="1"/>
                <w:sz w:val="20"/>
                <w:szCs w:val="20"/>
                <w:lang w:eastAsia="ar-SA"/>
              </w:rPr>
            </w:pPr>
          </w:p>
        </w:tc>
      </w:tr>
    </w:tbl>
    <w:p w:rsidR="00770927" w:rsidRPr="00770927" w:rsidRDefault="00770927" w:rsidP="00770927">
      <w:pPr>
        <w:suppressAutoHyphens/>
        <w:spacing w:line="100" w:lineRule="atLeast"/>
        <w:ind w:firstLine="227"/>
        <w:rPr>
          <w:rFonts w:eastAsia="Times New Roman" w:cs="Times New Roman"/>
          <w:color w:val="000000"/>
          <w:kern w:val="1"/>
          <w:sz w:val="20"/>
          <w:szCs w:val="20"/>
          <w:lang w:eastAsia="ar-SA"/>
        </w:rPr>
      </w:pPr>
    </w:p>
    <w:p w:rsidR="00770927" w:rsidRPr="00770927" w:rsidRDefault="00770927" w:rsidP="00770927">
      <w:pPr>
        <w:tabs>
          <w:tab w:val="left" w:pos="6028"/>
        </w:tabs>
        <w:suppressAutoHyphens/>
        <w:autoSpaceDE w:val="0"/>
        <w:jc w:val="left"/>
        <w:rPr>
          <w:rFonts w:eastAsia="Arial Unicode MS" w:cs="Times New Roman"/>
          <w:color w:val="000000"/>
          <w:kern w:val="1"/>
          <w:sz w:val="20"/>
          <w:szCs w:val="20"/>
          <w:lang w:val="sr-Cyrl-RS" w:eastAsia="ar-SA"/>
        </w:rPr>
      </w:pPr>
    </w:p>
    <w:p w:rsidR="00770927" w:rsidRPr="00770927" w:rsidRDefault="00770927" w:rsidP="00770927">
      <w:pPr>
        <w:tabs>
          <w:tab w:val="left" w:pos="6028"/>
        </w:tabs>
        <w:suppressAutoHyphens/>
        <w:autoSpaceDE w:val="0"/>
        <w:rPr>
          <w:rFonts w:eastAsia="Arial Unicode MS" w:cs="Arial"/>
          <w:i/>
          <w:kern w:val="1"/>
          <w:sz w:val="20"/>
          <w:szCs w:val="20"/>
          <w:lang w:val="sr-Cyrl-RS" w:eastAsia="ar-SA"/>
        </w:rPr>
      </w:pPr>
      <w:r w:rsidRPr="00770927">
        <w:rPr>
          <w:rFonts w:eastAsia="Arial Unicode MS" w:cs="Arial"/>
          <w:b/>
          <w:bCs/>
          <w:i/>
          <w:iCs/>
          <w:kern w:val="1"/>
          <w:sz w:val="20"/>
          <w:szCs w:val="20"/>
          <w:lang w:val="sr-Cyrl-RS" w:eastAsia="ar-SA"/>
        </w:rPr>
        <w:t xml:space="preserve">Напомена: </w:t>
      </w:r>
      <w:r w:rsidRPr="00770927">
        <w:rPr>
          <w:rFonts w:eastAsia="Arial Unicode MS" w:cs="Arial"/>
          <w:bCs/>
          <w:i/>
          <w:iCs/>
          <w:kern w:val="1"/>
          <w:sz w:val="20"/>
          <w:szCs w:val="20"/>
          <w:lang w:val="sr-Cyrl-RS" w:eastAsia="ar-SA"/>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770927" w:rsidRPr="00770927" w:rsidRDefault="00770927" w:rsidP="00770927">
      <w:pPr>
        <w:tabs>
          <w:tab w:val="left" w:pos="6028"/>
        </w:tabs>
        <w:suppressAutoHyphens/>
        <w:autoSpaceDE w:val="0"/>
        <w:rPr>
          <w:rFonts w:eastAsia="Arial Unicode MS" w:cs="Arial"/>
          <w:bCs/>
          <w:i/>
          <w:iCs/>
          <w:kern w:val="1"/>
          <w:sz w:val="20"/>
          <w:szCs w:val="20"/>
          <w:lang w:val="sr-Cyrl-RS" w:eastAsia="ar-SA"/>
        </w:rPr>
      </w:pPr>
      <w:r w:rsidRPr="00770927">
        <w:rPr>
          <w:rFonts w:eastAsia="Arial Unicode MS" w:cs="Arial"/>
          <w:b/>
          <w:bCs/>
          <w:i/>
          <w:iCs/>
          <w:kern w:val="1"/>
          <w:sz w:val="20"/>
          <w:szCs w:val="20"/>
          <w:u w:val="single"/>
          <w:lang w:val="sr-Cyrl-RS" w:eastAsia="ar-SA"/>
        </w:rPr>
        <w:t>Уколико понуду подноси група понуђача,</w:t>
      </w:r>
      <w:r w:rsidRPr="00770927">
        <w:rPr>
          <w:rFonts w:eastAsia="Arial Unicode MS" w:cs="Arial"/>
          <w:bCs/>
          <w:i/>
          <w:iCs/>
          <w:kern w:val="1"/>
          <w:sz w:val="20"/>
          <w:szCs w:val="20"/>
          <w:lang w:val="sr-Cyrl-RS" w:eastAsia="ar-SA"/>
        </w:rPr>
        <w:t xml:space="preserve"> Изјава мора бити потписана од стране овлашћеног лица сваког понуђача из групе понуђача и оверена печатом.</w:t>
      </w:r>
    </w:p>
    <w:p w:rsidR="00770927" w:rsidRPr="00770927" w:rsidRDefault="00770927" w:rsidP="00770927">
      <w:pPr>
        <w:tabs>
          <w:tab w:val="left" w:pos="6028"/>
        </w:tabs>
        <w:suppressAutoHyphens/>
        <w:autoSpaceDE w:val="0"/>
        <w:rPr>
          <w:rFonts w:eastAsia="Arial Unicode MS" w:cs="Arial"/>
          <w:bCs/>
          <w:i/>
          <w:iCs/>
          <w:kern w:val="1"/>
          <w:sz w:val="20"/>
          <w:szCs w:val="20"/>
          <w:lang w:val="sr-Cyrl-RS" w:eastAsia="ar-SA"/>
        </w:rPr>
      </w:pPr>
    </w:p>
    <w:p w:rsidR="00770927" w:rsidRPr="00770927" w:rsidRDefault="00770927" w:rsidP="00770927">
      <w:pPr>
        <w:suppressAutoHyphens/>
        <w:spacing w:after="120" w:line="100" w:lineRule="atLeast"/>
        <w:ind w:firstLine="227"/>
        <w:rPr>
          <w:rFonts w:eastAsia="Arial Unicode MS" w:cs="Arial"/>
          <w:i/>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AutoHyphens/>
        <w:spacing w:line="100" w:lineRule="atLeast"/>
        <w:jc w:val="center"/>
        <w:rPr>
          <w:rFonts w:eastAsia="Times New Roman" w:cs="Times New Roman"/>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lastRenderedPageBreak/>
        <w:t>6.5.  ОБРАЗАЦ ИЗЈАВЕ НА ОСНОВУ ЧЛАНА 79. СТАВ 10. ЗЈН</w:t>
      </w:r>
    </w:p>
    <w:p w:rsidR="00770927" w:rsidRPr="00770927" w:rsidRDefault="00770927" w:rsidP="00770927">
      <w:pPr>
        <w:suppressLineNumbers/>
        <w:suppressAutoHyphens/>
        <w:spacing w:before="120" w:after="120" w:line="100" w:lineRule="atLeast"/>
        <w:jc w:val="center"/>
        <w:rPr>
          <w:rFonts w:eastAsia="Times New Roman" w:cs="Mangal"/>
          <w:b/>
          <w:iCs/>
          <w:color w:val="000000"/>
          <w:kern w:val="1"/>
          <w:sz w:val="20"/>
          <w:szCs w:val="20"/>
          <w:lang w:val="sr-Cyrl-RS" w:eastAsia="ar-SA"/>
        </w:rPr>
      </w:pPr>
    </w:p>
    <w:p w:rsidR="00770927" w:rsidRPr="00770927" w:rsidRDefault="00770927" w:rsidP="00770927">
      <w:pPr>
        <w:tabs>
          <w:tab w:val="left" w:pos="6028"/>
        </w:tabs>
        <w:suppressAutoHyphens/>
        <w:autoSpaceDE w:val="0"/>
        <w:rPr>
          <w:rFonts w:eastAsia="Arial Unicode MS" w:cs="Times New Roman"/>
          <w:color w:val="000000"/>
          <w:kern w:val="1"/>
          <w:sz w:val="20"/>
          <w:szCs w:val="20"/>
          <w:lang w:val="sr-Cyrl-RS" w:eastAsia="ar-SA"/>
        </w:rPr>
      </w:pPr>
    </w:p>
    <w:p w:rsidR="00770927" w:rsidRPr="00770927" w:rsidRDefault="00770927" w:rsidP="00770927">
      <w:pPr>
        <w:spacing w:after="200" w:line="276" w:lineRule="auto"/>
        <w:rPr>
          <w:rFonts w:cs="Arial"/>
          <w:sz w:val="20"/>
          <w:szCs w:val="20"/>
          <w:lang w:val="sr-Cyrl-RS"/>
        </w:rPr>
      </w:pPr>
      <w:r w:rsidRPr="00770927">
        <w:rPr>
          <w:rFonts w:cs="Arial"/>
          <w:sz w:val="20"/>
          <w:szCs w:val="20"/>
          <w:lang w:val="sr-Cyrl-RS"/>
        </w:rPr>
        <w:t xml:space="preserve">На основу члана 79. став 10. под кривичном и материјалном одговорношћу као понуђач у поступку јавне набавке услуге </w:t>
      </w:r>
      <w:r w:rsidR="009D1618">
        <w:rPr>
          <w:rFonts w:cs="Arial"/>
          <w:sz w:val="20"/>
          <w:szCs w:val="20"/>
          <w:lang w:val="sr-Cyrl-RS"/>
        </w:rPr>
        <w:t xml:space="preserve">објаве </w:t>
      </w:r>
      <w:r w:rsidR="009D1618">
        <w:rPr>
          <w:rFonts w:eastAsia="Arial Unicode MS" w:cs="Arial"/>
          <w:color w:val="000000"/>
          <w:kern w:val="1"/>
          <w:sz w:val="20"/>
          <w:szCs w:val="20"/>
          <w:lang w:val="sr-Cyrl-RS" w:eastAsia="ar-SA"/>
        </w:rPr>
        <w:t>огласа путем средстава јавног информисања партија 1  ЈН МВ 3</w:t>
      </w:r>
      <w:r w:rsidR="009D1618" w:rsidRPr="00770927">
        <w:rPr>
          <w:rFonts w:eastAsia="Arial Unicode MS" w:cs="Arial"/>
          <w:color w:val="000000"/>
          <w:kern w:val="1"/>
          <w:sz w:val="20"/>
          <w:szCs w:val="20"/>
          <w:lang w:val="sr-Cyrl-RS" w:eastAsia="ar-SA"/>
        </w:rPr>
        <w:t>/2016</w:t>
      </w:r>
      <w:r w:rsidRPr="00770927">
        <w:rPr>
          <w:rFonts w:cs="Arial"/>
          <w:sz w:val="20"/>
          <w:szCs w:val="20"/>
          <w:lang w:val="sr-Cyrl-RS"/>
        </w:rPr>
        <w:t>дајем</w:t>
      </w:r>
    </w:p>
    <w:p w:rsidR="00770927" w:rsidRPr="00770927" w:rsidRDefault="00770927" w:rsidP="00770927">
      <w:pPr>
        <w:spacing w:after="200" w:line="276" w:lineRule="auto"/>
        <w:jc w:val="center"/>
        <w:rPr>
          <w:rFonts w:cs="Arial"/>
          <w:sz w:val="20"/>
          <w:szCs w:val="20"/>
          <w:lang w:val="sr-Cyrl-RS"/>
        </w:rPr>
      </w:pPr>
      <w:r w:rsidRPr="00770927">
        <w:rPr>
          <w:rFonts w:cs="Arial"/>
          <w:sz w:val="20"/>
          <w:szCs w:val="20"/>
          <w:lang w:val="sr-Cyrl-RS"/>
        </w:rPr>
        <w:t>ИЗЈАВУ</w:t>
      </w:r>
    </w:p>
    <w:p w:rsidR="00770927" w:rsidRPr="00770927" w:rsidRDefault="00770927" w:rsidP="00770927">
      <w:pPr>
        <w:spacing w:after="200" w:line="276" w:lineRule="auto"/>
        <w:rPr>
          <w:rFonts w:cs="Arial"/>
          <w:sz w:val="20"/>
          <w:szCs w:val="20"/>
          <w:lang w:val="sr-Cyrl-RS"/>
        </w:rPr>
      </w:pPr>
      <w:r w:rsidRPr="00770927">
        <w:rPr>
          <w:rFonts w:cs="Arial"/>
          <w:sz w:val="20"/>
          <w:szCs w:val="20"/>
          <w:lang w:val="sr-Cyrl-RS"/>
        </w:rPr>
        <w:t>Да се у држави ________________, у којој имам седиште не издају докази из члана 77. Закона о јавним набавкама, те исту оверену пред судским-управним органом-јавним бележником-другим надлежним органом државе ____________ прилажем уз понуду за јавну набавку.</w:t>
      </w:r>
    </w:p>
    <w:p w:rsidR="00770927" w:rsidRPr="00770927" w:rsidRDefault="00770927" w:rsidP="00770927">
      <w:pPr>
        <w:spacing w:after="200" w:line="276" w:lineRule="auto"/>
        <w:rPr>
          <w:rFonts w:cs="Arial"/>
          <w:sz w:val="20"/>
          <w:szCs w:val="20"/>
          <w:lang w:val="sr-Cyrl-RS"/>
        </w:rPr>
      </w:pPr>
      <w:r w:rsidRPr="00770927">
        <w:rPr>
          <w:rFonts w:cs="Arial"/>
          <w:sz w:val="20"/>
          <w:szCs w:val="20"/>
          <w:lang w:val="sr-Cyrl-RS"/>
        </w:rPr>
        <w:t>Упознат сам са могућношћу Наручиоца да провери да ли су испуњени услови за давање ове изјаве.</w:t>
      </w:r>
    </w:p>
    <w:p w:rsidR="00770927" w:rsidRPr="00770927" w:rsidRDefault="00770927" w:rsidP="00770927">
      <w:pPr>
        <w:spacing w:after="200" w:line="276" w:lineRule="auto"/>
        <w:rPr>
          <w:rFonts w:cs="Arial"/>
          <w:sz w:val="20"/>
          <w:szCs w:val="20"/>
          <w:lang w:val="sr-Cyrl-RS"/>
        </w:rPr>
      </w:pPr>
    </w:p>
    <w:tbl>
      <w:tblPr>
        <w:tblW w:w="0" w:type="auto"/>
        <w:tblLayout w:type="fixed"/>
        <w:tblLook w:val="0000" w:firstRow="0" w:lastRow="0" w:firstColumn="0" w:lastColumn="0" w:noHBand="0" w:noVBand="0"/>
      </w:tblPr>
      <w:tblGrid>
        <w:gridCol w:w="3080"/>
        <w:gridCol w:w="3068"/>
        <w:gridCol w:w="3094"/>
      </w:tblGrid>
      <w:tr w:rsidR="00770927" w:rsidRPr="00770927" w:rsidTr="002D0115">
        <w:tc>
          <w:tcPr>
            <w:tcW w:w="3080" w:type="dxa"/>
            <w:shd w:val="clear" w:color="auto" w:fill="auto"/>
            <w:vAlign w:val="center"/>
          </w:tcPr>
          <w:p w:rsidR="00770927" w:rsidRPr="00770927" w:rsidRDefault="00770927" w:rsidP="00770927">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Датум:</w:t>
            </w:r>
          </w:p>
        </w:tc>
        <w:tc>
          <w:tcPr>
            <w:tcW w:w="3068" w:type="dxa"/>
            <w:shd w:val="clear" w:color="auto" w:fill="auto"/>
            <w:vAlign w:val="center"/>
          </w:tcPr>
          <w:p w:rsidR="00770927" w:rsidRPr="00770927" w:rsidRDefault="00770927" w:rsidP="00770927">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М.П.</w:t>
            </w:r>
          </w:p>
        </w:tc>
        <w:tc>
          <w:tcPr>
            <w:tcW w:w="3094" w:type="dxa"/>
            <w:shd w:val="clear" w:color="auto" w:fill="auto"/>
            <w:vAlign w:val="center"/>
          </w:tcPr>
          <w:p w:rsidR="00770927" w:rsidRPr="00770927" w:rsidRDefault="00770927" w:rsidP="00770927">
            <w:pPr>
              <w:suppressAutoHyphens/>
              <w:spacing w:after="120" w:line="100" w:lineRule="atLeast"/>
              <w:jc w:val="center"/>
              <w:rPr>
                <w:rFonts w:eastAsia="Arial Unicode MS" w:cs="Arial"/>
                <w:color w:val="000000"/>
                <w:kern w:val="1"/>
                <w:sz w:val="20"/>
                <w:szCs w:val="20"/>
                <w:lang w:eastAsia="ar-SA"/>
              </w:rPr>
            </w:pPr>
            <w:r w:rsidRPr="00770927">
              <w:rPr>
                <w:rFonts w:eastAsia="Arial Unicode MS" w:cs="Arial"/>
                <w:color w:val="000000"/>
                <w:kern w:val="1"/>
                <w:sz w:val="20"/>
                <w:szCs w:val="20"/>
                <w:lang w:eastAsia="ar-SA"/>
              </w:rPr>
              <w:t>Потпис понуђача</w:t>
            </w:r>
          </w:p>
        </w:tc>
      </w:tr>
      <w:tr w:rsidR="00770927" w:rsidRPr="00770927" w:rsidTr="002D0115">
        <w:tc>
          <w:tcPr>
            <w:tcW w:w="3080" w:type="dxa"/>
            <w:tcBorders>
              <w:bottom w:val="single" w:sz="4" w:space="0" w:color="000000"/>
            </w:tcBorders>
            <w:shd w:val="clear" w:color="auto" w:fill="auto"/>
          </w:tcPr>
          <w:p w:rsidR="00770927" w:rsidRPr="00770927" w:rsidRDefault="00770927" w:rsidP="00770927">
            <w:pPr>
              <w:suppressAutoHyphens/>
              <w:snapToGrid w:val="0"/>
              <w:spacing w:after="120" w:line="100" w:lineRule="atLeast"/>
              <w:rPr>
                <w:rFonts w:eastAsia="Arial Unicode MS" w:cs="Arial"/>
                <w:color w:val="000000"/>
                <w:kern w:val="1"/>
                <w:sz w:val="20"/>
                <w:szCs w:val="20"/>
                <w:lang w:eastAsia="ar-SA"/>
              </w:rPr>
            </w:pPr>
          </w:p>
        </w:tc>
        <w:tc>
          <w:tcPr>
            <w:tcW w:w="3068" w:type="dxa"/>
            <w:shd w:val="clear" w:color="auto" w:fill="auto"/>
          </w:tcPr>
          <w:p w:rsidR="00770927" w:rsidRPr="00770927" w:rsidRDefault="00770927" w:rsidP="00770927">
            <w:pPr>
              <w:suppressAutoHyphens/>
              <w:snapToGrid w:val="0"/>
              <w:spacing w:after="120" w:line="100" w:lineRule="atLeast"/>
              <w:rPr>
                <w:rFonts w:eastAsia="Arial Unicode MS" w:cs="Arial"/>
                <w:color w:val="000000"/>
                <w:kern w:val="1"/>
                <w:sz w:val="20"/>
                <w:szCs w:val="20"/>
                <w:lang w:eastAsia="ar-SA"/>
              </w:rPr>
            </w:pPr>
          </w:p>
        </w:tc>
        <w:tc>
          <w:tcPr>
            <w:tcW w:w="3094" w:type="dxa"/>
            <w:tcBorders>
              <w:bottom w:val="single" w:sz="4" w:space="0" w:color="000000"/>
            </w:tcBorders>
            <w:shd w:val="clear" w:color="auto" w:fill="auto"/>
          </w:tcPr>
          <w:p w:rsidR="00770927" w:rsidRPr="00770927" w:rsidRDefault="00770927" w:rsidP="00770927">
            <w:pPr>
              <w:suppressAutoHyphens/>
              <w:snapToGrid w:val="0"/>
              <w:spacing w:after="120" w:line="100" w:lineRule="atLeast"/>
              <w:rPr>
                <w:rFonts w:eastAsia="Arial Unicode MS" w:cs="Arial"/>
                <w:color w:val="000000"/>
                <w:kern w:val="1"/>
                <w:sz w:val="20"/>
                <w:szCs w:val="20"/>
                <w:lang w:eastAsia="ar-SA"/>
              </w:rPr>
            </w:pPr>
          </w:p>
        </w:tc>
      </w:tr>
    </w:tbl>
    <w:p w:rsidR="00770927" w:rsidRPr="00770927" w:rsidRDefault="00770927" w:rsidP="00770927">
      <w:pPr>
        <w:spacing w:after="200" w:line="276" w:lineRule="auto"/>
        <w:rPr>
          <w:rFonts w:cs="Arial"/>
          <w:sz w:val="20"/>
          <w:szCs w:val="20"/>
          <w:lang w:val="sr-Cyrl-RS"/>
        </w:rPr>
      </w:pPr>
    </w:p>
    <w:p w:rsidR="00770927" w:rsidRPr="00770927" w:rsidRDefault="00770927" w:rsidP="00770927">
      <w:pPr>
        <w:suppressAutoHyphens/>
        <w:spacing w:line="100" w:lineRule="atLeast"/>
        <w:rPr>
          <w:rFonts w:eastAsia="Times New Roman" w:cs="Arial"/>
          <w:b/>
          <w:bCs/>
          <w:color w:val="000000"/>
          <w:kern w:val="1"/>
          <w:sz w:val="20"/>
          <w:szCs w:val="20"/>
          <w:lang w:val="sr-Cyrl-RS" w:eastAsia="ar-SA"/>
        </w:rPr>
      </w:pPr>
      <w:r w:rsidRPr="00770927">
        <w:rPr>
          <w:rFonts w:eastAsia="Times New Roman" w:cs="Arial"/>
          <w:b/>
          <w:bCs/>
          <w:color w:val="000000"/>
          <w:kern w:val="1"/>
          <w:sz w:val="20"/>
          <w:szCs w:val="20"/>
          <w:lang w:val="sr-Cyrl-RS" w:eastAsia="ar-SA"/>
        </w:rPr>
        <w:t>Напомена:</w:t>
      </w:r>
      <w:r w:rsidRPr="00770927">
        <w:rPr>
          <w:rFonts w:eastAsia="Times New Roman" w:cs="Arial"/>
          <w:bCs/>
          <w:color w:val="000000"/>
          <w:kern w:val="1"/>
          <w:sz w:val="20"/>
          <w:szCs w:val="20"/>
          <w:lang w:val="sr-Cyrl-RS" w:eastAsia="ar-SA"/>
        </w:rPr>
        <w:t xml:space="preserve"> понуђач пупуњава и оверава ову изјаву </w:t>
      </w:r>
      <w:r w:rsidRPr="00770927">
        <w:rPr>
          <w:rFonts w:eastAsia="Times New Roman" w:cs="Arial"/>
          <w:b/>
          <w:bCs/>
          <w:color w:val="000000"/>
          <w:kern w:val="1"/>
          <w:sz w:val="20"/>
          <w:szCs w:val="20"/>
          <w:lang w:val="sr-Cyrl-RS" w:eastAsia="ar-SA"/>
        </w:rPr>
        <w:t>уколико има седиште у другој држави</w:t>
      </w: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103945" w:rsidRDefault="00103945"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103945" w:rsidRDefault="00103945"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103945" w:rsidRDefault="00103945"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103945" w:rsidRDefault="00103945"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103945" w:rsidRDefault="00103945"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103945" w:rsidRDefault="00103945"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103945" w:rsidRPr="00103945" w:rsidRDefault="00103945" w:rsidP="00103945">
      <w:pPr>
        <w:suppressLineNumbers/>
        <w:suppressAutoHyphens/>
        <w:spacing w:before="120" w:after="120" w:line="100" w:lineRule="atLeast"/>
        <w:jc w:val="center"/>
        <w:rPr>
          <w:rFonts w:eastAsia="Arial Unicode MS" w:cs="Mangal"/>
          <w:b/>
          <w:iCs/>
          <w:color w:val="000000"/>
          <w:kern w:val="1"/>
          <w:sz w:val="20"/>
          <w:szCs w:val="20"/>
          <w:lang w:val="sr-Cyrl-RS" w:eastAsia="ar-SA"/>
        </w:rPr>
      </w:pPr>
      <w:r>
        <w:rPr>
          <w:rFonts w:eastAsia="Arial Unicode MS" w:cs="Mangal"/>
          <w:b/>
          <w:iCs/>
          <w:color w:val="000000"/>
          <w:kern w:val="1"/>
          <w:sz w:val="20"/>
          <w:szCs w:val="20"/>
          <w:lang w:val="sr-Cyrl-RS" w:eastAsia="ar-SA"/>
        </w:rPr>
        <w:t>6</w:t>
      </w:r>
      <w:r w:rsidRPr="00103945">
        <w:rPr>
          <w:rFonts w:eastAsia="Arial Unicode MS" w:cs="Mangal"/>
          <w:b/>
          <w:iCs/>
          <w:color w:val="000000"/>
          <w:kern w:val="1"/>
          <w:sz w:val="20"/>
          <w:szCs w:val="20"/>
          <w:lang w:val="sr-Cyrl-RS" w:eastAsia="ar-SA"/>
        </w:rPr>
        <w:t>.</w:t>
      </w:r>
      <w:r>
        <w:rPr>
          <w:rFonts w:eastAsia="Arial Unicode MS" w:cs="Mangal"/>
          <w:b/>
          <w:iCs/>
          <w:color w:val="000000"/>
          <w:kern w:val="1"/>
          <w:sz w:val="20"/>
          <w:szCs w:val="20"/>
          <w:lang w:val="sr-Cyrl-RS" w:eastAsia="ar-SA"/>
        </w:rPr>
        <w:t>6.</w:t>
      </w:r>
      <w:r w:rsidRPr="00103945">
        <w:rPr>
          <w:rFonts w:eastAsia="Arial Unicode MS" w:cs="Mangal"/>
          <w:b/>
          <w:iCs/>
          <w:color w:val="000000"/>
          <w:kern w:val="1"/>
          <w:sz w:val="20"/>
          <w:szCs w:val="20"/>
          <w:lang w:val="sr-Cyrl-RS" w:eastAsia="ar-SA"/>
        </w:rPr>
        <w:t xml:space="preserve">  ОБРАЗАЦ ИЗЈАВЕ О ПОШТОВАЊУ ОБАВЕЗА  ИЗ ЧЛ. 75. СТ. 2. ЗАКОНА</w:t>
      </w:r>
    </w:p>
    <w:p w:rsidR="00103945" w:rsidRPr="00103945" w:rsidRDefault="00103945" w:rsidP="00103945">
      <w:pPr>
        <w:suppressAutoHyphens/>
        <w:spacing w:line="100" w:lineRule="atLeast"/>
        <w:jc w:val="center"/>
        <w:rPr>
          <w:rFonts w:eastAsia="Times New Roman" w:cs="Arial"/>
          <w:color w:val="000000"/>
          <w:kern w:val="1"/>
          <w:sz w:val="20"/>
          <w:szCs w:val="20"/>
          <w:lang w:val="sr-Cyrl-RS" w:eastAsia="ar-SA"/>
        </w:rPr>
      </w:pPr>
    </w:p>
    <w:p w:rsidR="00103945" w:rsidRPr="00103945" w:rsidRDefault="00103945" w:rsidP="00103945">
      <w:pPr>
        <w:tabs>
          <w:tab w:val="left" w:pos="6028"/>
        </w:tabs>
        <w:suppressAutoHyphens/>
        <w:autoSpaceDE w:val="0"/>
        <w:ind w:left="360"/>
        <w:jc w:val="left"/>
        <w:rPr>
          <w:rFonts w:eastAsia="Arial Unicode MS" w:cs="Arial"/>
          <w:b/>
          <w:bCs/>
          <w:iCs/>
          <w:color w:val="000000"/>
          <w:kern w:val="1"/>
          <w:sz w:val="20"/>
          <w:szCs w:val="20"/>
          <w:lang w:val="ru-RU" w:eastAsia="ar-SA"/>
        </w:rPr>
      </w:pPr>
    </w:p>
    <w:p w:rsidR="00103945" w:rsidRPr="00103945" w:rsidRDefault="00103945" w:rsidP="00103945">
      <w:pPr>
        <w:tabs>
          <w:tab w:val="left" w:pos="6028"/>
        </w:tabs>
        <w:suppressAutoHyphens/>
        <w:autoSpaceDE w:val="0"/>
        <w:ind w:left="360"/>
        <w:jc w:val="left"/>
        <w:rPr>
          <w:rFonts w:eastAsia="Arial Unicode MS" w:cs="Arial"/>
          <w:bCs/>
          <w:iCs/>
          <w:color w:val="000000"/>
          <w:kern w:val="1"/>
          <w:sz w:val="20"/>
          <w:szCs w:val="20"/>
          <w:lang w:val="ru-RU" w:eastAsia="ar-SA"/>
        </w:rPr>
      </w:pPr>
    </w:p>
    <w:p w:rsidR="00103945" w:rsidRPr="00103945" w:rsidRDefault="00103945" w:rsidP="00103945">
      <w:pPr>
        <w:tabs>
          <w:tab w:val="left" w:pos="6028"/>
        </w:tabs>
        <w:suppressAutoHyphens/>
        <w:autoSpaceDE w:val="0"/>
        <w:ind w:left="360"/>
        <w:rPr>
          <w:rFonts w:eastAsia="Arial Unicode MS" w:cs="Arial"/>
          <w:bCs/>
          <w:iCs/>
          <w:color w:val="000000"/>
          <w:kern w:val="1"/>
          <w:sz w:val="20"/>
          <w:szCs w:val="20"/>
          <w:lang w:val="sr-Cyrl-RS" w:eastAsia="ar-SA"/>
        </w:rPr>
      </w:pPr>
      <w:r>
        <w:rPr>
          <w:rFonts w:eastAsia="Arial Unicode MS" w:cs="Arial"/>
          <w:bCs/>
          <w:iCs/>
          <w:color w:val="000000"/>
          <w:kern w:val="1"/>
          <w:sz w:val="20"/>
          <w:szCs w:val="20"/>
          <w:lang w:val="sr-Cyrl-RS" w:eastAsia="ar-SA"/>
        </w:rPr>
        <w:t xml:space="preserve">На основу </w:t>
      </w:r>
      <w:r w:rsidRPr="00103945">
        <w:rPr>
          <w:rFonts w:eastAsia="Arial Unicode MS" w:cs="Arial"/>
          <w:bCs/>
          <w:iCs/>
          <w:color w:val="000000"/>
          <w:kern w:val="1"/>
          <w:sz w:val="20"/>
          <w:szCs w:val="20"/>
          <w:lang w:val="sr-Cyrl-RS" w:eastAsia="ar-SA"/>
        </w:rPr>
        <w:t xml:space="preserve">члана 75. став 2. Закона о јавним набавкама, као заступник понуђача дајем следећу </w:t>
      </w:r>
    </w:p>
    <w:p w:rsidR="00103945" w:rsidRPr="00103945" w:rsidRDefault="00103945" w:rsidP="00103945">
      <w:pPr>
        <w:tabs>
          <w:tab w:val="left" w:pos="6028"/>
        </w:tabs>
        <w:suppressAutoHyphens/>
        <w:autoSpaceDE w:val="0"/>
        <w:ind w:left="360"/>
        <w:jc w:val="left"/>
        <w:rPr>
          <w:rFonts w:eastAsia="Arial Unicode MS" w:cs="Arial"/>
          <w:bCs/>
          <w:iCs/>
          <w:color w:val="000000"/>
          <w:kern w:val="1"/>
          <w:sz w:val="20"/>
          <w:szCs w:val="20"/>
          <w:lang w:val="sr-Cyrl-RS" w:eastAsia="ar-SA"/>
        </w:rPr>
      </w:pPr>
    </w:p>
    <w:p w:rsidR="00103945" w:rsidRPr="00103945" w:rsidRDefault="00103945" w:rsidP="00103945">
      <w:pPr>
        <w:tabs>
          <w:tab w:val="left" w:pos="6028"/>
        </w:tabs>
        <w:suppressAutoHyphens/>
        <w:autoSpaceDE w:val="0"/>
        <w:ind w:left="360"/>
        <w:jc w:val="left"/>
        <w:rPr>
          <w:rFonts w:eastAsia="Arial Unicode MS" w:cs="Arial"/>
          <w:bCs/>
          <w:iCs/>
          <w:color w:val="000000"/>
          <w:kern w:val="1"/>
          <w:sz w:val="20"/>
          <w:szCs w:val="20"/>
          <w:lang w:val="sr-Cyrl-RS" w:eastAsia="ar-SA"/>
        </w:rPr>
      </w:pPr>
    </w:p>
    <w:p w:rsidR="00103945" w:rsidRPr="00103945" w:rsidRDefault="00103945" w:rsidP="00103945">
      <w:pPr>
        <w:tabs>
          <w:tab w:val="left" w:pos="6028"/>
        </w:tabs>
        <w:suppressAutoHyphens/>
        <w:autoSpaceDE w:val="0"/>
        <w:ind w:left="360"/>
        <w:jc w:val="center"/>
        <w:rPr>
          <w:rFonts w:eastAsia="Arial Unicode MS" w:cs="Arial"/>
          <w:bCs/>
          <w:iCs/>
          <w:color w:val="000000"/>
          <w:kern w:val="1"/>
          <w:sz w:val="20"/>
          <w:szCs w:val="20"/>
          <w:lang w:val="sr-Cyrl-RS" w:eastAsia="ar-SA"/>
        </w:rPr>
      </w:pPr>
      <w:r w:rsidRPr="00103945">
        <w:rPr>
          <w:rFonts w:eastAsia="Arial Unicode MS" w:cs="Arial"/>
          <w:bCs/>
          <w:iCs/>
          <w:color w:val="000000"/>
          <w:kern w:val="1"/>
          <w:sz w:val="20"/>
          <w:szCs w:val="20"/>
          <w:lang w:val="sr-Cyrl-RS" w:eastAsia="ar-SA"/>
        </w:rPr>
        <w:t>ИЗЈАВУ</w:t>
      </w:r>
    </w:p>
    <w:p w:rsidR="00103945" w:rsidRPr="00103945" w:rsidRDefault="00103945" w:rsidP="00103945">
      <w:pPr>
        <w:tabs>
          <w:tab w:val="left" w:pos="6028"/>
        </w:tabs>
        <w:suppressAutoHyphens/>
        <w:autoSpaceDE w:val="0"/>
        <w:ind w:left="360"/>
        <w:jc w:val="center"/>
        <w:rPr>
          <w:rFonts w:eastAsia="Arial Unicode MS" w:cs="Arial"/>
          <w:bCs/>
          <w:iCs/>
          <w:color w:val="000000"/>
          <w:kern w:val="1"/>
          <w:sz w:val="20"/>
          <w:szCs w:val="20"/>
          <w:lang w:val="sr-Cyrl-RS" w:eastAsia="ar-SA"/>
        </w:rPr>
      </w:pPr>
    </w:p>
    <w:p w:rsidR="00103945" w:rsidRPr="00103945" w:rsidRDefault="00103945" w:rsidP="00103945">
      <w:pPr>
        <w:tabs>
          <w:tab w:val="left" w:pos="6028"/>
        </w:tabs>
        <w:suppressAutoHyphens/>
        <w:autoSpaceDE w:val="0"/>
        <w:ind w:left="360"/>
        <w:rPr>
          <w:rFonts w:eastAsia="Arial Unicode MS" w:cs="Arial"/>
          <w:bCs/>
          <w:iCs/>
          <w:color w:val="000000"/>
          <w:kern w:val="1"/>
          <w:sz w:val="20"/>
          <w:szCs w:val="20"/>
          <w:lang w:val="sr-Cyrl-RS" w:eastAsia="ar-SA"/>
        </w:rPr>
      </w:pPr>
      <w:r w:rsidRPr="00103945">
        <w:rPr>
          <w:rFonts w:eastAsia="Arial Unicode MS" w:cs="Arial"/>
          <w:bCs/>
          <w:iCs/>
          <w:color w:val="000000"/>
          <w:kern w:val="1"/>
          <w:sz w:val="20"/>
          <w:szCs w:val="20"/>
          <w:lang w:val="sr-Cyrl-RS" w:eastAsia="ar-SA"/>
        </w:rPr>
        <w:t>Понуђач___________________________</w:t>
      </w:r>
      <w:r w:rsidRPr="00103945">
        <w:rPr>
          <w:rFonts w:eastAsia="Arial Unicode MS" w:cs="Arial"/>
          <w:i/>
          <w:color w:val="000000"/>
          <w:kern w:val="1"/>
          <w:sz w:val="20"/>
          <w:szCs w:val="20"/>
          <w:lang w:val="sr-Cyrl-CS" w:eastAsia="ar-SA"/>
        </w:rPr>
        <w:t xml:space="preserve"> </w:t>
      </w:r>
      <w:r w:rsidRPr="00103945">
        <w:rPr>
          <w:rFonts w:eastAsia="Arial Unicode MS" w:cs="Arial"/>
          <w:color w:val="000000"/>
          <w:kern w:val="1"/>
          <w:sz w:val="20"/>
          <w:szCs w:val="20"/>
          <w:lang w:val="sr-Cyrl-RS" w:eastAsia="ar-SA"/>
        </w:rPr>
        <w:t>у пост</w:t>
      </w:r>
      <w:r>
        <w:rPr>
          <w:rFonts w:eastAsia="Arial Unicode MS" w:cs="Arial"/>
          <w:color w:val="000000"/>
          <w:kern w:val="1"/>
          <w:sz w:val="20"/>
          <w:szCs w:val="20"/>
          <w:lang w:val="sr-Cyrl-RS" w:eastAsia="ar-SA"/>
        </w:rPr>
        <w:t>упку јавне набавке услуге објаве</w:t>
      </w:r>
      <w:r w:rsidRPr="00103945">
        <w:rPr>
          <w:rFonts w:eastAsia="Arial Unicode MS" w:cs="Arial"/>
          <w:color w:val="000000"/>
          <w:kern w:val="1"/>
          <w:sz w:val="20"/>
          <w:szCs w:val="20"/>
          <w:lang w:val="sr-Cyrl-RS" w:eastAsia="ar-SA"/>
        </w:rPr>
        <w:t xml:space="preserve"> огласа путем средстава јавног </w:t>
      </w:r>
      <w:r>
        <w:rPr>
          <w:rFonts w:eastAsia="Arial Unicode MS" w:cs="Arial"/>
          <w:color w:val="000000"/>
          <w:kern w:val="1"/>
          <w:sz w:val="20"/>
          <w:szCs w:val="20"/>
          <w:lang w:val="sr-Cyrl-RS" w:eastAsia="ar-SA"/>
        </w:rPr>
        <w:t>информисања ЈН МВ 3/2016</w:t>
      </w:r>
      <w:r w:rsidRPr="00103945">
        <w:rPr>
          <w:rFonts w:eastAsia="Arial Unicode MS" w:cs="Arial"/>
          <w:color w:val="000000"/>
          <w:kern w:val="1"/>
          <w:sz w:val="20"/>
          <w:szCs w:val="20"/>
          <w:lang w:val="sr-Cyrl-RS" w:eastAsia="ar-SA"/>
        </w:rPr>
        <w:t xml:space="preserve"> Партија 1- објава огласа путем средстава јавног информисања на српском језику,</w:t>
      </w:r>
      <w:r w:rsidRPr="00103945">
        <w:rPr>
          <w:rFonts w:eastAsia="Arial Unicode MS" w:cs="Arial"/>
          <w:bCs/>
          <w:iCs/>
          <w:color w:val="000000"/>
          <w:kern w:val="1"/>
          <w:sz w:val="20"/>
          <w:szCs w:val="20"/>
          <w:lang w:val="sr-Cyrl-RS" w:eastAsia="ar-SA"/>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је ималац права интелектуалне својине.</w:t>
      </w:r>
    </w:p>
    <w:p w:rsidR="00103945" w:rsidRPr="00103945" w:rsidRDefault="00103945" w:rsidP="00103945">
      <w:pPr>
        <w:tabs>
          <w:tab w:val="left" w:pos="6028"/>
        </w:tabs>
        <w:suppressAutoHyphens/>
        <w:autoSpaceDE w:val="0"/>
        <w:ind w:left="360"/>
        <w:jc w:val="left"/>
        <w:rPr>
          <w:rFonts w:eastAsia="Arial Unicode MS" w:cs="Arial"/>
          <w:bCs/>
          <w:iCs/>
          <w:color w:val="000000"/>
          <w:kern w:val="1"/>
          <w:sz w:val="20"/>
          <w:szCs w:val="20"/>
          <w:lang w:val="sr-Cyrl-RS" w:eastAsia="ar-SA"/>
        </w:rPr>
      </w:pPr>
    </w:p>
    <w:p w:rsidR="00103945" w:rsidRPr="00103945" w:rsidRDefault="00103945" w:rsidP="00103945">
      <w:pPr>
        <w:tabs>
          <w:tab w:val="left" w:pos="6028"/>
        </w:tabs>
        <w:suppressAutoHyphens/>
        <w:autoSpaceDE w:val="0"/>
        <w:ind w:left="360"/>
        <w:jc w:val="left"/>
        <w:rPr>
          <w:rFonts w:eastAsia="Arial Unicode MS" w:cs="Arial"/>
          <w:bCs/>
          <w:iCs/>
          <w:color w:val="002060"/>
          <w:kern w:val="1"/>
          <w:sz w:val="20"/>
          <w:szCs w:val="20"/>
          <w:lang w:val="sr-Cyrl-RS" w:eastAsia="ar-SA"/>
        </w:rPr>
      </w:pPr>
    </w:p>
    <w:p w:rsidR="00103945" w:rsidRPr="00103945" w:rsidRDefault="00103945" w:rsidP="00103945">
      <w:pPr>
        <w:tabs>
          <w:tab w:val="left" w:pos="6028"/>
        </w:tabs>
        <w:suppressAutoHyphens/>
        <w:autoSpaceDE w:val="0"/>
        <w:ind w:left="360"/>
        <w:jc w:val="left"/>
        <w:rPr>
          <w:rFonts w:eastAsia="Arial Unicode MS" w:cs="Arial"/>
          <w:bCs/>
          <w:iCs/>
          <w:color w:val="002060"/>
          <w:kern w:val="1"/>
          <w:sz w:val="20"/>
          <w:szCs w:val="20"/>
          <w:lang w:val="sr-Cyrl-RS" w:eastAsia="ar-SA"/>
        </w:rPr>
      </w:pPr>
    </w:p>
    <w:p w:rsidR="00103945" w:rsidRPr="00103945" w:rsidRDefault="00103945" w:rsidP="00103945">
      <w:pPr>
        <w:tabs>
          <w:tab w:val="left" w:pos="6028"/>
        </w:tabs>
        <w:suppressAutoHyphens/>
        <w:autoSpaceDE w:val="0"/>
        <w:ind w:left="360"/>
        <w:jc w:val="left"/>
        <w:rPr>
          <w:rFonts w:eastAsia="Arial Unicode MS" w:cs="Arial"/>
          <w:bCs/>
          <w:iCs/>
          <w:color w:val="000000"/>
          <w:kern w:val="1"/>
          <w:sz w:val="20"/>
          <w:szCs w:val="20"/>
          <w:lang w:val="sr-Cyrl-RS" w:eastAsia="ar-SA"/>
        </w:rPr>
      </w:pPr>
      <w:r w:rsidRPr="00103945">
        <w:rPr>
          <w:rFonts w:eastAsia="Arial Unicode MS" w:cs="Arial"/>
          <w:bCs/>
          <w:iCs/>
          <w:color w:val="000000"/>
          <w:kern w:val="1"/>
          <w:sz w:val="20"/>
          <w:szCs w:val="20"/>
          <w:lang w:val="sr-Cyrl-RS" w:eastAsia="ar-SA"/>
        </w:rPr>
        <w:t xml:space="preserve">          Датум </w:t>
      </w:r>
      <w:r w:rsidRPr="00103945">
        <w:rPr>
          <w:rFonts w:eastAsia="Arial Unicode MS" w:cs="Arial"/>
          <w:bCs/>
          <w:iCs/>
          <w:color w:val="000000"/>
          <w:kern w:val="1"/>
          <w:sz w:val="20"/>
          <w:szCs w:val="20"/>
          <w:lang w:val="sr-Cyrl-RS" w:eastAsia="ar-SA"/>
        </w:rPr>
        <w:tab/>
      </w:r>
      <w:r w:rsidRPr="00103945">
        <w:rPr>
          <w:rFonts w:eastAsia="Arial Unicode MS" w:cs="Arial"/>
          <w:bCs/>
          <w:iCs/>
          <w:color w:val="000000"/>
          <w:kern w:val="1"/>
          <w:sz w:val="20"/>
          <w:szCs w:val="20"/>
          <w:lang w:val="sr-Cyrl-RS" w:eastAsia="ar-SA"/>
        </w:rPr>
        <w:tab/>
        <w:t xml:space="preserve">           Понуђач</w:t>
      </w:r>
    </w:p>
    <w:p w:rsidR="00103945" w:rsidRPr="00103945" w:rsidRDefault="00103945" w:rsidP="00103945">
      <w:pPr>
        <w:tabs>
          <w:tab w:val="left" w:pos="6028"/>
        </w:tabs>
        <w:suppressAutoHyphens/>
        <w:autoSpaceDE w:val="0"/>
        <w:ind w:left="360"/>
        <w:jc w:val="left"/>
        <w:rPr>
          <w:rFonts w:eastAsia="Arial Unicode MS" w:cs="Arial"/>
          <w:bCs/>
          <w:iCs/>
          <w:color w:val="000000"/>
          <w:kern w:val="1"/>
          <w:sz w:val="20"/>
          <w:szCs w:val="20"/>
          <w:lang w:val="sr-Cyrl-RS" w:eastAsia="ar-SA"/>
        </w:rPr>
      </w:pPr>
    </w:p>
    <w:p w:rsidR="00103945" w:rsidRPr="00103945" w:rsidRDefault="00103945" w:rsidP="00103945">
      <w:pPr>
        <w:tabs>
          <w:tab w:val="left" w:pos="6028"/>
        </w:tabs>
        <w:suppressAutoHyphens/>
        <w:autoSpaceDE w:val="0"/>
        <w:ind w:left="360"/>
        <w:jc w:val="left"/>
        <w:rPr>
          <w:rFonts w:eastAsia="Arial Unicode MS" w:cs="Arial"/>
          <w:bCs/>
          <w:iCs/>
          <w:color w:val="000000"/>
          <w:kern w:val="1"/>
          <w:sz w:val="20"/>
          <w:szCs w:val="20"/>
          <w:lang w:val="sr-Cyrl-RS" w:eastAsia="ar-SA"/>
        </w:rPr>
      </w:pPr>
      <w:r w:rsidRPr="00103945">
        <w:rPr>
          <w:rFonts w:eastAsia="Arial Unicode MS" w:cs="Arial"/>
          <w:bCs/>
          <w:iCs/>
          <w:color w:val="000000"/>
          <w:kern w:val="1"/>
          <w:sz w:val="20"/>
          <w:szCs w:val="20"/>
          <w:lang w:val="sr-Cyrl-RS" w:eastAsia="ar-SA"/>
        </w:rPr>
        <w:t>________________                                                    М.П.                                      __________________</w:t>
      </w:r>
    </w:p>
    <w:p w:rsidR="00103945" w:rsidRPr="00103945" w:rsidRDefault="00103945" w:rsidP="00103945">
      <w:pPr>
        <w:tabs>
          <w:tab w:val="left" w:pos="6028"/>
        </w:tabs>
        <w:suppressAutoHyphens/>
        <w:autoSpaceDE w:val="0"/>
        <w:ind w:left="360"/>
        <w:jc w:val="left"/>
        <w:rPr>
          <w:rFonts w:eastAsia="Arial Unicode MS" w:cs="Arial"/>
          <w:bCs/>
          <w:iCs/>
          <w:color w:val="000000"/>
          <w:kern w:val="1"/>
          <w:sz w:val="20"/>
          <w:szCs w:val="20"/>
          <w:lang w:val="sr-Cyrl-RS" w:eastAsia="ar-SA"/>
        </w:rPr>
      </w:pPr>
    </w:p>
    <w:p w:rsidR="00103945" w:rsidRPr="00103945" w:rsidRDefault="00103945" w:rsidP="00103945">
      <w:pPr>
        <w:suppressAutoHyphens/>
        <w:spacing w:line="100" w:lineRule="atLeast"/>
        <w:jc w:val="center"/>
        <w:rPr>
          <w:rFonts w:eastAsia="Times New Roman" w:cs="Times New Roman"/>
          <w:color w:val="000000"/>
          <w:kern w:val="1"/>
          <w:sz w:val="20"/>
          <w:szCs w:val="20"/>
          <w:lang w:val="sr-Cyrl-RS" w:eastAsia="ar-SA"/>
        </w:rPr>
      </w:pPr>
    </w:p>
    <w:p w:rsidR="00103945" w:rsidRPr="00103945" w:rsidRDefault="00103945" w:rsidP="00103945">
      <w:pPr>
        <w:tabs>
          <w:tab w:val="left" w:pos="6028"/>
        </w:tabs>
        <w:suppressAutoHyphens/>
        <w:autoSpaceDE w:val="0"/>
        <w:rPr>
          <w:rFonts w:eastAsia="Arial Unicode MS" w:cs="Arial"/>
          <w:bCs/>
          <w:i/>
          <w:iCs/>
          <w:kern w:val="1"/>
          <w:sz w:val="20"/>
          <w:szCs w:val="20"/>
          <w:lang w:val="sr-Cyrl-RS" w:eastAsia="ar-SA"/>
        </w:rPr>
      </w:pPr>
      <w:r w:rsidRPr="00103945">
        <w:rPr>
          <w:rFonts w:eastAsia="Arial Unicode MS" w:cs="Arial"/>
          <w:b/>
          <w:bCs/>
          <w:i/>
          <w:iCs/>
          <w:kern w:val="1"/>
          <w:sz w:val="20"/>
          <w:szCs w:val="20"/>
          <w:lang w:val="sr-Cyrl-RS" w:eastAsia="ar-SA"/>
        </w:rPr>
        <w:t xml:space="preserve">Напомена: </w:t>
      </w:r>
      <w:r w:rsidRPr="00103945">
        <w:rPr>
          <w:rFonts w:eastAsia="Arial Unicode MS" w:cs="Arial"/>
          <w:b/>
          <w:bCs/>
          <w:i/>
          <w:iCs/>
          <w:kern w:val="1"/>
          <w:sz w:val="20"/>
          <w:szCs w:val="20"/>
          <w:u w:val="single"/>
          <w:lang w:val="sr-Cyrl-RS" w:eastAsia="ar-SA"/>
        </w:rPr>
        <w:t>Уколико понуду подноси група понуђача,</w:t>
      </w:r>
      <w:r w:rsidRPr="00103945">
        <w:rPr>
          <w:rFonts w:eastAsia="Arial Unicode MS" w:cs="Arial"/>
          <w:bCs/>
          <w:i/>
          <w:iCs/>
          <w:kern w:val="1"/>
          <w:sz w:val="20"/>
          <w:szCs w:val="20"/>
          <w:lang w:val="sr-Cyrl-RS" w:eastAsia="ar-SA"/>
        </w:rPr>
        <w:t xml:space="preserve"> Изјава мора бити потписана од стране овлашћеног лица сваког понуђача из групе понуђача и оверена печатом.</w:t>
      </w:r>
    </w:p>
    <w:p w:rsidR="00103945" w:rsidRDefault="00103945"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103945" w:rsidRDefault="00103945"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103945" w:rsidRDefault="00103945"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103945" w:rsidRDefault="00103945"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103945" w:rsidRDefault="00103945"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103945" w:rsidRDefault="00103945"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103945" w:rsidRDefault="00103945"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103945" w:rsidRDefault="00103945"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103945" w:rsidRDefault="00103945"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103945" w:rsidRPr="00770927" w:rsidRDefault="00103945"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Default="00770927" w:rsidP="00770927">
      <w:pPr>
        <w:suppressAutoHyphens/>
        <w:spacing w:line="100" w:lineRule="atLeast"/>
        <w:jc w:val="left"/>
        <w:rPr>
          <w:rFonts w:eastAsia="Arial Unicode MS" w:cs="Arial"/>
          <w:b/>
          <w:bCs/>
          <w:i/>
          <w:iCs/>
          <w:color w:val="000000"/>
          <w:kern w:val="1"/>
          <w:sz w:val="20"/>
          <w:szCs w:val="20"/>
          <w:lang w:val="sr-Cyrl-RS" w:eastAsia="ar-SA"/>
        </w:rPr>
      </w:pPr>
    </w:p>
    <w:p w:rsidR="00103945" w:rsidRDefault="00103945" w:rsidP="00770927">
      <w:pPr>
        <w:suppressAutoHyphens/>
        <w:spacing w:line="100" w:lineRule="atLeast"/>
        <w:jc w:val="left"/>
        <w:rPr>
          <w:rFonts w:eastAsia="Arial Unicode MS" w:cs="Arial"/>
          <w:b/>
          <w:bCs/>
          <w:i/>
          <w:iCs/>
          <w:color w:val="000000"/>
          <w:kern w:val="1"/>
          <w:sz w:val="20"/>
          <w:szCs w:val="20"/>
          <w:lang w:val="sr-Cyrl-RS" w:eastAsia="ar-SA"/>
        </w:rPr>
      </w:pPr>
    </w:p>
    <w:p w:rsidR="00103945" w:rsidRDefault="00103945" w:rsidP="00770927">
      <w:pPr>
        <w:suppressAutoHyphens/>
        <w:spacing w:line="100" w:lineRule="atLeast"/>
        <w:jc w:val="left"/>
        <w:rPr>
          <w:rFonts w:eastAsia="Arial Unicode MS" w:cs="Arial"/>
          <w:b/>
          <w:bCs/>
          <w:i/>
          <w:iCs/>
          <w:color w:val="000000"/>
          <w:kern w:val="1"/>
          <w:sz w:val="20"/>
          <w:szCs w:val="20"/>
          <w:lang w:val="sr-Cyrl-RS" w:eastAsia="ar-SA"/>
        </w:rPr>
      </w:pPr>
    </w:p>
    <w:p w:rsidR="00103945" w:rsidRDefault="00103945" w:rsidP="00770927">
      <w:pPr>
        <w:suppressAutoHyphens/>
        <w:spacing w:line="100" w:lineRule="atLeast"/>
        <w:jc w:val="left"/>
        <w:rPr>
          <w:rFonts w:eastAsia="Arial Unicode MS" w:cs="Arial"/>
          <w:b/>
          <w:bCs/>
          <w:i/>
          <w:iCs/>
          <w:color w:val="000000"/>
          <w:kern w:val="1"/>
          <w:sz w:val="20"/>
          <w:szCs w:val="20"/>
          <w:lang w:val="sr-Cyrl-RS" w:eastAsia="ar-SA"/>
        </w:rPr>
      </w:pPr>
    </w:p>
    <w:p w:rsidR="00103945" w:rsidRDefault="00103945" w:rsidP="00770927">
      <w:pPr>
        <w:suppressAutoHyphens/>
        <w:spacing w:line="100" w:lineRule="atLeast"/>
        <w:jc w:val="left"/>
        <w:rPr>
          <w:rFonts w:eastAsia="Arial Unicode MS" w:cs="Arial"/>
          <w:b/>
          <w:bCs/>
          <w:i/>
          <w:iCs/>
          <w:color w:val="000000"/>
          <w:kern w:val="1"/>
          <w:sz w:val="20"/>
          <w:szCs w:val="20"/>
          <w:lang w:val="sr-Cyrl-RS" w:eastAsia="ar-SA"/>
        </w:rPr>
      </w:pPr>
    </w:p>
    <w:p w:rsidR="00103945" w:rsidRDefault="00103945" w:rsidP="00770927">
      <w:pPr>
        <w:suppressAutoHyphens/>
        <w:spacing w:line="100" w:lineRule="atLeast"/>
        <w:jc w:val="left"/>
        <w:rPr>
          <w:rFonts w:eastAsia="Arial Unicode MS" w:cs="Arial"/>
          <w:b/>
          <w:bCs/>
          <w:i/>
          <w:iCs/>
          <w:color w:val="000000"/>
          <w:kern w:val="1"/>
          <w:sz w:val="20"/>
          <w:szCs w:val="20"/>
          <w:lang w:val="sr-Cyrl-RS" w:eastAsia="ar-SA"/>
        </w:rPr>
      </w:pPr>
    </w:p>
    <w:p w:rsidR="00103945" w:rsidRDefault="00103945" w:rsidP="00770927">
      <w:pPr>
        <w:suppressAutoHyphens/>
        <w:spacing w:line="100" w:lineRule="atLeast"/>
        <w:jc w:val="left"/>
        <w:rPr>
          <w:rFonts w:eastAsia="Arial Unicode MS" w:cs="Arial"/>
          <w:b/>
          <w:bCs/>
          <w:i/>
          <w:iCs/>
          <w:color w:val="000000"/>
          <w:kern w:val="1"/>
          <w:sz w:val="20"/>
          <w:szCs w:val="20"/>
          <w:lang w:val="sr-Cyrl-RS" w:eastAsia="ar-SA"/>
        </w:rPr>
      </w:pPr>
    </w:p>
    <w:p w:rsidR="00103945" w:rsidRPr="00770927" w:rsidRDefault="00103945" w:rsidP="00770927">
      <w:pPr>
        <w:suppressAutoHyphens/>
        <w:spacing w:line="100" w:lineRule="atLeast"/>
        <w:jc w:val="left"/>
        <w:rPr>
          <w:rFonts w:eastAsia="Arial Unicode MS" w:cs="Arial"/>
          <w:b/>
          <w:bCs/>
          <w:i/>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ind w:left="360"/>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ind w:left="360"/>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lastRenderedPageBreak/>
        <w:t>7.МОДЕЛ УГОВОРА</w:t>
      </w:r>
    </w:p>
    <w:p w:rsidR="00770927" w:rsidRPr="00770927" w:rsidRDefault="00770927" w:rsidP="00770927">
      <w:pPr>
        <w:suppressLineNumbers/>
        <w:suppressAutoHyphens/>
        <w:spacing w:before="120" w:after="120" w:line="100" w:lineRule="atLeast"/>
        <w:jc w:val="left"/>
        <w:rPr>
          <w:rFonts w:eastAsia="Arial Unicode MS" w:cs="Mangal"/>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jc w:val="center"/>
        <w:rPr>
          <w:rFonts w:eastAsia="Arial Unicode MS" w:cs="Arial"/>
          <w:b/>
          <w:bCs/>
          <w:i/>
          <w:iCs/>
          <w:color w:val="000000"/>
          <w:kern w:val="1"/>
          <w:sz w:val="20"/>
          <w:szCs w:val="20"/>
          <w:lang w:val="sr-Cyrl-RS" w:eastAsia="ar-SA"/>
        </w:rPr>
      </w:pPr>
      <w:r w:rsidRPr="00770927">
        <w:rPr>
          <w:rFonts w:eastAsia="Arial Unicode MS" w:cs="Arial"/>
          <w:b/>
          <w:bCs/>
          <w:iCs/>
          <w:color w:val="000000"/>
          <w:kern w:val="1"/>
          <w:sz w:val="20"/>
          <w:szCs w:val="20"/>
          <w:lang w:val="sr-Cyrl-RS" w:eastAsia="ar-SA"/>
        </w:rPr>
        <w:t>Понуђач модел уговора НЕ треба да пупуњава, али мора да га потпише, овери печатом и достави са понудом</w:t>
      </w:r>
    </w:p>
    <w:p w:rsidR="00770927" w:rsidRPr="00770927" w:rsidRDefault="00770927" w:rsidP="00770927">
      <w:pPr>
        <w:rPr>
          <w:rFonts w:eastAsia="Times New Roman" w:cs="Times New Roman"/>
          <w:sz w:val="20"/>
          <w:szCs w:val="20"/>
          <w:lang w:val="sr-Cyrl-CS"/>
        </w:rPr>
      </w:pPr>
    </w:p>
    <w:p w:rsidR="00770927" w:rsidRPr="00770927" w:rsidRDefault="00770927" w:rsidP="00770927">
      <w:pPr>
        <w:suppressAutoHyphens/>
        <w:spacing w:line="100" w:lineRule="atLeast"/>
        <w:jc w:val="center"/>
        <w:rPr>
          <w:rFonts w:eastAsia="Arial Unicode MS" w:cs="Arial"/>
          <w:b/>
          <w:bCs/>
          <w:i/>
          <w:iCs/>
          <w:color w:val="000000"/>
          <w:kern w:val="1"/>
          <w:sz w:val="20"/>
          <w:szCs w:val="20"/>
          <w:lang w:val="ru-RU" w:eastAsia="ar-SA"/>
        </w:rPr>
      </w:pPr>
    </w:p>
    <w:p w:rsidR="009D1618" w:rsidRPr="009D1618" w:rsidRDefault="009D1618" w:rsidP="009D1618">
      <w:pPr>
        <w:suppressAutoHyphens/>
        <w:spacing w:line="100" w:lineRule="atLeast"/>
        <w:jc w:val="center"/>
        <w:rPr>
          <w:rFonts w:eastAsia="Arial Unicode MS" w:cs="Arial"/>
          <w:b/>
          <w:bCs/>
          <w:iCs/>
          <w:color w:val="000000"/>
          <w:kern w:val="1"/>
          <w:sz w:val="20"/>
          <w:szCs w:val="20"/>
          <w:lang w:val="sr-Cyrl-RS" w:eastAsia="ar-SA"/>
        </w:rPr>
      </w:pPr>
      <w:r w:rsidRPr="009D1618">
        <w:rPr>
          <w:rFonts w:eastAsia="Arial Unicode MS" w:cs="Arial"/>
          <w:b/>
          <w:bCs/>
          <w:i/>
          <w:iCs/>
          <w:color w:val="000000"/>
          <w:kern w:val="1"/>
          <w:sz w:val="20"/>
          <w:szCs w:val="20"/>
          <w:lang w:val="sr-Cyrl-RS" w:eastAsia="ar-SA"/>
        </w:rPr>
        <w:t>УГОВОР О ЈАВНОЈ НАБАВЦИ УСЛУГЕ-</w:t>
      </w:r>
      <w:r w:rsidRPr="009D1618">
        <w:rPr>
          <w:rFonts w:eastAsia="Arial Unicode MS" w:cs="Arial"/>
          <w:b/>
          <w:bCs/>
          <w:iCs/>
          <w:color w:val="000000"/>
          <w:kern w:val="1"/>
          <w:sz w:val="20"/>
          <w:szCs w:val="20"/>
          <w:lang w:val="sr-Cyrl-RS" w:eastAsia="ar-SA"/>
        </w:rPr>
        <w:t xml:space="preserve"> ОБЈАВА ОГЛАСА ПУТЕМ СРЕДСТАВА ЈАВНОГ ИНФОРМИСАЊА, обликована у више посебних истоврсних целина (партија) од 1 до 6 </w:t>
      </w:r>
    </w:p>
    <w:p w:rsidR="009D1618" w:rsidRPr="009D1618" w:rsidRDefault="009D1618" w:rsidP="009D1618">
      <w:pPr>
        <w:suppressAutoHyphens/>
        <w:spacing w:line="100" w:lineRule="atLeast"/>
        <w:jc w:val="center"/>
        <w:rPr>
          <w:rFonts w:eastAsia="Arial Unicode MS" w:cs="Arial"/>
          <w:b/>
          <w:bCs/>
          <w:iCs/>
          <w:color w:val="000000"/>
          <w:kern w:val="1"/>
          <w:sz w:val="20"/>
          <w:szCs w:val="20"/>
          <w:lang w:val="sr-Cyrl-RS" w:eastAsia="ar-SA"/>
        </w:rPr>
      </w:pPr>
      <w:r w:rsidRPr="009D1618">
        <w:rPr>
          <w:rFonts w:eastAsia="Arial Unicode MS" w:cs="Arial"/>
          <w:b/>
          <w:bCs/>
          <w:iCs/>
          <w:color w:val="000000"/>
          <w:kern w:val="1"/>
          <w:sz w:val="20"/>
          <w:szCs w:val="20"/>
          <w:lang w:val="sr-Cyrl-RS" w:eastAsia="ar-SA"/>
        </w:rPr>
        <w:t>Партија 1.- ОБЈАВА ОГЛАСА ПУТЕМ СРЕДСТАВА ЈАВНОГ ИНФОРМИСАЊА НА СРПСКОМ ЈЕЗИКУ</w:t>
      </w:r>
    </w:p>
    <w:p w:rsidR="009D1618" w:rsidRPr="009D1618" w:rsidRDefault="009D1618" w:rsidP="009D1618">
      <w:pPr>
        <w:suppressAutoHyphens/>
        <w:spacing w:line="100" w:lineRule="atLeast"/>
        <w:jc w:val="center"/>
        <w:rPr>
          <w:rFonts w:eastAsia="Arial Unicode MS" w:cs="Arial"/>
          <w:b/>
          <w:bCs/>
          <w:iCs/>
          <w:color w:val="000000"/>
          <w:kern w:val="1"/>
          <w:sz w:val="20"/>
          <w:szCs w:val="20"/>
          <w:lang w:val="sr-Cyrl-RS" w:eastAsia="ar-SA"/>
        </w:rPr>
      </w:pPr>
      <w:r w:rsidRPr="009D1618">
        <w:rPr>
          <w:rFonts w:eastAsia="Arial Unicode MS" w:cs="Arial"/>
          <w:b/>
          <w:bCs/>
          <w:iCs/>
          <w:color w:val="000000"/>
          <w:kern w:val="1"/>
          <w:sz w:val="20"/>
          <w:szCs w:val="20"/>
          <w:lang w:val="sr-Cyrl-RS" w:eastAsia="ar-SA"/>
        </w:rPr>
        <w:t xml:space="preserve">ЈН </w:t>
      </w:r>
      <w:r>
        <w:rPr>
          <w:rFonts w:eastAsia="Arial Unicode MS" w:cs="Arial"/>
          <w:b/>
          <w:bCs/>
          <w:iCs/>
          <w:color w:val="000000"/>
          <w:kern w:val="1"/>
          <w:sz w:val="20"/>
          <w:szCs w:val="20"/>
          <w:lang w:val="sr-Cyrl-RS" w:eastAsia="ar-SA"/>
        </w:rPr>
        <w:t>МВ 3/2016</w:t>
      </w:r>
    </w:p>
    <w:p w:rsidR="009D1618" w:rsidRPr="009D1618" w:rsidRDefault="009D1618" w:rsidP="009D1618">
      <w:pPr>
        <w:suppressAutoHyphens/>
        <w:spacing w:line="100" w:lineRule="atLeast"/>
        <w:jc w:val="center"/>
        <w:rPr>
          <w:rFonts w:eastAsia="Arial Unicode MS" w:cs="Arial"/>
          <w:bCs/>
          <w:iCs/>
          <w:color w:val="000000"/>
          <w:kern w:val="1"/>
          <w:sz w:val="20"/>
          <w:szCs w:val="20"/>
          <w:lang w:val="sr-Cyrl-RS" w:eastAsia="ar-SA"/>
        </w:rPr>
      </w:pPr>
    </w:p>
    <w:p w:rsidR="009D1618" w:rsidRPr="009D1618" w:rsidRDefault="009D1618" w:rsidP="009D1618">
      <w:pPr>
        <w:suppressAutoHyphens/>
        <w:spacing w:line="100" w:lineRule="atLeast"/>
        <w:jc w:val="center"/>
        <w:rPr>
          <w:rFonts w:eastAsia="Times New Roman" w:cs="Arial"/>
          <w:sz w:val="20"/>
          <w:szCs w:val="20"/>
          <w:lang w:val="sr-Cyrl-CS"/>
        </w:rPr>
      </w:pPr>
      <w:r w:rsidRPr="009D1618">
        <w:rPr>
          <w:rFonts w:eastAsia="Times New Roman" w:cs="Arial"/>
          <w:sz w:val="20"/>
          <w:szCs w:val="20"/>
          <w:lang w:val="sr-Cyrl-CS"/>
        </w:rPr>
        <w:t xml:space="preserve">Закључен дана </w:t>
      </w:r>
      <w:r w:rsidRPr="009D1618">
        <w:rPr>
          <w:rFonts w:eastAsia="Times New Roman" w:cs="Arial"/>
          <w:sz w:val="20"/>
          <w:szCs w:val="20"/>
          <w:lang w:val="sr-Cyrl-RS"/>
        </w:rPr>
        <w:t>______</w:t>
      </w:r>
      <w:r w:rsidRPr="009D1618">
        <w:rPr>
          <w:rFonts w:eastAsia="Times New Roman" w:cs="Arial"/>
          <w:sz w:val="20"/>
          <w:szCs w:val="20"/>
          <w:lang w:val="sr-Cyrl-CS"/>
        </w:rPr>
        <w:t>201</w:t>
      </w:r>
      <w:r>
        <w:rPr>
          <w:rFonts w:eastAsia="Times New Roman" w:cs="Arial"/>
          <w:sz w:val="20"/>
          <w:szCs w:val="20"/>
          <w:lang w:val="sr-Cyrl-RS"/>
        </w:rPr>
        <w:t>6</w:t>
      </w:r>
      <w:r w:rsidRPr="009D1618">
        <w:rPr>
          <w:rFonts w:eastAsia="Times New Roman" w:cs="Arial"/>
          <w:sz w:val="20"/>
          <w:szCs w:val="20"/>
          <w:lang w:val="sr-Cyrl-CS"/>
        </w:rPr>
        <w:t>. године, у Новом Саду, између:</w:t>
      </w:r>
    </w:p>
    <w:p w:rsidR="009D1618" w:rsidRPr="009D1618" w:rsidRDefault="009D1618" w:rsidP="009D1618">
      <w:pPr>
        <w:rPr>
          <w:rFonts w:eastAsia="Times New Roman" w:cs="Arial"/>
          <w:sz w:val="20"/>
          <w:szCs w:val="20"/>
          <w:lang w:val="sr-Cyrl-CS"/>
        </w:rPr>
      </w:pPr>
    </w:p>
    <w:p w:rsidR="009D1618" w:rsidRPr="009D1618" w:rsidRDefault="009D1618" w:rsidP="009D1618">
      <w:pPr>
        <w:numPr>
          <w:ilvl w:val="0"/>
          <w:numId w:val="19"/>
        </w:numPr>
        <w:spacing w:after="200" w:line="276" w:lineRule="auto"/>
        <w:jc w:val="left"/>
        <w:rPr>
          <w:rFonts w:eastAsia="Times New Roman" w:cs="Arial"/>
          <w:sz w:val="20"/>
          <w:szCs w:val="20"/>
          <w:lang w:val="sr-Cyrl-CS"/>
        </w:rPr>
      </w:pPr>
      <w:r w:rsidRPr="009D1618">
        <w:rPr>
          <w:rFonts w:eastAsia="Times New Roman" w:cs="Arial"/>
          <w:sz w:val="20"/>
          <w:szCs w:val="20"/>
          <w:lang w:val="sr-Cyrl-CS"/>
        </w:rPr>
        <w:t xml:space="preserve">Аутономна покрајина Војводина, Покрајински секретаријат за образовање, прописе, управу и националне мањине-националне заједнице, Нови Сад, Булевар Михајла Пупина бр. 16, ПИБ: 100716344, матични број: 08334790 (у даљем тексту: Наручилац), који заступа покрајински секретар Nyilas Mihály  (Михаљ Њилаш), и </w:t>
      </w:r>
    </w:p>
    <w:p w:rsidR="009D1618" w:rsidRPr="009D1618" w:rsidRDefault="009D1618" w:rsidP="009D1618">
      <w:pPr>
        <w:numPr>
          <w:ilvl w:val="0"/>
          <w:numId w:val="19"/>
        </w:numPr>
        <w:spacing w:after="200" w:line="276" w:lineRule="auto"/>
        <w:jc w:val="left"/>
        <w:rPr>
          <w:rFonts w:eastAsia="Times New Roman" w:cs="Arial"/>
          <w:sz w:val="20"/>
          <w:szCs w:val="20"/>
          <w:lang w:val="sr-Cyrl-CS"/>
        </w:rPr>
      </w:pPr>
      <w:r w:rsidRPr="009D1618">
        <w:rPr>
          <w:rFonts w:eastAsia="Times New Roman" w:cs="Arial"/>
          <w:sz w:val="20"/>
          <w:szCs w:val="20"/>
          <w:lang w:val="sr-Cyrl-CS"/>
        </w:rPr>
        <w:t>__________, адреса_____________, ПИБ:___________, матични број:_____________ (у даљем тексту: Добављач), који заступа ______________.</w:t>
      </w:r>
    </w:p>
    <w:p w:rsidR="009D1618" w:rsidRPr="009D1618" w:rsidRDefault="009D1618" w:rsidP="009D1618">
      <w:pPr>
        <w:rPr>
          <w:rFonts w:eastAsia="Times New Roman" w:cs="Arial"/>
          <w:sz w:val="20"/>
          <w:szCs w:val="20"/>
          <w:lang w:val="sr-Cyrl-CS"/>
        </w:rPr>
      </w:pPr>
    </w:p>
    <w:p w:rsidR="009D1618" w:rsidRPr="009D1618" w:rsidRDefault="009D1618" w:rsidP="009D1618">
      <w:pPr>
        <w:rPr>
          <w:rFonts w:eastAsia="Times New Roman" w:cs="Arial"/>
          <w:sz w:val="20"/>
          <w:szCs w:val="20"/>
          <w:lang w:val="sr-Cyrl-CS"/>
        </w:rPr>
      </w:pPr>
    </w:p>
    <w:p w:rsidR="009D1618" w:rsidRPr="009D1618" w:rsidRDefault="009D1618" w:rsidP="009D1618">
      <w:pPr>
        <w:jc w:val="center"/>
        <w:rPr>
          <w:rFonts w:eastAsia="Times New Roman" w:cs="Arial"/>
          <w:sz w:val="20"/>
          <w:szCs w:val="20"/>
          <w:lang w:val="sr-Cyrl-CS"/>
        </w:rPr>
      </w:pPr>
      <w:r w:rsidRPr="009D1618">
        <w:rPr>
          <w:rFonts w:eastAsia="Times New Roman" w:cs="Arial"/>
          <w:sz w:val="20"/>
          <w:szCs w:val="20"/>
          <w:lang w:val="sr-Cyrl-CS"/>
        </w:rPr>
        <w:t>Члан 1.</w:t>
      </w:r>
    </w:p>
    <w:p w:rsidR="009D1618" w:rsidRPr="009D1618" w:rsidRDefault="009D1618" w:rsidP="009D1618">
      <w:pPr>
        <w:jc w:val="center"/>
        <w:rPr>
          <w:rFonts w:eastAsia="Times New Roman" w:cs="Arial"/>
          <w:sz w:val="20"/>
          <w:szCs w:val="20"/>
          <w:lang w:val="sr-Cyrl-CS"/>
        </w:rPr>
      </w:pPr>
    </w:p>
    <w:p w:rsidR="009D1618" w:rsidRPr="009D1618" w:rsidRDefault="009D1618" w:rsidP="009D1618">
      <w:pPr>
        <w:rPr>
          <w:rFonts w:eastAsia="Arial Unicode MS" w:cs="Arial"/>
          <w:bCs/>
          <w:iCs/>
          <w:color w:val="000000"/>
          <w:kern w:val="1"/>
          <w:sz w:val="20"/>
          <w:szCs w:val="20"/>
          <w:lang w:val="sr-Cyrl-RS" w:eastAsia="ar-SA"/>
        </w:rPr>
      </w:pPr>
      <w:r w:rsidRPr="009D1618">
        <w:rPr>
          <w:rFonts w:eastAsia="Times New Roman" w:cs="Arial"/>
          <w:sz w:val="20"/>
          <w:szCs w:val="20"/>
          <w:lang w:val="sr-Cyrl-CS"/>
        </w:rPr>
        <w:tab/>
        <w:t xml:space="preserve">Предмет уговора је услуга – </w:t>
      </w:r>
      <w:r w:rsidRPr="009D1618">
        <w:rPr>
          <w:rFonts w:eastAsia="Arial Unicode MS" w:cs="Arial"/>
          <w:bCs/>
          <w:iCs/>
          <w:color w:val="000000"/>
          <w:kern w:val="1"/>
          <w:sz w:val="20"/>
          <w:szCs w:val="20"/>
          <w:lang w:val="sr-Cyrl-RS" w:eastAsia="ar-SA"/>
        </w:rPr>
        <w:t xml:space="preserve">објава огласа путем средстава јавног информисања ЈН </w:t>
      </w:r>
      <w:r>
        <w:rPr>
          <w:rFonts w:eastAsia="Arial Unicode MS" w:cs="Arial"/>
          <w:bCs/>
          <w:iCs/>
          <w:color w:val="000000"/>
          <w:kern w:val="1"/>
          <w:sz w:val="20"/>
          <w:szCs w:val="20"/>
          <w:lang w:val="sr-Cyrl-RS" w:eastAsia="ar-SA"/>
        </w:rPr>
        <w:t>МВ</w:t>
      </w:r>
      <w:r w:rsidRPr="009D1618">
        <w:rPr>
          <w:rFonts w:eastAsia="Arial Unicode MS" w:cs="Arial"/>
          <w:bCs/>
          <w:iCs/>
          <w:color w:val="000000"/>
          <w:kern w:val="1"/>
          <w:sz w:val="20"/>
          <w:szCs w:val="20"/>
          <w:lang w:val="sr-Cyrl-RS" w:eastAsia="ar-SA"/>
        </w:rPr>
        <w:t xml:space="preserve"> </w:t>
      </w:r>
      <w:r>
        <w:rPr>
          <w:rFonts w:eastAsia="Arial Unicode MS" w:cs="Arial"/>
          <w:bCs/>
          <w:iCs/>
          <w:color w:val="000000"/>
          <w:kern w:val="1"/>
          <w:sz w:val="20"/>
          <w:szCs w:val="20"/>
          <w:lang w:val="sr-Cyrl-CS" w:eastAsia="ar-SA"/>
        </w:rPr>
        <w:t>3</w:t>
      </w:r>
      <w:r>
        <w:rPr>
          <w:rFonts w:eastAsia="Arial Unicode MS" w:cs="Arial"/>
          <w:bCs/>
          <w:iCs/>
          <w:color w:val="000000"/>
          <w:kern w:val="1"/>
          <w:sz w:val="20"/>
          <w:szCs w:val="20"/>
          <w:lang w:val="sr-Cyrl-RS" w:eastAsia="ar-SA"/>
        </w:rPr>
        <w:t>/2016</w:t>
      </w:r>
      <w:r w:rsidRPr="009D1618">
        <w:rPr>
          <w:rFonts w:eastAsia="Arial Unicode MS" w:cs="Arial"/>
          <w:bCs/>
          <w:iCs/>
          <w:color w:val="000000"/>
          <w:kern w:val="1"/>
          <w:sz w:val="20"/>
          <w:szCs w:val="20"/>
          <w:lang w:val="sr-Cyrl-RS" w:eastAsia="ar-SA"/>
        </w:rPr>
        <w:t xml:space="preserve"> Партија 1-објава огласа путем средстава јавног информисања  на српском језику (у даљем тексту: услуга оглашавања).</w:t>
      </w:r>
    </w:p>
    <w:p w:rsidR="009D1618" w:rsidRPr="009D1618" w:rsidRDefault="009D1618" w:rsidP="009D1618">
      <w:pPr>
        <w:rPr>
          <w:rFonts w:eastAsia="Times New Roman" w:cs="Arial"/>
          <w:sz w:val="20"/>
          <w:szCs w:val="20"/>
          <w:lang w:val="sr-Cyrl-RS"/>
        </w:rPr>
      </w:pPr>
      <w:r w:rsidRPr="009D1618">
        <w:rPr>
          <w:rFonts w:eastAsia="Times New Roman" w:cs="Arial"/>
          <w:sz w:val="20"/>
          <w:szCs w:val="20"/>
          <w:lang w:val="sr-Cyrl-CS"/>
        </w:rPr>
        <w:tab/>
        <w:t>Врста, цена и начин извршења услуге оглашавања утврђени су према Позиву Наручиоца број</w:t>
      </w:r>
      <w:r w:rsidRPr="009D1618">
        <w:rPr>
          <w:rFonts w:eastAsia="Times New Roman" w:cs="Arial"/>
          <w:color w:val="FF0000"/>
          <w:sz w:val="20"/>
          <w:szCs w:val="20"/>
          <w:lang w:val="sr-Cyrl-CS"/>
        </w:rPr>
        <w:t xml:space="preserve">: </w:t>
      </w:r>
      <w:r w:rsidRPr="009D1618">
        <w:rPr>
          <w:rFonts w:eastAsia="Times New Roman" w:cs="Arial"/>
          <w:sz w:val="20"/>
          <w:szCs w:val="20"/>
          <w:lang w:val="sr-Cyrl-CS"/>
        </w:rPr>
        <w:t>128-404-</w:t>
      </w:r>
      <w:r>
        <w:rPr>
          <w:rFonts w:eastAsia="Times New Roman" w:cs="Arial"/>
          <w:sz w:val="20"/>
          <w:szCs w:val="20"/>
          <w:lang w:val="sr-Cyrl-CS"/>
        </w:rPr>
        <w:t>146</w:t>
      </w:r>
      <w:r w:rsidRPr="009D1618">
        <w:rPr>
          <w:rFonts w:eastAsia="Times New Roman" w:cs="Arial"/>
          <w:sz w:val="20"/>
          <w:szCs w:val="20"/>
          <w:lang w:val="sr-Cyrl-CS"/>
        </w:rPr>
        <w:t>/201</w:t>
      </w:r>
      <w:r>
        <w:rPr>
          <w:rFonts w:eastAsia="Times New Roman" w:cs="Arial"/>
          <w:sz w:val="20"/>
          <w:szCs w:val="20"/>
          <w:lang w:val="sr-Cyrl-CS"/>
        </w:rPr>
        <w:t>6-03</w:t>
      </w:r>
      <w:r w:rsidRPr="009D1618">
        <w:rPr>
          <w:rFonts w:eastAsia="Times New Roman" w:cs="Arial"/>
          <w:sz w:val="20"/>
          <w:szCs w:val="20"/>
          <w:lang w:val="sr-Cyrl-CS"/>
        </w:rPr>
        <w:t xml:space="preserve"> </w:t>
      </w:r>
      <w:r>
        <w:rPr>
          <w:rFonts w:eastAsia="Times New Roman" w:cs="Arial"/>
          <w:sz w:val="20"/>
          <w:szCs w:val="20"/>
          <w:lang w:val="sr-Cyrl-CS"/>
        </w:rPr>
        <w:t xml:space="preserve">и </w:t>
      </w:r>
      <w:r w:rsidRPr="009D1618">
        <w:rPr>
          <w:rFonts w:eastAsia="Times New Roman" w:cs="Arial"/>
          <w:sz w:val="20"/>
          <w:szCs w:val="20"/>
          <w:lang w:val="sr-Cyrl-CS"/>
        </w:rPr>
        <w:t xml:space="preserve">конкурсној докумантацији Наручиоца која је објављена на Порталу јавних набавки и интернет страници Наручиоца и прихваћеној понуди Добављача број: ______од дана </w:t>
      </w:r>
      <w:r w:rsidRPr="009D1618">
        <w:rPr>
          <w:rFonts w:eastAsia="Times New Roman" w:cs="Arial"/>
          <w:sz w:val="20"/>
          <w:szCs w:val="20"/>
          <w:lang w:val="sr-Cyrl-RS"/>
        </w:rPr>
        <w:t>______</w:t>
      </w:r>
      <w:r w:rsidRPr="009D1618">
        <w:rPr>
          <w:rFonts w:eastAsia="Times New Roman" w:cs="Arial"/>
          <w:sz w:val="20"/>
          <w:szCs w:val="20"/>
          <w:lang w:val="sr-Cyrl-CS"/>
        </w:rPr>
        <w:t>201</w:t>
      </w:r>
      <w:r>
        <w:rPr>
          <w:rFonts w:eastAsia="Times New Roman" w:cs="Arial"/>
          <w:sz w:val="20"/>
          <w:szCs w:val="20"/>
          <w:lang w:val="sr-Cyrl-CS"/>
        </w:rPr>
        <w:t>6</w:t>
      </w:r>
      <w:r w:rsidRPr="009D1618">
        <w:rPr>
          <w:rFonts w:eastAsia="Times New Roman" w:cs="Arial"/>
          <w:sz w:val="20"/>
          <w:szCs w:val="20"/>
          <w:lang w:val="sr-Cyrl-CS"/>
        </w:rPr>
        <w:t xml:space="preserve">. године, </w:t>
      </w:r>
      <w:r w:rsidRPr="009D1618">
        <w:rPr>
          <w:rFonts w:eastAsia="Times New Roman" w:cs="Arial"/>
          <w:sz w:val="20"/>
          <w:szCs w:val="20"/>
          <w:lang w:val="sr-Cyrl-RS"/>
        </w:rPr>
        <w:t>која чини саставни део овог уговора.</w:t>
      </w:r>
    </w:p>
    <w:p w:rsidR="009D1618" w:rsidRPr="009D1618" w:rsidRDefault="009D1618" w:rsidP="009D1618">
      <w:pPr>
        <w:rPr>
          <w:rFonts w:eastAsia="Times New Roman" w:cs="Arial"/>
          <w:sz w:val="20"/>
          <w:szCs w:val="20"/>
          <w:lang w:val="sr-Cyrl-RS"/>
        </w:rPr>
      </w:pPr>
    </w:p>
    <w:p w:rsidR="009D1618" w:rsidRPr="009D1618" w:rsidRDefault="009D1618" w:rsidP="009D1618">
      <w:pPr>
        <w:jc w:val="center"/>
        <w:rPr>
          <w:rFonts w:eastAsia="Times New Roman" w:cs="Arial"/>
          <w:sz w:val="20"/>
          <w:szCs w:val="20"/>
          <w:lang w:val="sr-Cyrl-RS"/>
        </w:rPr>
      </w:pPr>
      <w:r w:rsidRPr="009D1618">
        <w:rPr>
          <w:rFonts w:eastAsia="Times New Roman" w:cs="Arial"/>
          <w:sz w:val="20"/>
          <w:szCs w:val="20"/>
          <w:lang w:val="sr-Cyrl-RS"/>
        </w:rPr>
        <w:t xml:space="preserve">Члан 2. </w:t>
      </w:r>
    </w:p>
    <w:p w:rsidR="009D1618" w:rsidRPr="00357AEC" w:rsidRDefault="009D1618" w:rsidP="009D1618">
      <w:pPr>
        <w:rPr>
          <w:rFonts w:eastAsia="Times New Roman" w:cs="Arial"/>
          <w:sz w:val="20"/>
          <w:szCs w:val="20"/>
          <w:lang w:val="sr-Cyrl-RS"/>
        </w:rPr>
      </w:pPr>
    </w:p>
    <w:p w:rsidR="009D1618" w:rsidRPr="009D1618" w:rsidRDefault="009D1618" w:rsidP="009D1618">
      <w:pPr>
        <w:rPr>
          <w:rFonts w:eastAsia="Times New Roman" w:cs="Arial"/>
          <w:sz w:val="20"/>
          <w:szCs w:val="20"/>
          <w:lang w:val="sr-Cyrl-RS"/>
        </w:rPr>
      </w:pPr>
      <w:r>
        <w:rPr>
          <w:rFonts w:eastAsia="Times New Roman" w:cs="Arial"/>
          <w:sz w:val="20"/>
          <w:szCs w:val="20"/>
          <w:lang w:val="sr-Cyrl-CS"/>
        </w:rPr>
        <w:tab/>
      </w:r>
      <w:r w:rsidRPr="009D1618">
        <w:rPr>
          <w:rFonts w:eastAsia="Times New Roman" w:cs="Arial"/>
          <w:sz w:val="20"/>
          <w:szCs w:val="20"/>
          <w:lang w:val="sr-Cyrl-CS"/>
        </w:rPr>
        <w:t>Уговор се закључује на одређено време, до окончања свих уговорених обавеза</w:t>
      </w:r>
      <w:r w:rsidRPr="009D1618">
        <w:rPr>
          <w:rFonts w:eastAsia="Times New Roman" w:cs="Arial"/>
          <w:sz w:val="20"/>
          <w:szCs w:val="20"/>
          <w:lang w:val="sr-Cyrl-RS"/>
        </w:rPr>
        <w:t>.</w:t>
      </w:r>
    </w:p>
    <w:p w:rsidR="009D1618" w:rsidRPr="009D1618" w:rsidRDefault="009D1618" w:rsidP="009D1618">
      <w:pPr>
        <w:jc w:val="center"/>
        <w:rPr>
          <w:rFonts w:eastAsia="Times New Roman" w:cs="Arial"/>
          <w:sz w:val="20"/>
          <w:szCs w:val="20"/>
          <w:lang w:val="sr-Cyrl-CS"/>
        </w:rPr>
      </w:pPr>
    </w:p>
    <w:p w:rsidR="009D1618" w:rsidRPr="009D1618" w:rsidRDefault="009D1618" w:rsidP="009D1618">
      <w:pPr>
        <w:jc w:val="center"/>
        <w:rPr>
          <w:rFonts w:eastAsia="Times New Roman" w:cs="Arial"/>
          <w:sz w:val="20"/>
          <w:szCs w:val="20"/>
          <w:lang w:val="sr-Cyrl-CS"/>
        </w:rPr>
      </w:pPr>
      <w:r w:rsidRPr="009D1618">
        <w:rPr>
          <w:rFonts w:eastAsia="Times New Roman" w:cs="Arial"/>
          <w:sz w:val="20"/>
          <w:szCs w:val="20"/>
          <w:lang w:val="sr-Cyrl-CS"/>
        </w:rPr>
        <w:t>Члан 3.</w:t>
      </w:r>
    </w:p>
    <w:p w:rsidR="009D1618" w:rsidRPr="009D1618" w:rsidRDefault="009D1618" w:rsidP="009D1618">
      <w:pPr>
        <w:jc w:val="center"/>
        <w:rPr>
          <w:rFonts w:eastAsia="Times New Roman" w:cs="Arial"/>
          <w:sz w:val="20"/>
          <w:szCs w:val="20"/>
          <w:lang w:val="sr-Cyrl-CS"/>
        </w:rPr>
      </w:pPr>
    </w:p>
    <w:p w:rsidR="009D1618" w:rsidRPr="009D1618" w:rsidRDefault="009D1618" w:rsidP="009D1618">
      <w:pPr>
        <w:spacing w:before="100" w:beforeAutospacing="1" w:after="100" w:afterAutospacing="1"/>
        <w:rPr>
          <w:rFonts w:eastAsia="Times New Roman" w:cs="Times New Roman"/>
          <w:sz w:val="20"/>
          <w:szCs w:val="20"/>
          <w:lang w:val="sr-Cyrl-RS" w:eastAsia="en-GB"/>
        </w:rPr>
      </w:pPr>
      <w:r w:rsidRPr="009D1618">
        <w:rPr>
          <w:rFonts w:eastAsia="Times New Roman" w:cs="Times New Roman"/>
          <w:sz w:val="20"/>
          <w:szCs w:val="20"/>
          <w:lang w:val="sr-Cyrl-RS" w:eastAsia="en-GB"/>
        </w:rPr>
        <w:tab/>
        <w:t>О</w:t>
      </w:r>
      <w:r w:rsidRPr="009D1618">
        <w:rPr>
          <w:rFonts w:eastAsia="Times New Roman" w:cs="Times New Roman"/>
          <w:sz w:val="20"/>
          <w:szCs w:val="20"/>
          <w:lang w:val="sr-Cyrl-CS" w:eastAsia="en-GB"/>
        </w:rPr>
        <w:t xml:space="preserve">бавезе које доспевају у наредној буџетској години </w:t>
      </w:r>
      <w:r w:rsidRPr="009D1618">
        <w:rPr>
          <w:rFonts w:eastAsia="Times New Roman" w:cs="Times New Roman"/>
          <w:sz w:val="20"/>
          <w:szCs w:val="20"/>
          <w:lang w:val="sr-Cyrl-RS" w:eastAsia="en-GB"/>
        </w:rPr>
        <w:t>биће</w:t>
      </w:r>
      <w:r w:rsidRPr="009D1618">
        <w:rPr>
          <w:rFonts w:eastAsia="Times New Roman" w:cs="Times New Roman"/>
          <w:sz w:val="20"/>
          <w:szCs w:val="20"/>
          <w:lang w:val="sr-Cyrl-CS" w:eastAsia="en-GB"/>
        </w:rPr>
        <w:t xml:space="preserve"> реализоване највише до износа средстава која ће </w:t>
      </w:r>
      <w:r w:rsidRPr="009D1618">
        <w:rPr>
          <w:rFonts w:eastAsia="Times New Roman" w:cs="Times New Roman"/>
          <w:sz w:val="20"/>
          <w:szCs w:val="20"/>
          <w:lang w:val="sr-Cyrl-RS" w:eastAsia="en-GB"/>
        </w:rPr>
        <w:t>Наручиоцу</w:t>
      </w:r>
      <w:r w:rsidRPr="009D1618">
        <w:rPr>
          <w:rFonts w:eastAsia="Times New Roman" w:cs="Times New Roman"/>
          <w:sz w:val="20"/>
          <w:szCs w:val="20"/>
          <w:lang w:val="sr-Cyrl-CS" w:eastAsia="en-GB"/>
        </w:rPr>
        <w:t xml:space="preserve"> за ту намену бити одобрена у тој буџетској години.</w:t>
      </w:r>
    </w:p>
    <w:p w:rsidR="009D1618" w:rsidRPr="009D1618" w:rsidRDefault="009D1618" w:rsidP="009D1618">
      <w:pPr>
        <w:jc w:val="center"/>
        <w:rPr>
          <w:rFonts w:eastAsia="Times New Roman" w:cs="Arial"/>
          <w:sz w:val="20"/>
          <w:szCs w:val="20"/>
          <w:lang w:val="sr-Cyrl-CS"/>
        </w:rPr>
      </w:pPr>
      <w:r w:rsidRPr="009D1618">
        <w:rPr>
          <w:rFonts w:eastAsia="Times New Roman" w:cs="Arial"/>
          <w:sz w:val="20"/>
          <w:szCs w:val="20"/>
          <w:lang w:val="sr-Cyrl-CS"/>
        </w:rPr>
        <w:t>Члан 4.</w:t>
      </w:r>
    </w:p>
    <w:p w:rsidR="009D1618" w:rsidRPr="009D1618" w:rsidRDefault="009D1618" w:rsidP="009D1618">
      <w:pPr>
        <w:jc w:val="center"/>
        <w:rPr>
          <w:rFonts w:eastAsia="Times New Roman" w:cs="Arial"/>
          <w:sz w:val="20"/>
          <w:szCs w:val="20"/>
          <w:lang w:val="sr-Cyrl-CS"/>
        </w:rPr>
      </w:pPr>
    </w:p>
    <w:p w:rsidR="009D1618" w:rsidRPr="009D1618" w:rsidRDefault="00357AEC" w:rsidP="009D1618">
      <w:pPr>
        <w:rPr>
          <w:rFonts w:eastAsia="Times New Roman" w:cs="Arial"/>
          <w:sz w:val="20"/>
          <w:szCs w:val="20"/>
          <w:lang w:val="sr-Cyrl-CS"/>
        </w:rPr>
      </w:pPr>
      <w:r>
        <w:rPr>
          <w:rFonts w:eastAsia="Times New Roman" w:cs="Arial"/>
          <w:sz w:val="20"/>
          <w:szCs w:val="20"/>
          <w:lang w:val="sr-Cyrl-CS"/>
        </w:rPr>
        <w:tab/>
        <w:t xml:space="preserve">Уговорне стране прихватају </w:t>
      </w:r>
      <w:r w:rsidR="009D1618" w:rsidRPr="009D1618">
        <w:rPr>
          <w:rFonts w:eastAsia="Times New Roman" w:cs="Arial"/>
          <w:sz w:val="20"/>
          <w:szCs w:val="20"/>
          <w:lang w:val="sr-Cyrl-CS"/>
        </w:rPr>
        <w:t>јединачну цену услуге коју је Добављач дао у прихваћеној понуди.</w:t>
      </w:r>
    </w:p>
    <w:p w:rsidR="009D1618" w:rsidRPr="009D1618" w:rsidRDefault="009D1618" w:rsidP="009D1618">
      <w:pPr>
        <w:rPr>
          <w:rFonts w:eastAsia="Times New Roman" w:cs="Arial"/>
          <w:sz w:val="20"/>
          <w:szCs w:val="20"/>
          <w:lang w:val="sr-Cyrl-CS"/>
        </w:rPr>
      </w:pPr>
      <w:r w:rsidRPr="009D1618">
        <w:rPr>
          <w:rFonts w:eastAsia="Times New Roman" w:cs="Arial"/>
          <w:sz w:val="20"/>
          <w:szCs w:val="20"/>
          <w:lang w:val="sr-Cyrl-CS"/>
        </w:rPr>
        <w:t>Вредност уговора утврђује се на основу јединичне цене коју је Добављач дао у прихваћеној понуди и то:</w:t>
      </w:r>
    </w:p>
    <w:p w:rsidR="009D1618" w:rsidRDefault="009D1618" w:rsidP="009D1618">
      <w:pPr>
        <w:numPr>
          <w:ilvl w:val="0"/>
          <w:numId w:val="41"/>
        </w:numPr>
        <w:spacing w:after="200" w:line="276" w:lineRule="auto"/>
        <w:jc w:val="left"/>
        <w:rPr>
          <w:rFonts w:eastAsia="Times New Roman" w:cs="Arial"/>
          <w:sz w:val="20"/>
          <w:szCs w:val="20"/>
          <w:lang w:val="sr-Cyrl-CS"/>
        </w:rPr>
      </w:pPr>
      <w:r w:rsidRPr="009D1618">
        <w:rPr>
          <w:rFonts w:eastAsia="Times New Roman" w:cs="Arial"/>
          <w:sz w:val="20"/>
          <w:szCs w:val="20"/>
          <w:lang w:val="sr-Cyrl-CS"/>
        </w:rPr>
        <w:t xml:space="preserve">цена стубца пута 1 цм износи _____динара без пдв-а, </w:t>
      </w:r>
      <w:r w:rsidRPr="009D1618">
        <w:rPr>
          <w:rFonts w:eastAsia="Times New Roman" w:cs="Arial"/>
          <w:sz w:val="20"/>
          <w:szCs w:val="20"/>
          <w:lang w:val="sr-Cyrl-RS"/>
        </w:rPr>
        <w:t xml:space="preserve">односно _____ динара са </w:t>
      </w:r>
      <w:r w:rsidRPr="009D1618">
        <w:rPr>
          <w:rFonts w:eastAsia="Times New Roman" w:cs="Arial"/>
          <w:sz w:val="20"/>
          <w:szCs w:val="20"/>
          <w:lang w:val="sr-Cyrl-CS"/>
        </w:rPr>
        <w:t>пдв-ом, за величину слова од осам тачака у црно-белој редакцији, на унутрашњим странама новина.</w:t>
      </w:r>
    </w:p>
    <w:p w:rsidR="00357AEC" w:rsidRPr="00A3465E" w:rsidRDefault="00357AEC" w:rsidP="00357AEC">
      <w:pPr>
        <w:spacing w:after="200" w:line="276" w:lineRule="auto"/>
        <w:ind w:left="720"/>
        <w:jc w:val="left"/>
        <w:rPr>
          <w:rFonts w:eastAsia="Times New Roman" w:cs="Arial"/>
          <w:sz w:val="20"/>
          <w:szCs w:val="20"/>
          <w:lang w:val="sr-Cyrl-CS"/>
        </w:rPr>
      </w:pPr>
      <w:r w:rsidRPr="00A3465E">
        <w:rPr>
          <w:rFonts w:eastAsia="Times New Roman" w:cs="Arial"/>
          <w:sz w:val="20"/>
          <w:szCs w:val="20"/>
          <w:lang w:val="sr-Cyrl-CS"/>
        </w:rPr>
        <w:t>Наручилац ће користити уговорене услуге до максимал</w:t>
      </w:r>
      <w:r w:rsidR="006F6854" w:rsidRPr="00A3465E">
        <w:rPr>
          <w:rFonts w:eastAsia="Times New Roman" w:cs="Arial"/>
          <w:sz w:val="20"/>
          <w:szCs w:val="20"/>
          <w:lang w:val="sr-Cyrl-CS"/>
        </w:rPr>
        <w:t>но уговореног износа који је 331</w:t>
      </w:r>
      <w:r w:rsidRPr="00A3465E">
        <w:rPr>
          <w:rFonts w:eastAsia="Times New Roman" w:cs="Arial"/>
          <w:sz w:val="20"/>
          <w:szCs w:val="20"/>
          <w:lang w:val="sr-Cyrl-CS"/>
        </w:rPr>
        <w:t xml:space="preserve">.000,00 динара без ПДВ, односно </w:t>
      </w:r>
      <w:r w:rsidR="00A3465E">
        <w:rPr>
          <w:rFonts w:eastAsia="Times New Roman" w:cs="Arial"/>
          <w:sz w:val="20"/>
          <w:szCs w:val="20"/>
          <w:lang w:val="sr-Cyrl-CS"/>
        </w:rPr>
        <w:t>39</w:t>
      </w:r>
      <w:r w:rsidR="006F6854" w:rsidRPr="00A3465E">
        <w:rPr>
          <w:rFonts w:eastAsia="Times New Roman" w:cs="Arial"/>
          <w:sz w:val="20"/>
          <w:szCs w:val="20"/>
          <w:lang w:val="sr-Cyrl-CS"/>
        </w:rPr>
        <w:t>7</w:t>
      </w:r>
      <w:r w:rsidR="00A3465E">
        <w:rPr>
          <w:rFonts w:eastAsia="Times New Roman" w:cs="Arial"/>
          <w:sz w:val="20"/>
          <w:szCs w:val="20"/>
          <w:lang w:val="sr-Cyrl-CS"/>
        </w:rPr>
        <w:t>.</w:t>
      </w:r>
      <w:r w:rsidR="006F6854" w:rsidRPr="00A3465E">
        <w:rPr>
          <w:rFonts w:eastAsia="Times New Roman" w:cs="Arial"/>
          <w:sz w:val="20"/>
          <w:szCs w:val="20"/>
          <w:lang w:val="sr-Cyrl-CS"/>
        </w:rPr>
        <w:t>2</w:t>
      </w:r>
      <w:r w:rsidRPr="00A3465E">
        <w:rPr>
          <w:rFonts w:eastAsia="Times New Roman" w:cs="Arial"/>
          <w:sz w:val="20"/>
          <w:szCs w:val="20"/>
          <w:lang w:val="sr-Cyrl-CS"/>
        </w:rPr>
        <w:t>0</w:t>
      </w:r>
      <w:r w:rsidR="00A3465E">
        <w:rPr>
          <w:rFonts w:eastAsia="Times New Roman" w:cs="Arial"/>
          <w:sz w:val="20"/>
          <w:szCs w:val="20"/>
          <w:lang w:val="sr-Cyrl-CS"/>
        </w:rPr>
        <w:t>0</w:t>
      </w:r>
      <w:r w:rsidRPr="00A3465E">
        <w:rPr>
          <w:rFonts w:eastAsia="Times New Roman" w:cs="Arial"/>
          <w:sz w:val="20"/>
          <w:szCs w:val="20"/>
          <w:lang w:val="sr-Cyrl-CS"/>
        </w:rPr>
        <w:t xml:space="preserve">,00 динара са ПДВ, а према јединичној цени из понуде. </w:t>
      </w:r>
    </w:p>
    <w:p w:rsidR="00A3465E" w:rsidRDefault="009D1618" w:rsidP="009D1618">
      <w:pPr>
        <w:rPr>
          <w:rFonts w:eastAsia="Times New Roman" w:cs="Arial"/>
          <w:sz w:val="20"/>
          <w:szCs w:val="20"/>
          <w:lang w:val="sr-Cyrl-CS"/>
        </w:rPr>
      </w:pPr>
      <w:r w:rsidRPr="009D1618">
        <w:rPr>
          <w:rFonts w:eastAsia="Times New Roman" w:cs="Arial"/>
          <w:sz w:val="20"/>
          <w:szCs w:val="20"/>
          <w:lang w:val="sr-Cyrl-CS"/>
        </w:rPr>
        <w:lastRenderedPageBreak/>
        <w:tab/>
      </w:r>
      <w:r w:rsidR="00A3465E" w:rsidRPr="00A3465E">
        <w:rPr>
          <w:rFonts w:eastAsia="Times New Roman" w:cs="Arial"/>
          <w:sz w:val="20"/>
          <w:szCs w:val="20"/>
          <w:lang w:val="sr-Cyrl-CS"/>
        </w:rPr>
        <w:t xml:space="preserve">         Наручилац задржава право да не реализује максимал</w:t>
      </w:r>
      <w:r w:rsidR="00A3465E">
        <w:rPr>
          <w:rFonts w:eastAsia="Times New Roman" w:cs="Arial"/>
          <w:sz w:val="20"/>
          <w:szCs w:val="20"/>
          <w:lang w:val="sr-Cyrl-CS"/>
        </w:rPr>
        <w:t>но уговорену вредност из става 3</w:t>
      </w:r>
      <w:r w:rsidR="00A3465E" w:rsidRPr="00A3465E">
        <w:rPr>
          <w:rFonts w:eastAsia="Times New Roman" w:cs="Arial"/>
          <w:sz w:val="20"/>
          <w:szCs w:val="20"/>
          <w:lang w:val="sr-Cyrl-CS"/>
        </w:rPr>
        <w:t>. овог члана уколико за то не буде постојала потреба код Наручиоца.</w:t>
      </w:r>
    </w:p>
    <w:p w:rsidR="009D1618" w:rsidRPr="009D1618" w:rsidRDefault="00A3465E" w:rsidP="009D1618">
      <w:pPr>
        <w:rPr>
          <w:rFonts w:eastAsia="Times New Roman" w:cs="Arial"/>
          <w:sz w:val="20"/>
          <w:szCs w:val="20"/>
          <w:lang w:val="sr-Cyrl-CS"/>
        </w:rPr>
      </w:pPr>
      <w:r>
        <w:rPr>
          <w:rFonts w:eastAsia="Times New Roman" w:cs="Arial"/>
          <w:sz w:val="20"/>
          <w:szCs w:val="20"/>
          <w:lang w:val="sr-Cyrl-CS"/>
        </w:rPr>
        <w:tab/>
      </w:r>
      <w:r w:rsidR="009D1618" w:rsidRPr="009D1618">
        <w:rPr>
          <w:rFonts w:eastAsia="Times New Roman" w:cs="Arial"/>
          <w:sz w:val="20"/>
          <w:szCs w:val="20"/>
          <w:lang w:val="sr-Cyrl-CS"/>
        </w:rPr>
        <w:t>У цену су урачунати сви трошкови и евентуални попусти.</w:t>
      </w:r>
    </w:p>
    <w:p w:rsidR="009D1618" w:rsidRPr="009D1618" w:rsidRDefault="009D1618" w:rsidP="009D1618">
      <w:pPr>
        <w:rPr>
          <w:rFonts w:eastAsia="Times New Roman" w:cs="Arial"/>
          <w:sz w:val="20"/>
          <w:szCs w:val="20"/>
          <w:lang w:val="sr-Cyrl-CS"/>
        </w:rPr>
      </w:pPr>
      <w:r w:rsidRPr="009D1618">
        <w:rPr>
          <w:rFonts w:eastAsia="Times New Roman" w:cs="Arial"/>
          <w:sz w:val="20"/>
          <w:szCs w:val="20"/>
          <w:lang w:val="sr-Cyrl-CS"/>
        </w:rPr>
        <w:tab/>
        <w:t xml:space="preserve">Уговорена цена је фиксна и није подложна променама. </w:t>
      </w:r>
      <w:r w:rsidRPr="009D1618">
        <w:rPr>
          <w:rFonts w:eastAsia="Times New Roman" w:cs="Arial"/>
          <w:sz w:val="20"/>
          <w:szCs w:val="20"/>
          <w:lang w:val="sr-Cyrl-CS"/>
        </w:rPr>
        <w:tab/>
      </w:r>
    </w:p>
    <w:p w:rsidR="009D1618" w:rsidRPr="009D1618" w:rsidRDefault="009D1618" w:rsidP="009D1618">
      <w:pPr>
        <w:rPr>
          <w:rFonts w:eastAsia="Times New Roman" w:cs="Arial"/>
          <w:color w:val="FF0000"/>
          <w:sz w:val="20"/>
          <w:szCs w:val="20"/>
          <w:lang w:val="sr-Cyrl-CS"/>
        </w:rPr>
      </w:pPr>
    </w:p>
    <w:p w:rsidR="009D1618" w:rsidRPr="009D1618" w:rsidRDefault="009D1618" w:rsidP="009D1618">
      <w:pPr>
        <w:rPr>
          <w:rFonts w:eastAsia="Times New Roman" w:cs="Arial"/>
          <w:sz w:val="20"/>
          <w:szCs w:val="20"/>
          <w:lang w:val="sr-Cyrl-CS"/>
        </w:rPr>
      </w:pPr>
    </w:p>
    <w:p w:rsidR="009D1618" w:rsidRPr="009D1618" w:rsidRDefault="009D1618" w:rsidP="009D1618">
      <w:pPr>
        <w:jc w:val="center"/>
        <w:rPr>
          <w:rFonts w:eastAsia="Times New Roman" w:cs="Arial"/>
          <w:sz w:val="20"/>
          <w:szCs w:val="20"/>
          <w:lang w:val="sr-Cyrl-CS"/>
        </w:rPr>
      </w:pPr>
      <w:r w:rsidRPr="009D1618">
        <w:rPr>
          <w:rFonts w:eastAsia="Times New Roman" w:cs="Arial"/>
          <w:sz w:val="20"/>
          <w:szCs w:val="20"/>
          <w:lang w:val="sr-Cyrl-CS"/>
        </w:rPr>
        <w:t>Члан 5.</w:t>
      </w:r>
    </w:p>
    <w:p w:rsidR="009D1618" w:rsidRPr="009D1618" w:rsidRDefault="009D1618" w:rsidP="009D1618">
      <w:pPr>
        <w:jc w:val="center"/>
        <w:rPr>
          <w:rFonts w:eastAsia="Times New Roman" w:cs="Arial"/>
          <w:sz w:val="20"/>
          <w:szCs w:val="20"/>
          <w:lang w:val="sr-Cyrl-CS"/>
        </w:rPr>
      </w:pPr>
    </w:p>
    <w:p w:rsidR="009D1618" w:rsidRPr="009D1618" w:rsidRDefault="009D1618" w:rsidP="009D1618">
      <w:pPr>
        <w:rPr>
          <w:rFonts w:eastAsia="Times New Roman" w:cs="Arial"/>
          <w:sz w:val="20"/>
          <w:szCs w:val="20"/>
          <w:lang w:val="sr-Cyrl-CS"/>
        </w:rPr>
      </w:pPr>
      <w:r w:rsidRPr="009D1618">
        <w:rPr>
          <w:rFonts w:eastAsia="Times New Roman" w:cs="Arial"/>
          <w:sz w:val="20"/>
          <w:szCs w:val="20"/>
          <w:lang w:val="sr-Cyrl-CS"/>
        </w:rPr>
        <w:tab/>
        <w:t>Добављач се обавезује да:</w:t>
      </w:r>
    </w:p>
    <w:p w:rsidR="009D1618" w:rsidRPr="009D1618" w:rsidRDefault="009D1618" w:rsidP="009D1618">
      <w:pPr>
        <w:numPr>
          <w:ilvl w:val="0"/>
          <w:numId w:val="42"/>
        </w:numPr>
        <w:spacing w:after="200" w:line="276" w:lineRule="auto"/>
        <w:jc w:val="left"/>
        <w:rPr>
          <w:rFonts w:eastAsia="Times New Roman" w:cs="Arial"/>
          <w:sz w:val="20"/>
          <w:szCs w:val="20"/>
          <w:lang w:val="sr-Cyrl-CS"/>
        </w:rPr>
      </w:pPr>
      <w:r w:rsidRPr="009D1618">
        <w:rPr>
          <w:rFonts w:eastAsia="Times New Roman" w:cs="Arial"/>
          <w:sz w:val="20"/>
          <w:szCs w:val="20"/>
          <w:lang w:val="sr-Cyrl-CS"/>
        </w:rPr>
        <w:t xml:space="preserve">ће услугу оглашавања извршавати сукцесивно, на основу појединачних налога </w:t>
      </w:r>
      <w:r w:rsidRPr="009D1618">
        <w:rPr>
          <w:rFonts w:eastAsia="Times New Roman" w:cs="Arial"/>
          <w:sz w:val="20"/>
          <w:szCs w:val="20"/>
          <w:lang w:val="sr-Cyrl-RS"/>
        </w:rPr>
        <w:t>(</w:t>
      </w:r>
      <w:r w:rsidRPr="009D1618">
        <w:rPr>
          <w:rFonts w:eastAsia="Times New Roman" w:cs="Arial"/>
          <w:sz w:val="20"/>
          <w:szCs w:val="20"/>
          <w:lang w:val="sr-Cyrl-CS"/>
        </w:rPr>
        <w:t>писаних или електронских) Наручиоца.</w:t>
      </w:r>
    </w:p>
    <w:p w:rsidR="009D1618" w:rsidRPr="009D1618" w:rsidRDefault="009D1618" w:rsidP="009D1618">
      <w:pPr>
        <w:numPr>
          <w:ilvl w:val="0"/>
          <w:numId w:val="42"/>
        </w:numPr>
        <w:spacing w:after="200" w:line="276" w:lineRule="auto"/>
        <w:jc w:val="left"/>
        <w:rPr>
          <w:rFonts w:eastAsia="Times New Roman" w:cs="Arial"/>
          <w:sz w:val="20"/>
          <w:szCs w:val="20"/>
          <w:lang w:val="sr-Cyrl-CS"/>
        </w:rPr>
      </w:pPr>
      <w:r w:rsidRPr="009D1618">
        <w:rPr>
          <w:rFonts w:eastAsia="Times New Roman" w:cs="Arial"/>
          <w:sz w:val="20"/>
          <w:szCs w:val="20"/>
          <w:lang w:val="sr-Cyrl-CS"/>
        </w:rPr>
        <w:t xml:space="preserve">за потребе Наручиоца у дневним новинама  </w:t>
      </w:r>
      <w:r w:rsidRPr="009D1618">
        <w:rPr>
          <w:rFonts w:eastAsia="Times New Roman" w:cs="Arial"/>
          <w:sz w:val="20"/>
          <w:szCs w:val="20"/>
          <w:lang w:val="sr-Cyrl-RS"/>
        </w:rPr>
        <w:t>__________</w:t>
      </w:r>
      <w:r w:rsidRPr="009D1618">
        <w:rPr>
          <w:rFonts w:eastAsia="Times New Roman" w:cs="Arial"/>
          <w:sz w:val="20"/>
          <w:szCs w:val="20"/>
          <w:lang w:val="sr-Cyrl-CS"/>
        </w:rPr>
        <w:t xml:space="preserve">изврши услугу оглашавања на основу налога Наручиоца у року од </w:t>
      </w:r>
      <w:r>
        <w:rPr>
          <w:rFonts w:eastAsia="Times New Roman" w:cs="Arial"/>
          <w:sz w:val="20"/>
          <w:szCs w:val="20"/>
          <w:lang w:val="sr-Cyrl-CS"/>
        </w:rPr>
        <w:t>пет</w:t>
      </w:r>
      <w:r w:rsidRPr="009D1618">
        <w:rPr>
          <w:rFonts w:eastAsia="Times New Roman" w:cs="Arial"/>
          <w:sz w:val="20"/>
          <w:szCs w:val="20"/>
          <w:lang w:val="sr-Cyrl-CS"/>
        </w:rPr>
        <w:t xml:space="preserve"> дана од дана пријема налога, који ће садржати текст и датум објављивања текста у новинама;</w:t>
      </w:r>
    </w:p>
    <w:p w:rsidR="009D1618" w:rsidRPr="009D1618" w:rsidRDefault="009D1618" w:rsidP="009D1618">
      <w:pPr>
        <w:numPr>
          <w:ilvl w:val="0"/>
          <w:numId w:val="42"/>
        </w:numPr>
        <w:spacing w:after="200" w:line="276" w:lineRule="auto"/>
        <w:jc w:val="left"/>
        <w:rPr>
          <w:rFonts w:eastAsia="Times New Roman" w:cs="Arial"/>
          <w:sz w:val="20"/>
          <w:szCs w:val="20"/>
          <w:lang w:val="sr-Cyrl-CS"/>
        </w:rPr>
      </w:pPr>
      <w:r w:rsidRPr="009D1618">
        <w:rPr>
          <w:rFonts w:eastAsia="Times New Roman" w:cs="Arial"/>
          <w:sz w:val="20"/>
          <w:szCs w:val="20"/>
          <w:lang w:val="sr-Cyrl-CS"/>
        </w:rPr>
        <w:t xml:space="preserve">достави Наручиоцу </w:t>
      </w:r>
      <w:r w:rsidR="002B221F">
        <w:rPr>
          <w:rFonts w:eastAsia="Times New Roman" w:cs="Arial"/>
          <w:sz w:val="20"/>
          <w:szCs w:val="20"/>
          <w:lang w:val="sr-Cyrl-CS"/>
        </w:rPr>
        <w:t>рачун</w:t>
      </w:r>
      <w:r w:rsidRPr="009D1618">
        <w:rPr>
          <w:rFonts w:eastAsia="Times New Roman" w:cs="Arial"/>
          <w:sz w:val="20"/>
          <w:szCs w:val="20"/>
          <w:lang w:val="sr-Cyrl-CS"/>
        </w:rPr>
        <w:t xml:space="preserve"> за извршену услугу</w:t>
      </w:r>
      <w:r w:rsidR="002B221F">
        <w:rPr>
          <w:rFonts w:eastAsia="Times New Roman" w:cs="Arial"/>
          <w:sz w:val="20"/>
          <w:szCs w:val="20"/>
          <w:lang w:val="sr-Cyrl-CS"/>
        </w:rPr>
        <w:t>, са фотокопијом објављеног текста</w:t>
      </w:r>
      <w:r w:rsidRPr="009D1618">
        <w:rPr>
          <w:rFonts w:eastAsia="Times New Roman" w:cs="Arial"/>
          <w:sz w:val="20"/>
          <w:szCs w:val="20"/>
          <w:lang w:val="sr-Cyrl-CS"/>
        </w:rPr>
        <w:t>.</w:t>
      </w:r>
    </w:p>
    <w:p w:rsidR="009D1618" w:rsidRPr="009D1618" w:rsidRDefault="009D1618" w:rsidP="009D1618">
      <w:pPr>
        <w:jc w:val="center"/>
        <w:rPr>
          <w:rFonts w:eastAsia="Times New Roman" w:cs="Arial"/>
          <w:sz w:val="20"/>
          <w:szCs w:val="20"/>
          <w:lang w:val="sr-Cyrl-CS"/>
        </w:rPr>
      </w:pPr>
    </w:p>
    <w:p w:rsidR="009D1618" w:rsidRPr="009D1618" w:rsidRDefault="009D1618" w:rsidP="009D1618">
      <w:pPr>
        <w:jc w:val="center"/>
        <w:rPr>
          <w:rFonts w:eastAsia="Times New Roman" w:cs="Arial"/>
          <w:sz w:val="20"/>
          <w:szCs w:val="20"/>
          <w:lang w:val="sr-Cyrl-CS"/>
        </w:rPr>
      </w:pPr>
      <w:r w:rsidRPr="009D1618">
        <w:rPr>
          <w:rFonts w:eastAsia="Times New Roman" w:cs="Arial"/>
          <w:sz w:val="20"/>
          <w:szCs w:val="20"/>
          <w:lang w:val="sr-Cyrl-CS"/>
        </w:rPr>
        <w:t>Члан 6.</w:t>
      </w:r>
    </w:p>
    <w:p w:rsidR="009D1618" w:rsidRPr="009D1618" w:rsidRDefault="009D1618" w:rsidP="009D1618">
      <w:pPr>
        <w:jc w:val="center"/>
        <w:rPr>
          <w:rFonts w:eastAsia="Times New Roman" w:cs="Arial"/>
          <w:sz w:val="20"/>
          <w:szCs w:val="20"/>
          <w:lang w:val="sr-Cyrl-CS"/>
        </w:rPr>
      </w:pPr>
    </w:p>
    <w:p w:rsidR="009D1618" w:rsidRPr="009D1618" w:rsidRDefault="009D1618" w:rsidP="009D1618">
      <w:pPr>
        <w:rPr>
          <w:rFonts w:eastAsia="Times New Roman" w:cs="Arial"/>
          <w:sz w:val="20"/>
          <w:szCs w:val="20"/>
          <w:lang w:val="sr-Cyrl-CS"/>
        </w:rPr>
      </w:pPr>
      <w:r w:rsidRPr="009D1618">
        <w:rPr>
          <w:rFonts w:eastAsia="Times New Roman" w:cs="Arial"/>
          <w:sz w:val="20"/>
          <w:szCs w:val="20"/>
          <w:lang w:val="sr-Cyrl-CS"/>
        </w:rPr>
        <w:tab/>
        <w:t>Наручилац се обавезује да Добављачу:</w:t>
      </w:r>
    </w:p>
    <w:p w:rsidR="009D1618" w:rsidRPr="009D1618" w:rsidRDefault="009D1618" w:rsidP="009D1618">
      <w:pPr>
        <w:numPr>
          <w:ilvl w:val="0"/>
          <w:numId w:val="40"/>
        </w:numPr>
        <w:spacing w:after="200" w:line="276" w:lineRule="auto"/>
        <w:jc w:val="left"/>
        <w:rPr>
          <w:rFonts w:eastAsia="Times New Roman" w:cs="Arial"/>
          <w:sz w:val="20"/>
          <w:szCs w:val="20"/>
          <w:lang w:val="sr-Cyrl-CS"/>
        </w:rPr>
      </w:pPr>
      <w:r w:rsidRPr="009D1618">
        <w:rPr>
          <w:rFonts w:eastAsia="Times New Roman" w:cs="Arial"/>
          <w:sz w:val="20"/>
          <w:szCs w:val="20"/>
          <w:lang w:val="sr-Cyrl-CS"/>
        </w:rPr>
        <w:t>благовремено достави налог са примерком текста за оглашавање и датумом објаве,</w:t>
      </w:r>
    </w:p>
    <w:p w:rsidR="009D1618" w:rsidRPr="009D1618" w:rsidRDefault="009D1618" w:rsidP="009D1618">
      <w:pPr>
        <w:numPr>
          <w:ilvl w:val="0"/>
          <w:numId w:val="40"/>
        </w:numPr>
        <w:spacing w:after="200" w:line="276" w:lineRule="auto"/>
        <w:jc w:val="left"/>
        <w:rPr>
          <w:rFonts w:eastAsia="Times New Roman" w:cs="Arial"/>
          <w:sz w:val="20"/>
          <w:szCs w:val="20"/>
          <w:lang w:val="sr-Cyrl-CS"/>
        </w:rPr>
      </w:pPr>
      <w:r w:rsidRPr="009D1618">
        <w:rPr>
          <w:rFonts w:eastAsia="Times New Roman" w:cs="Arial"/>
          <w:sz w:val="20"/>
          <w:szCs w:val="20"/>
          <w:lang w:val="sr-Cyrl-CS"/>
        </w:rPr>
        <w:t xml:space="preserve">изврши уплату за услугу оглашавања на рачун број: _______ у ______банци у року од </w:t>
      </w:r>
      <w:r w:rsidR="002B221F">
        <w:rPr>
          <w:rFonts w:eastAsia="Times New Roman" w:cs="Arial"/>
          <w:sz w:val="20"/>
          <w:szCs w:val="20"/>
          <w:lang w:val="sr-Cyrl-CS"/>
        </w:rPr>
        <w:t xml:space="preserve">45 </w:t>
      </w:r>
      <w:r w:rsidRPr="009D1618">
        <w:rPr>
          <w:rFonts w:eastAsia="Times New Roman" w:cs="Arial"/>
          <w:sz w:val="20"/>
          <w:szCs w:val="20"/>
          <w:lang w:val="sr-Cyrl-CS"/>
        </w:rPr>
        <w:t xml:space="preserve">дана од дана пријема </w:t>
      </w:r>
      <w:r w:rsidR="002B221F">
        <w:rPr>
          <w:rFonts w:eastAsia="Times New Roman" w:cs="Arial"/>
          <w:sz w:val="20"/>
          <w:szCs w:val="20"/>
          <w:lang w:val="sr-Cyrl-CS"/>
        </w:rPr>
        <w:t>исправно сачињеног рачуна.</w:t>
      </w:r>
    </w:p>
    <w:p w:rsidR="009D1618" w:rsidRPr="009D1618" w:rsidRDefault="009D1618" w:rsidP="009D1618">
      <w:pPr>
        <w:ind w:left="360"/>
        <w:rPr>
          <w:rFonts w:eastAsia="Times New Roman" w:cs="Arial"/>
          <w:sz w:val="20"/>
          <w:szCs w:val="20"/>
          <w:lang w:val="sr-Cyrl-CS"/>
        </w:rPr>
      </w:pPr>
    </w:p>
    <w:p w:rsidR="009D1618" w:rsidRPr="009D1618" w:rsidRDefault="009D1618" w:rsidP="009D1618">
      <w:pPr>
        <w:jc w:val="center"/>
        <w:rPr>
          <w:rFonts w:eastAsia="Times New Roman" w:cs="Arial"/>
          <w:sz w:val="20"/>
          <w:szCs w:val="20"/>
          <w:lang w:val="sr-Cyrl-CS"/>
        </w:rPr>
      </w:pPr>
      <w:r w:rsidRPr="009D1618">
        <w:rPr>
          <w:rFonts w:eastAsia="Times New Roman" w:cs="Arial"/>
          <w:sz w:val="20"/>
          <w:szCs w:val="20"/>
          <w:lang w:val="sr-Cyrl-CS"/>
        </w:rPr>
        <w:t>Члан 7.</w:t>
      </w:r>
    </w:p>
    <w:p w:rsidR="009D1618" w:rsidRPr="009D1618" w:rsidRDefault="009D1618" w:rsidP="009D1618">
      <w:pPr>
        <w:jc w:val="center"/>
        <w:rPr>
          <w:rFonts w:eastAsia="Times New Roman" w:cs="Arial"/>
          <w:sz w:val="20"/>
          <w:szCs w:val="20"/>
          <w:lang w:val="sr-Cyrl-CS"/>
        </w:rPr>
      </w:pPr>
    </w:p>
    <w:p w:rsidR="009D1618" w:rsidRPr="009D1618" w:rsidRDefault="009D1618" w:rsidP="009D1618">
      <w:pPr>
        <w:rPr>
          <w:rFonts w:eastAsia="Times New Roman" w:cs="Arial"/>
          <w:sz w:val="20"/>
          <w:szCs w:val="20"/>
          <w:lang w:val="sr-Cyrl-CS"/>
        </w:rPr>
      </w:pPr>
      <w:r w:rsidRPr="009D1618">
        <w:rPr>
          <w:rFonts w:eastAsia="Times New Roman" w:cs="Arial"/>
          <w:sz w:val="20"/>
          <w:szCs w:val="20"/>
          <w:lang w:val="sr-Cyrl-CS"/>
        </w:rPr>
        <w:tab/>
        <w:t>Уговорне стране сагласне су да се на све међусобне односе, који нису дефинисани овим уговором, непосредно примењују одредбе Закона о облигационим односима.</w:t>
      </w:r>
    </w:p>
    <w:p w:rsidR="009D1618" w:rsidRPr="009D1618" w:rsidRDefault="009D1618" w:rsidP="009D1618">
      <w:pPr>
        <w:rPr>
          <w:rFonts w:eastAsia="Times New Roman" w:cs="Arial"/>
          <w:sz w:val="20"/>
          <w:szCs w:val="20"/>
          <w:lang w:val="sr-Cyrl-CS"/>
        </w:rPr>
      </w:pPr>
    </w:p>
    <w:p w:rsidR="009D1618" w:rsidRPr="009D1618" w:rsidRDefault="009D1618" w:rsidP="009D1618">
      <w:pPr>
        <w:jc w:val="center"/>
        <w:rPr>
          <w:rFonts w:eastAsia="Times New Roman" w:cs="Arial"/>
          <w:sz w:val="20"/>
          <w:szCs w:val="20"/>
          <w:lang w:val="sr-Cyrl-CS"/>
        </w:rPr>
      </w:pPr>
      <w:r w:rsidRPr="009D1618">
        <w:rPr>
          <w:rFonts w:eastAsia="Times New Roman" w:cs="Arial"/>
          <w:sz w:val="20"/>
          <w:szCs w:val="20"/>
          <w:lang w:val="sr-Cyrl-CS"/>
        </w:rPr>
        <w:t>Члан 8.</w:t>
      </w:r>
    </w:p>
    <w:p w:rsidR="009D1618" w:rsidRPr="009D1618" w:rsidRDefault="009D1618" w:rsidP="009D1618">
      <w:pPr>
        <w:jc w:val="center"/>
        <w:rPr>
          <w:rFonts w:eastAsia="Times New Roman" w:cs="Arial"/>
          <w:sz w:val="20"/>
          <w:szCs w:val="20"/>
          <w:lang w:val="sr-Cyrl-CS"/>
        </w:rPr>
      </w:pPr>
    </w:p>
    <w:p w:rsidR="009D1618" w:rsidRPr="009D1618" w:rsidRDefault="009D1618" w:rsidP="009D1618">
      <w:pPr>
        <w:rPr>
          <w:rFonts w:eastAsia="Times New Roman" w:cs="Arial"/>
          <w:sz w:val="20"/>
          <w:szCs w:val="20"/>
          <w:lang w:val="sr-Cyrl-CS"/>
        </w:rPr>
      </w:pPr>
      <w:r w:rsidRPr="009D1618">
        <w:rPr>
          <w:rFonts w:eastAsia="Times New Roman" w:cs="Arial"/>
          <w:sz w:val="20"/>
          <w:szCs w:val="20"/>
          <w:lang w:val="sr-Cyrl-CS"/>
        </w:rPr>
        <w:tab/>
        <w:t>Уговорне стране сагласне су да све евентуалне спорове решавају споразумно, а у случају спора уговара се надлежност суда у Новом Саду.</w:t>
      </w:r>
    </w:p>
    <w:p w:rsidR="009D1618" w:rsidRPr="009D1618" w:rsidRDefault="009D1618" w:rsidP="009D1618">
      <w:pPr>
        <w:rPr>
          <w:rFonts w:eastAsia="Times New Roman" w:cs="Arial"/>
          <w:sz w:val="20"/>
          <w:szCs w:val="20"/>
          <w:lang w:val="sr-Cyrl-CS"/>
        </w:rPr>
      </w:pPr>
    </w:p>
    <w:p w:rsidR="009D1618" w:rsidRPr="009D1618" w:rsidRDefault="009D1618" w:rsidP="009D1618">
      <w:pPr>
        <w:jc w:val="center"/>
        <w:rPr>
          <w:rFonts w:eastAsia="Times New Roman" w:cs="Arial"/>
          <w:sz w:val="20"/>
          <w:szCs w:val="20"/>
          <w:lang w:val="sr-Cyrl-CS"/>
        </w:rPr>
      </w:pPr>
      <w:r w:rsidRPr="009D1618">
        <w:rPr>
          <w:rFonts w:eastAsia="Times New Roman" w:cs="Arial"/>
          <w:sz w:val="20"/>
          <w:szCs w:val="20"/>
          <w:lang w:val="sr-Cyrl-CS"/>
        </w:rPr>
        <w:t>Члан 9.</w:t>
      </w:r>
    </w:p>
    <w:p w:rsidR="009D1618" w:rsidRPr="009D1618" w:rsidRDefault="009D1618" w:rsidP="009D1618">
      <w:pPr>
        <w:jc w:val="center"/>
        <w:rPr>
          <w:rFonts w:eastAsia="Times New Roman" w:cs="Arial"/>
          <w:sz w:val="20"/>
          <w:szCs w:val="20"/>
          <w:lang w:val="sr-Cyrl-CS"/>
        </w:rPr>
      </w:pPr>
    </w:p>
    <w:p w:rsidR="009D1618" w:rsidRPr="009D1618" w:rsidRDefault="009D1618" w:rsidP="009D1618">
      <w:pPr>
        <w:rPr>
          <w:rFonts w:eastAsia="Times New Roman" w:cs="Arial"/>
          <w:sz w:val="20"/>
          <w:szCs w:val="20"/>
          <w:lang w:val="sr-Cyrl-CS"/>
        </w:rPr>
      </w:pPr>
      <w:r w:rsidRPr="009D1618">
        <w:rPr>
          <w:rFonts w:eastAsia="Times New Roman" w:cs="Arial"/>
          <w:sz w:val="20"/>
          <w:szCs w:val="20"/>
          <w:lang w:val="sr-Cyrl-CS"/>
        </w:rPr>
        <w:tab/>
        <w:t xml:space="preserve">Уговор је сачињен у </w:t>
      </w:r>
      <w:r w:rsidRPr="009D1618">
        <w:rPr>
          <w:rFonts w:eastAsia="Times New Roman" w:cs="Arial"/>
          <w:sz w:val="20"/>
          <w:szCs w:val="20"/>
          <w:lang w:val="ru-RU"/>
        </w:rPr>
        <w:t>6</w:t>
      </w:r>
      <w:r w:rsidRPr="009D1618">
        <w:rPr>
          <w:rFonts w:eastAsia="Times New Roman" w:cs="Arial"/>
          <w:sz w:val="20"/>
          <w:szCs w:val="20"/>
          <w:lang w:val="sr-Cyrl-CS"/>
        </w:rPr>
        <w:t xml:space="preserve"> (шест) истоветних примерака од којих свака уговорна страна задржава по 3 (три) примерка.</w:t>
      </w:r>
    </w:p>
    <w:p w:rsidR="009D1618" w:rsidRPr="009D1618" w:rsidRDefault="009D1618" w:rsidP="009D1618">
      <w:pPr>
        <w:rPr>
          <w:rFonts w:eastAsia="Times New Roman" w:cs="Arial"/>
          <w:sz w:val="20"/>
          <w:szCs w:val="20"/>
          <w:lang w:val="sr-Cyrl-CS"/>
        </w:rPr>
      </w:pPr>
    </w:p>
    <w:p w:rsidR="009D1618" w:rsidRPr="009D1618" w:rsidRDefault="009D1618" w:rsidP="009D1618">
      <w:pPr>
        <w:rPr>
          <w:rFonts w:eastAsia="Times New Roman" w:cs="Arial"/>
          <w:sz w:val="20"/>
          <w:szCs w:val="20"/>
          <w:lang w:val="sr-Cyrl-CS"/>
        </w:rPr>
      </w:pPr>
    </w:p>
    <w:p w:rsidR="009D1618" w:rsidRPr="009D1618" w:rsidRDefault="009D1618" w:rsidP="009D1618">
      <w:pPr>
        <w:rPr>
          <w:rFonts w:eastAsia="Times New Roman" w:cs="Arial"/>
          <w:sz w:val="20"/>
          <w:szCs w:val="20"/>
          <w:lang w:val="sr-Cyrl-CS"/>
        </w:rPr>
      </w:pPr>
      <w:r w:rsidRPr="009D1618">
        <w:rPr>
          <w:rFonts w:eastAsia="Times New Roman" w:cs="Arial"/>
          <w:sz w:val="20"/>
          <w:szCs w:val="20"/>
          <w:lang w:val="sr-Cyrl-CS"/>
        </w:rPr>
        <w:t xml:space="preserve">         ЗА НАРУЧИОЦА                                                                                   ЗА ДОБАВЉАЧА</w:t>
      </w:r>
    </w:p>
    <w:p w:rsidR="009D1618" w:rsidRPr="009D1618" w:rsidRDefault="009D1618" w:rsidP="009D1618">
      <w:pPr>
        <w:rPr>
          <w:rFonts w:eastAsia="Times New Roman" w:cs="Arial"/>
          <w:sz w:val="20"/>
          <w:szCs w:val="20"/>
          <w:lang w:val="sr-Cyrl-CS"/>
        </w:rPr>
      </w:pPr>
    </w:p>
    <w:p w:rsidR="009D1618" w:rsidRPr="009D1618" w:rsidRDefault="009D1618" w:rsidP="009D1618">
      <w:pPr>
        <w:rPr>
          <w:rFonts w:eastAsia="Times New Roman" w:cs="Arial"/>
          <w:sz w:val="20"/>
          <w:szCs w:val="20"/>
          <w:lang w:val="sr-Cyrl-CS"/>
        </w:rPr>
      </w:pPr>
      <w:r w:rsidRPr="009D1618">
        <w:rPr>
          <w:rFonts w:eastAsia="Times New Roman" w:cs="Arial"/>
          <w:sz w:val="20"/>
          <w:szCs w:val="20"/>
          <w:lang w:val="sr-Cyrl-CS"/>
        </w:rPr>
        <w:t xml:space="preserve">         ______________                                                                              _________________</w:t>
      </w:r>
    </w:p>
    <w:p w:rsidR="009D1618" w:rsidRPr="009D1618" w:rsidRDefault="009D1618" w:rsidP="009D1618">
      <w:pPr>
        <w:rPr>
          <w:rFonts w:eastAsia="Times New Roman" w:cs="Arial"/>
          <w:sz w:val="20"/>
          <w:szCs w:val="20"/>
          <w:lang w:val="sr-Cyrl-CS"/>
        </w:rPr>
      </w:pPr>
      <w:r w:rsidRPr="009D1618">
        <w:rPr>
          <w:rFonts w:eastAsia="Times New Roman" w:cs="Arial"/>
          <w:sz w:val="20"/>
          <w:szCs w:val="20"/>
          <w:lang w:val="sr-Cyrl-CS"/>
        </w:rPr>
        <w:t xml:space="preserve">          Покрајински секретар                                                </w:t>
      </w:r>
    </w:p>
    <w:p w:rsidR="009D1618" w:rsidRPr="009D1618" w:rsidRDefault="009D1618" w:rsidP="009D1618">
      <w:pPr>
        <w:rPr>
          <w:rFonts w:eastAsia="Times New Roman" w:cs="Arial"/>
          <w:sz w:val="20"/>
          <w:szCs w:val="20"/>
          <w:lang w:val="sr-Cyrl-CS"/>
        </w:rPr>
      </w:pPr>
      <w:r w:rsidRPr="009D1618">
        <w:rPr>
          <w:rFonts w:eastAsia="Times New Roman" w:cs="Arial"/>
          <w:sz w:val="20"/>
          <w:szCs w:val="20"/>
          <w:lang w:val="sr-Latn-CS"/>
        </w:rPr>
        <w:t>Nyilas Mihály</w:t>
      </w:r>
      <w:r w:rsidRPr="009D1618">
        <w:rPr>
          <w:rFonts w:eastAsia="Times New Roman" w:cs="Arial"/>
          <w:sz w:val="20"/>
          <w:szCs w:val="20"/>
          <w:lang w:val="sr-Cyrl-RS"/>
        </w:rPr>
        <w:t xml:space="preserve"> </w:t>
      </w:r>
      <w:r w:rsidRPr="009D1618">
        <w:rPr>
          <w:rFonts w:eastAsia="Times New Roman" w:cs="Arial"/>
          <w:sz w:val="20"/>
          <w:szCs w:val="20"/>
          <w:lang w:val="sr-Latn-CS"/>
        </w:rPr>
        <w:t xml:space="preserve"> (Михаљ Њилаш)</w:t>
      </w:r>
    </w:p>
    <w:p w:rsidR="009D1618" w:rsidRPr="009D1618" w:rsidRDefault="009D1618" w:rsidP="009D1618">
      <w:pPr>
        <w:rPr>
          <w:rFonts w:eastAsia="Times New Roman" w:cs="Arial"/>
          <w:sz w:val="20"/>
          <w:szCs w:val="20"/>
          <w:lang w:val="sr-Cyrl-CS"/>
        </w:rPr>
      </w:pPr>
    </w:p>
    <w:p w:rsidR="009D1618" w:rsidRPr="009D1618" w:rsidRDefault="009D1618" w:rsidP="009D1618">
      <w:pPr>
        <w:shd w:val="clear" w:color="auto" w:fill="FFFFFF"/>
        <w:suppressAutoHyphens/>
        <w:spacing w:line="100" w:lineRule="atLeast"/>
        <w:rPr>
          <w:rFonts w:eastAsia="Arial Unicode MS" w:cs="Arial"/>
          <w:color w:val="FF0000"/>
          <w:kern w:val="1"/>
          <w:sz w:val="20"/>
          <w:szCs w:val="20"/>
          <w:lang w:val="sr-Cyrl-RS" w:eastAsia="ar-SA"/>
        </w:rPr>
      </w:pPr>
    </w:p>
    <w:p w:rsidR="009D1618" w:rsidRPr="009D1618" w:rsidRDefault="009D1618" w:rsidP="009D1618">
      <w:pPr>
        <w:shd w:val="clear" w:color="auto" w:fill="FFFFFF"/>
        <w:suppressAutoHyphens/>
        <w:spacing w:line="100" w:lineRule="atLeast"/>
        <w:rPr>
          <w:rFonts w:eastAsia="Arial Unicode MS" w:cs="Arial"/>
          <w:b/>
          <w:bCs/>
          <w:iCs/>
          <w:color w:val="000000"/>
          <w:kern w:val="1"/>
          <w:sz w:val="20"/>
          <w:szCs w:val="20"/>
          <w:lang w:val="sr-Cyrl-RS" w:eastAsia="ar-SA"/>
        </w:rPr>
      </w:pPr>
      <w:r w:rsidRPr="009D1618">
        <w:rPr>
          <w:rFonts w:eastAsia="Arial Unicode MS" w:cs="Arial"/>
          <w:b/>
          <w:bCs/>
          <w:iCs/>
          <w:color w:val="000000"/>
          <w:kern w:val="1"/>
          <w:sz w:val="20"/>
          <w:szCs w:val="20"/>
          <w:lang w:val="sr-Cyrl-RS" w:eastAsia="ar-SA"/>
        </w:rPr>
        <w:t>Напомена:</w:t>
      </w:r>
    </w:p>
    <w:p w:rsidR="009D1618" w:rsidRPr="009D1618" w:rsidRDefault="009D1618" w:rsidP="009D1618">
      <w:pPr>
        <w:shd w:val="clear" w:color="auto" w:fill="FFFFFF"/>
        <w:suppressAutoHyphens/>
        <w:spacing w:line="100" w:lineRule="atLeast"/>
        <w:rPr>
          <w:rFonts w:eastAsia="Arial Unicode MS" w:cs="Arial"/>
          <w:iCs/>
          <w:color w:val="000000"/>
          <w:kern w:val="1"/>
          <w:sz w:val="20"/>
          <w:szCs w:val="20"/>
          <w:lang w:val="sr-Cyrl-RS" w:eastAsia="ar-SA"/>
        </w:rPr>
      </w:pPr>
      <w:r w:rsidRPr="009D1618">
        <w:rPr>
          <w:rFonts w:eastAsia="Arial Unicode MS" w:cs="Arial"/>
          <w:iCs/>
          <w:color w:val="000000"/>
          <w:kern w:val="1"/>
          <w:sz w:val="20"/>
          <w:szCs w:val="20"/>
          <w:lang w:val="sr-Cyrl-RS" w:eastAsia="ar-SA"/>
        </w:rPr>
        <w:t>- Модел уговора представља садржину уговора који ће бити закључен са</w:t>
      </w:r>
    </w:p>
    <w:p w:rsidR="009D1618" w:rsidRPr="009D1618" w:rsidRDefault="009D1618" w:rsidP="009D1618">
      <w:pPr>
        <w:shd w:val="clear" w:color="auto" w:fill="FFFFFF"/>
        <w:suppressAutoHyphens/>
        <w:spacing w:line="100" w:lineRule="atLeast"/>
        <w:rPr>
          <w:rFonts w:eastAsia="Arial Unicode MS" w:cs="Arial"/>
          <w:iCs/>
          <w:color w:val="000000"/>
          <w:kern w:val="1"/>
          <w:sz w:val="20"/>
          <w:szCs w:val="20"/>
          <w:lang w:val="sr-Cyrl-RS" w:eastAsia="ar-SA"/>
        </w:rPr>
      </w:pPr>
      <w:r w:rsidRPr="009D1618">
        <w:rPr>
          <w:rFonts w:eastAsia="Arial Unicode MS" w:cs="Arial"/>
          <w:iCs/>
          <w:color w:val="000000"/>
          <w:kern w:val="1"/>
          <w:sz w:val="20"/>
          <w:szCs w:val="20"/>
          <w:lang w:val="sr-Cyrl-RS" w:eastAsia="ar-SA"/>
        </w:rPr>
        <w:t>изабраним понуђачем.</w:t>
      </w:r>
    </w:p>
    <w:p w:rsidR="009D1618" w:rsidRPr="009D1618" w:rsidRDefault="009D1618" w:rsidP="009D1618">
      <w:pPr>
        <w:shd w:val="clear" w:color="auto" w:fill="FFFFFF"/>
        <w:suppressAutoHyphens/>
        <w:spacing w:line="100" w:lineRule="atLeast"/>
        <w:rPr>
          <w:rFonts w:eastAsia="Arial Unicode MS" w:cs="Arial"/>
          <w:bCs/>
          <w:iCs/>
          <w:color w:val="000000"/>
          <w:kern w:val="1"/>
          <w:sz w:val="20"/>
          <w:szCs w:val="20"/>
          <w:lang w:val="sr-Cyrl-RS" w:eastAsia="ar-SA"/>
        </w:rPr>
      </w:pPr>
      <w:r w:rsidRPr="009D1618">
        <w:rPr>
          <w:rFonts w:eastAsia="Arial Unicode MS" w:cs="Arial"/>
          <w:bCs/>
          <w:iCs/>
          <w:color w:val="000000"/>
          <w:kern w:val="1"/>
          <w:sz w:val="20"/>
          <w:szCs w:val="20"/>
          <w:lang w:val="sr-Cyrl-RS" w:eastAsia="ar-SA"/>
        </w:rPr>
        <w:t>-Понуђач модел уговора не мора да пупуни, али мора да га потпише и овери печатом и да га  достави са понудом</w:t>
      </w:r>
    </w:p>
    <w:p w:rsidR="009D1618" w:rsidRPr="009D1618" w:rsidRDefault="009D1618" w:rsidP="009D1618">
      <w:pPr>
        <w:shd w:val="clear" w:color="auto" w:fill="FFFFFF"/>
        <w:suppressAutoHyphens/>
        <w:spacing w:line="100" w:lineRule="atLeast"/>
        <w:rPr>
          <w:rFonts w:eastAsia="Arial Unicode MS" w:cs="Arial"/>
          <w:iCs/>
          <w:color w:val="000000"/>
          <w:kern w:val="1"/>
          <w:sz w:val="20"/>
          <w:szCs w:val="20"/>
          <w:lang w:val="sr-Cyrl-RS" w:eastAsia="ar-SA"/>
        </w:rPr>
      </w:pPr>
      <w:r w:rsidRPr="009D1618">
        <w:rPr>
          <w:rFonts w:eastAsia="Arial Unicode MS" w:cs="Arial"/>
          <w:iCs/>
          <w:color w:val="000000"/>
          <w:kern w:val="1"/>
          <w:sz w:val="20"/>
          <w:szCs w:val="20"/>
          <w:lang w:val="sr-Cyrl-RS" w:eastAsia="ar-SA"/>
        </w:rPr>
        <w:lastRenderedPageBreak/>
        <w:t>- Наручилац ће, ако понуђач без оправданих разлога одбије да закључи уговор о јавној набавци, након што му је уговор додељен, Управи за јавне набавке доставити доказ негативне референце</w:t>
      </w:r>
    </w:p>
    <w:p w:rsidR="009D1618" w:rsidRPr="009D1618" w:rsidRDefault="009D1618" w:rsidP="009D1618">
      <w:pPr>
        <w:shd w:val="clear" w:color="auto" w:fill="FFFFFF"/>
        <w:suppressAutoHyphens/>
        <w:spacing w:line="100" w:lineRule="atLeast"/>
        <w:rPr>
          <w:rFonts w:eastAsia="Arial Unicode MS" w:cs="Arial"/>
          <w:color w:val="000000"/>
          <w:kern w:val="1"/>
          <w:sz w:val="20"/>
          <w:szCs w:val="20"/>
          <w:lang w:val="sr-Cyrl-RS" w:eastAsia="ar-SA"/>
        </w:rPr>
      </w:pPr>
      <w:r w:rsidRPr="009D1618">
        <w:rPr>
          <w:rFonts w:eastAsia="Arial Unicode MS" w:cs="Arial"/>
          <w:iCs/>
          <w:color w:val="000000"/>
          <w:kern w:val="1"/>
          <w:sz w:val="20"/>
          <w:szCs w:val="20"/>
          <w:lang w:val="sr-Cyrl-RS" w:eastAsia="ar-SA"/>
        </w:rPr>
        <w:t xml:space="preserve">-Уколико се на страни понуђача јављају подизвођачи или понуђачи у заједничкој понуди, уговор ће садржати и податке о њима у складу са одредбама ЗЈН </w:t>
      </w:r>
    </w:p>
    <w:p w:rsidR="00770927" w:rsidRPr="009D1618" w:rsidRDefault="00770927" w:rsidP="00770927">
      <w:pPr>
        <w:rPr>
          <w:rFonts w:eastAsia="Times New Roman" w:cs="Times New Roman"/>
          <w:sz w:val="20"/>
          <w:szCs w:val="20"/>
          <w:lang w:val="sr-Cyrl-RS"/>
        </w:rPr>
      </w:pPr>
    </w:p>
    <w:p w:rsidR="00770927" w:rsidRPr="00770927" w:rsidRDefault="00770927" w:rsidP="00770927">
      <w:pPr>
        <w:rPr>
          <w:rFonts w:eastAsia="Times New Roman" w:cs="Times New Roman"/>
          <w:sz w:val="20"/>
          <w:szCs w:val="20"/>
          <w:lang w:val="sr-Cyrl-CS"/>
        </w:rPr>
      </w:pPr>
    </w:p>
    <w:p w:rsidR="00770927" w:rsidRPr="00770927" w:rsidRDefault="00770927" w:rsidP="00770927">
      <w:pPr>
        <w:rPr>
          <w:rFonts w:eastAsia="Times New Roman" w:cs="Times New Roman"/>
          <w:sz w:val="20"/>
          <w:szCs w:val="20"/>
          <w:lang w:val="sr-Cyrl-CS"/>
        </w:rPr>
      </w:pPr>
    </w:p>
    <w:p w:rsidR="00770927" w:rsidRPr="00770927" w:rsidRDefault="00770927" w:rsidP="00770927">
      <w:pPr>
        <w:keepNext/>
        <w:outlineLvl w:val="0"/>
        <w:rPr>
          <w:rFonts w:eastAsia="Times New Roman" w:cs="Times New Roman"/>
          <w:b/>
          <w:sz w:val="20"/>
          <w:szCs w:val="20"/>
          <w:lang w:val="sr-Cyrl-CS"/>
        </w:rPr>
      </w:pPr>
      <w:r w:rsidRPr="00770927">
        <w:rPr>
          <w:rFonts w:eastAsia="Times New Roman" w:cs="Times New Roman"/>
          <w:b/>
          <w:sz w:val="20"/>
          <w:szCs w:val="20"/>
          <w:lang w:val="sr-Cyrl-CS"/>
        </w:rPr>
        <w:tab/>
        <w:t>ЗА НАРУЧИОЦА</w:t>
      </w:r>
      <w:r w:rsidRPr="00770927">
        <w:rPr>
          <w:rFonts w:eastAsia="Times New Roman" w:cs="Times New Roman"/>
          <w:b/>
          <w:sz w:val="20"/>
          <w:szCs w:val="20"/>
          <w:lang w:val="sr-Cyrl-CS"/>
        </w:rPr>
        <w:tab/>
      </w:r>
      <w:r w:rsidRPr="00770927">
        <w:rPr>
          <w:rFonts w:eastAsia="Times New Roman" w:cs="Times New Roman"/>
          <w:b/>
          <w:sz w:val="20"/>
          <w:szCs w:val="20"/>
          <w:lang w:val="sr-Cyrl-CS"/>
        </w:rPr>
        <w:tab/>
      </w:r>
      <w:r w:rsidRPr="00770927">
        <w:rPr>
          <w:rFonts w:eastAsia="Times New Roman" w:cs="Times New Roman"/>
          <w:b/>
          <w:sz w:val="20"/>
          <w:szCs w:val="20"/>
          <w:lang w:val="sr-Cyrl-CS"/>
        </w:rPr>
        <w:tab/>
        <w:t xml:space="preserve">      </w:t>
      </w:r>
      <w:r w:rsidRPr="00770927">
        <w:rPr>
          <w:rFonts w:eastAsia="Times New Roman" w:cs="Times New Roman"/>
          <w:b/>
          <w:sz w:val="20"/>
          <w:szCs w:val="20"/>
          <w:lang w:val="sr-Cyrl-CS"/>
        </w:rPr>
        <w:tab/>
      </w:r>
      <w:r w:rsidRPr="00770927">
        <w:rPr>
          <w:rFonts w:eastAsia="Times New Roman" w:cs="Times New Roman"/>
          <w:b/>
          <w:sz w:val="20"/>
          <w:szCs w:val="20"/>
          <w:lang w:val="sr-Cyrl-CS"/>
        </w:rPr>
        <w:tab/>
        <w:t xml:space="preserve">         ЗА ДОБАВЉАЧА </w:t>
      </w:r>
    </w:p>
    <w:p w:rsidR="00770927" w:rsidRPr="00770927" w:rsidRDefault="00770927" w:rsidP="00770927">
      <w:pPr>
        <w:rPr>
          <w:rFonts w:eastAsia="Times New Roman" w:cs="Times New Roman"/>
          <w:sz w:val="20"/>
          <w:szCs w:val="20"/>
          <w:lang w:val="sr-Cyrl-CS"/>
        </w:rPr>
      </w:pPr>
    </w:p>
    <w:p w:rsidR="00770927" w:rsidRPr="00770927" w:rsidRDefault="00770927" w:rsidP="00770927">
      <w:pPr>
        <w:rPr>
          <w:rFonts w:eastAsia="Times New Roman" w:cs="Times New Roman"/>
          <w:sz w:val="20"/>
          <w:szCs w:val="20"/>
          <w:lang w:val="sr-Cyrl-CS"/>
        </w:rPr>
      </w:pPr>
      <w:r w:rsidRPr="00770927">
        <w:rPr>
          <w:rFonts w:eastAsia="Times New Roman" w:cs="Times New Roman"/>
          <w:sz w:val="20"/>
          <w:szCs w:val="20"/>
          <w:lang w:val="sr-Cyrl-CS"/>
        </w:rPr>
        <w:t xml:space="preserve"> _________________________</w:t>
      </w:r>
      <w:r w:rsidRPr="00770927">
        <w:rPr>
          <w:rFonts w:eastAsia="Times New Roman" w:cs="Times New Roman"/>
          <w:sz w:val="20"/>
          <w:szCs w:val="20"/>
          <w:lang w:val="sr-Cyrl-CS"/>
        </w:rPr>
        <w:tab/>
        <w:t xml:space="preserve">     </w:t>
      </w:r>
      <w:r w:rsidRPr="00770927">
        <w:rPr>
          <w:rFonts w:eastAsia="Times New Roman" w:cs="Times New Roman"/>
          <w:sz w:val="20"/>
          <w:szCs w:val="20"/>
          <w:lang w:val="sr-Cyrl-CS"/>
        </w:rPr>
        <w:tab/>
      </w:r>
      <w:r w:rsidRPr="00770927">
        <w:rPr>
          <w:rFonts w:eastAsia="Times New Roman" w:cs="Times New Roman"/>
          <w:sz w:val="20"/>
          <w:szCs w:val="20"/>
          <w:lang w:val="sr-Cyrl-CS"/>
        </w:rPr>
        <w:tab/>
        <w:t xml:space="preserve">                     _____________________</w:t>
      </w:r>
    </w:p>
    <w:p w:rsidR="00770927" w:rsidRPr="00770927" w:rsidRDefault="00770927" w:rsidP="00770927">
      <w:pPr>
        <w:jc w:val="left"/>
        <w:rPr>
          <w:rFonts w:eastAsia="Times New Roman" w:cs="Times New Roman"/>
          <w:sz w:val="20"/>
          <w:szCs w:val="20"/>
          <w:lang w:val="sr-Cyrl-CS"/>
        </w:rPr>
      </w:pPr>
      <w:r w:rsidRPr="00770927">
        <w:rPr>
          <w:rFonts w:eastAsia="Times New Roman" w:cs="Times New Roman"/>
          <w:sz w:val="20"/>
          <w:szCs w:val="20"/>
          <w:lang w:val="sr-Cyrl-CS"/>
        </w:rPr>
        <w:t xml:space="preserve">             </w:t>
      </w:r>
      <w:r w:rsidRPr="00770927">
        <w:rPr>
          <w:rFonts w:eastAsia="Times New Roman" w:cs="Arial"/>
          <w:sz w:val="20"/>
          <w:szCs w:val="20"/>
          <w:lang w:val="sr-Latn-CS" w:eastAsia="en-GB"/>
        </w:rPr>
        <w:t>Nyilas Mihály</w:t>
      </w:r>
    </w:p>
    <w:p w:rsidR="00770927" w:rsidRPr="00770927" w:rsidRDefault="00770927" w:rsidP="00770927">
      <w:pPr>
        <w:jc w:val="left"/>
        <w:rPr>
          <w:rFonts w:eastAsia="Times New Roman" w:cs="Times New Roman"/>
          <w:sz w:val="20"/>
          <w:szCs w:val="20"/>
          <w:lang w:val="sr-Cyrl-CS"/>
        </w:rPr>
      </w:pPr>
      <w:r w:rsidRPr="00770927">
        <w:rPr>
          <w:rFonts w:eastAsia="Times New Roman" w:cs="Times New Roman"/>
          <w:sz w:val="20"/>
          <w:szCs w:val="20"/>
          <w:lang w:val="sr-Cyrl-CS"/>
        </w:rPr>
        <w:t xml:space="preserve">          </w:t>
      </w:r>
      <w:r w:rsidRPr="00770927">
        <w:rPr>
          <w:rFonts w:eastAsia="Times New Roman" w:cs="Times New Roman"/>
          <w:sz w:val="20"/>
          <w:szCs w:val="20"/>
          <w:lang w:val="hu-HU"/>
        </w:rPr>
        <w:t>(</w:t>
      </w:r>
      <w:r w:rsidRPr="00770927">
        <w:rPr>
          <w:rFonts w:eastAsia="Times New Roman" w:cs="Times New Roman"/>
          <w:sz w:val="20"/>
          <w:szCs w:val="20"/>
          <w:lang w:val="sr-Cyrl-CS"/>
        </w:rPr>
        <w:t>Михаљ Њилаш)</w:t>
      </w:r>
      <w:r w:rsidRPr="00770927">
        <w:rPr>
          <w:rFonts w:eastAsia="Times New Roman" w:cs="Courier New"/>
          <w:bCs/>
          <w:color w:val="000000"/>
          <w:sz w:val="20"/>
          <w:szCs w:val="20"/>
          <w:lang w:val="sr-Cyrl-CS"/>
        </w:rPr>
        <w:t xml:space="preserve">                          </w:t>
      </w:r>
    </w:p>
    <w:p w:rsidR="00770927" w:rsidRPr="00770927" w:rsidRDefault="00770927" w:rsidP="00770927">
      <w:pPr>
        <w:jc w:val="left"/>
        <w:rPr>
          <w:rFonts w:eastAsia="Times New Roman" w:cs="Times New Roman"/>
          <w:sz w:val="20"/>
          <w:szCs w:val="20"/>
          <w:lang w:val="sr-Cyrl-CS"/>
        </w:rPr>
      </w:pPr>
    </w:p>
    <w:p w:rsidR="00770927" w:rsidRPr="00770927" w:rsidRDefault="00770927" w:rsidP="00770927">
      <w:pPr>
        <w:rPr>
          <w:rFonts w:eastAsia="Times New Roman" w:cs="Times New Roman"/>
          <w:sz w:val="20"/>
          <w:szCs w:val="20"/>
          <w:lang w:val="sr-Cyrl-CS"/>
        </w:rPr>
      </w:pPr>
    </w:p>
    <w:p w:rsidR="00770927" w:rsidRPr="00770927" w:rsidRDefault="00770927" w:rsidP="00770927">
      <w:pPr>
        <w:rPr>
          <w:rFonts w:eastAsia="Times New Roman" w:cs="Times New Roman"/>
          <w:sz w:val="20"/>
          <w:szCs w:val="20"/>
          <w:lang w:val="sr-Cyrl-CS"/>
        </w:rPr>
      </w:pPr>
    </w:p>
    <w:p w:rsidR="00770927" w:rsidRPr="00770927" w:rsidRDefault="00770927" w:rsidP="00770927">
      <w:pPr>
        <w:shd w:val="clear" w:color="auto" w:fill="FFFFFF"/>
        <w:suppressAutoHyphens/>
        <w:spacing w:line="100" w:lineRule="atLeast"/>
        <w:rPr>
          <w:rFonts w:eastAsia="Arial Unicode MS" w:cs="Arial"/>
          <w:b/>
          <w:bCs/>
          <w:iCs/>
          <w:color w:val="000000"/>
          <w:kern w:val="1"/>
          <w:sz w:val="20"/>
          <w:szCs w:val="20"/>
          <w:lang w:val="sr-Cyrl-CS" w:eastAsia="ar-SA"/>
        </w:rPr>
      </w:pPr>
      <w:r w:rsidRPr="00770927">
        <w:rPr>
          <w:rFonts w:eastAsia="Arial Unicode MS" w:cs="Arial"/>
          <w:b/>
          <w:bCs/>
          <w:iCs/>
          <w:color w:val="000000"/>
          <w:kern w:val="1"/>
          <w:sz w:val="20"/>
          <w:szCs w:val="20"/>
          <w:lang w:val="sr-Cyrl-CS" w:eastAsia="ar-SA"/>
        </w:rPr>
        <w:t>Напомена:</w:t>
      </w:r>
    </w:p>
    <w:p w:rsidR="00770927" w:rsidRPr="00770927" w:rsidRDefault="00770927" w:rsidP="00770927">
      <w:pPr>
        <w:shd w:val="clear" w:color="auto" w:fill="FFFFFF"/>
        <w:suppressAutoHyphens/>
        <w:spacing w:line="100" w:lineRule="atLeast"/>
        <w:rPr>
          <w:rFonts w:eastAsia="Arial Unicode MS" w:cs="Arial"/>
          <w:iCs/>
          <w:color w:val="000000"/>
          <w:kern w:val="1"/>
          <w:sz w:val="20"/>
          <w:szCs w:val="20"/>
          <w:lang w:val="sr-Cyrl-CS" w:eastAsia="ar-SA"/>
        </w:rPr>
      </w:pPr>
      <w:r w:rsidRPr="00770927">
        <w:rPr>
          <w:rFonts w:eastAsia="Arial Unicode MS" w:cs="Arial"/>
          <w:iCs/>
          <w:color w:val="000000"/>
          <w:kern w:val="1"/>
          <w:sz w:val="20"/>
          <w:szCs w:val="20"/>
          <w:lang w:val="sr-Cyrl-CS" w:eastAsia="ar-SA"/>
        </w:rPr>
        <w:t>- Модел уговора представља садржину уговора који ће бити закључен са изабраним понуђачем.</w:t>
      </w:r>
    </w:p>
    <w:p w:rsidR="00770927" w:rsidRPr="00770927" w:rsidRDefault="00770927" w:rsidP="00770927">
      <w:pPr>
        <w:shd w:val="clear" w:color="auto" w:fill="FFFFFF"/>
        <w:suppressAutoHyphens/>
        <w:spacing w:line="100" w:lineRule="atLeast"/>
        <w:rPr>
          <w:rFonts w:eastAsia="Arial Unicode MS" w:cs="Arial"/>
          <w:b/>
          <w:bCs/>
          <w:iCs/>
          <w:color w:val="000000"/>
          <w:kern w:val="1"/>
          <w:sz w:val="20"/>
          <w:szCs w:val="20"/>
          <w:lang w:val="sr-Cyrl-CS" w:eastAsia="ar-SA"/>
        </w:rPr>
      </w:pPr>
      <w:r w:rsidRPr="00770927">
        <w:rPr>
          <w:rFonts w:eastAsia="Arial Unicode MS" w:cs="Arial"/>
          <w:b/>
          <w:bCs/>
          <w:iCs/>
          <w:color w:val="000000"/>
          <w:kern w:val="1"/>
          <w:sz w:val="20"/>
          <w:szCs w:val="20"/>
          <w:lang w:val="sr-Cyrl-CS" w:eastAsia="ar-SA"/>
        </w:rPr>
        <w:t xml:space="preserve">- Понуђач модел уговора </w:t>
      </w:r>
      <w:r w:rsidRPr="00770927">
        <w:rPr>
          <w:rFonts w:eastAsia="Arial Unicode MS" w:cs="Arial"/>
          <w:b/>
          <w:bCs/>
          <w:iCs/>
          <w:color w:val="000000"/>
          <w:kern w:val="1"/>
          <w:sz w:val="20"/>
          <w:szCs w:val="20"/>
          <w:lang w:val="sr-Cyrl-RS" w:eastAsia="ar-SA"/>
        </w:rPr>
        <w:t xml:space="preserve">НЕ </w:t>
      </w:r>
      <w:r w:rsidRPr="00770927">
        <w:rPr>
          <w:rFonts w:eastAsia="Arial Unicode MS" w:cs="Arial"/>
          <w:b/>
          <w:bCs/>
          <w:iCs/>
          <w:color w:val="000000"/>
          <w:kern w:val="1"/>
          <w:sz w:val="20"/>
          <w:szCs w:val="20"/>
          <w:lang w:val="sr-Cyrl-CS" w:eastAsia="ar-SA"/>
        </w:rPr>
        <w:t xml:space="preserve">треба да </w:t>
      </w:r>
      <w:r w:rsidRPr="00770927">
        <w:rPr>
          <w:rFonts w:eastAsia="Arial Unicode MS" w:cs="Arial"/>
          <w:b/>
          <w:bCs/>
          <w:iCs/>
          <w:color w:val="000000"/>
          <w:kern w:val="1"/>
          <w:sz w:val="20"/>
          <w:szCs w:val="20"/>
          <w:lang w:val="sr-Cyrl-RS" w:eastAsia="ar-SA"/>
        </w:rPr>
        <w:t>пупуњава али треба да га потпише и овери печатом и достави са понудом</w:t>
      </w:r>
    </w:p>
    <w:p w:rsidR="00770927" w:rsidRPr="00770927" w:rsidRDefault="00770927" w:rsidP="00770927">
      <w:pPr>
        <w:shd w:val="clear" w:color="auto" w:fill="FFFFFF"/>
        <w:suppressAutoHyphens/>
        <w:spacing w:line="100" w:lineRule="atLeast"/>
        <w:rPr>
          <w:rFonts w:eastAsia="Arial Unicode MS" w:cs="Arial"/>
          <w:iCs/>
          <w:color w:val="000000"/>
          <w:kern w:val="1"/>
          <w:sz w:val="20"/>
          <w:szCs w:val="20"/>
          <w:lang w:val="sr-Cyrl-CS" w:eastAsia="ar-SA"/>
        </w:rPr>
      </w:pPr>
      <w:r w:rsidRPr="00770927">
        <w:rPr>
          <w:rFonts w:eastAsia="Arial Unicode MS" w:cs="Arial"/>
          <w:iCs/>
          <w:color w:val="000000"/>
          <w:kern w:val="1"/>
          <w:sz w:val="20"/>
          <w:szCs w:val="20"/>
          <w:lang w:val="sr-Cyrl-CS" w:eastAsia="ar-SA"/>
        </w:rPr>
        <w:t>- Наручилац ће, ако понуђач без оправданих разлога одбије да закључи уговор о јавној набавци, након што му је уговор додељен, Управи за јавне набавке доставити доказ негативне референц</w:t>
      </w:r>
      <w:r w:rsidRPr="00770927">
        <w:rPr>
          <w:rFonts w:eastAsia="Arial Unicode MS" w:cs="Arial"/>
          <w:iCs/>
          <w:color w:val="000000"/>
          <w:kern w:val="1"/>
          <w:sz w:val="20"/>
          <w:szCs w:val="20"/>
          <w:lang w:val="sr-Cyrl-RS" w:eastAsia="ar-SA"/>
        </w:rPr>
        <w:t>е</w:t>
      </w:r>
    </w:p>
    <w:p w:rsidR="00770927" w:rsidRPr="00770927" w:rsidRDefault="00770927" w:rsidP="00770927">
      <w:pPr>
        <w:shd w:val="clear" w:color="auto" w:fill="FFFFFF"/>
        <w:suppressAutoHyphens/>
        <w:spacing w:line="100" w:lineRule="atLeast"/>
        <w:rPr>
          <w:rFonts w:eastAsia="Arial Unicode MS" w:cs="Arial"/>
          <w:color w:val="000000"/>
          <w:kern w:val="1"/>
          <w:sz w:val="20"/>
          <w:szCs w:val="20"/>
          <w:lang w:val="sr-Cyrl-RS" w:eastAsia="ar-SA"/>
        </w:rPr>
      </w:pPr>
      <w:r w:rsidRPr="00770927">
        <w:rPr>
          <w:rFonts w:eastAsia="Arial Unicode MS" w:cs="Arial"/>
          <w:iCs/>
          <w:color w:val="000000"/>
          <w:kern w:val="1"/>
          <w:sz w:val="20"/>
          <w:szCs w:val="20"/>
          <w:lang w:val="sr-Cyrl-RS" w:eastAsia="ar-SA"/>
        </w:rPr>
        <w:t>-Уколико се на страни понуђача јављају подизвођачи или понуђачи у заједничкој понуди,</w:t>
      </w:r>
      <w:r w:rsidRPr="00770927">
        <w:rPr>
          <w:rFonts w:eastAsia="Arial Unicode MS" w:cs="Arial"/>
          <w:iCs/>
          <w:color w:val="000000"/>
          <w:kern w:val="1"/>
          <w:sz w:val="20"/>
          <w:szCs w:val="20"/>
          <w:lang w:val="sr-Cyrl-CS" w:eastAsia="ar-SA"/>
        </w:rPr>
        <w:t xml:space="preserve"> </w:t>
      </w:r>
      <w:r w:rsidRPr="00770927">
        <w:rPr>
          <w:rFonts w:eastAsia="Arial Unicode MS" w:cs="Arial"/>
          <w:iCs/>
          <w:color w:val="000000"/>
          <w:kern w:val="1"/>
          <w:sz w:val="20"/>
          <w:szCs w:val="20"/>
          <w:lang w:val="sr-Cyrl-RS" w:eastAsia="ar-SA"/>
        </w:rPr>
        <w:t xml:space="preserve">уговор ће садржати и податке о њима у складу са одредбама ЗЈН </w:t>
      </w: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971CE6" w:rsidRPr="00770927" w:rsidRDefault="00971CE6"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p>
    <w:p w:rsidR="00770927" w:rsidRPr="00770927" w:rsidRDefault="00770927" w:rsidP="00770927">
      <w:pPr>
        <w:suppressLineNumbers/>
        <w:suppressAutoHyphens/>
        <w:spacing w:before="120" w:after="120" w:line="100" w:lineRule="atLeast"/>
        <w:jc w:val="center"/>
        <w:rPr>
          <w:rFonts w:eastAsia="Arial Unicode MS" w:cs="Mangal"/>
          <w:b/>
          <w:iCs/>
          <w:color w:val="000000"/>
          <w:kern w:val="1"/>
          <w:sz w:val="20"/>
          <w:szCs w:val="20"/>
          <w:lang w:val="sr-Cyrl-RS" w:eastAsia="ar-SA"/>
        </w:rPr>
      </w:pPr>
      <w:r w:rsidRPr="00770927">
        <w:rPr>
          <w:rFonts w:eastAsia="Arial Unicode MS" w:cs="Mangal"/>
          <w:b/>
          <w:iCs/>
          <w:color w:val="000000"/>
          <w:kern w:val="1"/>
          <w:sz w:val="20"/>
          <w:szCs w:val="20"/>
          <w:lang w:val="sr-Cyrl-RS" w:eastAsia="ar-SA"/>
        </w:rPr>
        <w:t>8.УПУТСТВО ПОНУЂАЧИМА КАКО ДА САЧИНЕ ПОНУДУ</w:t>
      </w:r>
    </w:p>
    <w:p w:rsidR="00770927" w:rsidRPr="00770927" w:rsidRDefault="00770927" w:rsidP="00770927">
      <w:pPr>
        <w:suppressLineNumbers/>
        <w:suppressAutoHyphens/>
        <w:spacing w:before="120" w:after="120" w:line="100" w:lineRule="atLeast"/>
        <w:jc w:val="left"/>
        <w:rPr>
          <w:rFonts w:eastAsia="Arial Unicode MS" w:cs="Mangal"/>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b/>
          <w:bCs/>
          <w:i/>
          <w:iCs/>
          <w:color w:val="000000"/>
          <w:kern w:val="1"/>
          <w:sz w:val="20"/>
          <w:szCs w:val="20"/>
          <w:lang w:val="sr-Cyrl-RS" w:eastAsia="ar-SA"/>
        </w:rPr>
        <w:t>1. ПОДАЦИ О ЈЕЗИКУ НА КОЈЕМ ПОНУДА МОРА ДА БУДЕ САСТАВЉЕНА</w:t>
      </w:r>
    </w:p>
    <w:p w:rsidR="00770927" w:rsidRPr="00770927" w:rsidRDefault="00770927" w:rsidP="00770927">
      <w:pPr>
        <w:suppressAutoHyphens/>
        <w:spacing w:line="100" w:lineRule="atLeas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color w:val="000000"/>
          <w:kern w:val="1"/>
          <w:sz w:val="20"/>
          <w:szCs w:val="20"/>
          <w:lang w:val="sr-Cyrl-RS" w:eastAsia="ar-SA"/>
        </w:rPr>
        <w:t>Понуђач подноси понуду на српском језику.</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suppressAutoHyphens/>
        <w:spacing w:line="100" w:lineRule="atLeast"/>
        <w:rPr>
          <w:rFonts w:eastAsia="TimesNewRomanPSMT" w:cs="Arial"/>
          <w:bCs/>
          <w:color w:val="000000"/>
          <w:kern w:val="1"/>
          <w:sz w:val="20"/>
          <w:szCs w:val="20"/>
          <w:lang w:val="sr-Cyrl-RS" w:eastAsia="ar-SA"/>
        </w:rPr>
      </w:pPr>
      <w:r w:rsidRPr="00770927">
        <w:rPr>
          <w:rFonts w:eastAsia="Arial Unicode MS" w:cs="Arial"/>
          <w:b/>
          <w:bCs/>
          <w:i/>
          <w:iCs/>
          <w:color w:val="000000"/>
          <w:kern w:val="1"/>
          <w:sz w:val="20"/>
          <w:szCs w:val="20"/>
          <w:lang w:val="sr-Cyrl-RS" w:eastAsia="ar-SA"/>
        </w:rPr>
        <w:t>2. НАЧИН ПОДНОШЕЊА ПОНУДЕ</w:t>
      </w:r>
    </w:p>
    <w:p w:rsidR="00770927" w:rsidRPr="00770927" w:rsidRDefault="00770927" w:rsidP="00770927">
      <w:pPr>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Понудасе сачињава у писаном облику, у једном примерку, подноси се непосредно или путем поште, на обрасцу из Конкурсне документације и мора бити јасна и недвосмислена, читко попуњена – откуцана или написана необрисивим мастилом, и оверена печатом и потписана од стране овлашћеног лица понуђача (овлашћено за заступање). Понуда се подноси  уковерти или кутији, затвореној на начин да се приликом отварања понуда може са сигурношћу утврдити да се први пут отвара. </w:t>
      </w:r>
    </w:p>
    <w:p w:rsidR="00770927" w:rsidRPr="00770927" w:rsidRDefault="00770927" w:rsidP="00770927">
      <w:pPr>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На полеђини коверте или на кутији навести назив</w:t>
      </w:r>
      <w:r w:rsidRPr="00770927">
        <w:rPr>
          <w:rFonts w:eastAsia="TimesNewRomanPSMT" w:cs="Arial"/>
          <w:bCs/>
          <w:color w:val="000000"/>
          <w:kern w:val="1"/>
          <w:sz w:val="20"/>
          <w:szCs w:val="20"/>
          <w:lang w:val="sr-Cyrl-CS" w:eastAsia="ar-SA"/>
        </w:rPr>
        <w:t xml:space="preserve"> и адресу</w:t>
      </w:r>
      <w:r w:rsidRPr="00770927">
        <w:rPr>
          <w:rFonts w:eastAsia="TimesNewRomanPSMT" w:cs="Arial"/>
          <w:bCs/>
          <w:color w:val="000000"/>
          <w:kern w:val="1"/>
          <w:sz w:val="20"/>
          <w:szCs w:val="20"/>
          <w:lang w:val="sr-Cyrl-RS" w:eastAsia="ar-SA"/>
        </w:rPr>
        <w:t xml:space="preserve"> понуђача, број телефона, имејл адресу и име особе за контакт </w:t>
      </w:r>
    </w:p>
    <w:p w:rsidR="00770927" w:rsidRPr="00770927" w:rsidRDefault="00770927" w:rsidP="00770927">
      <w:pPr>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770927" w:rsidRPr="00770927" w:rsidRDefault="00770927" w:rsidP="00770927">
      <w:pPr>
        <w:suppressAutoHyphens/>
        <w:spacing w:line="100" w:lineRule="atLeast"/>
        <w:rPr>
          <w:rFonts w:eastAsia="TimesNewRomanPSMT" w:cs="Arial"/>
          <w:bCs/>
          <w:color w:val="000000"/>
          <w:kern w:val="1"/>
          <w:sz w:val="20"/>
          <w:szCs w:val="20"/>
          <w:lang w:val="sr-Cyrl-RS" w:eastAsia="ar-SA"/>
        </w:rPr>
      </w:pPr>
    </w:p>
    <w:p w:rsidR="00770927" w:rsidRPr="00770927" w:rsidRDefault="00770927" w:rsidP="00770927">
      <w:pPr>
        <w:suppressAutoHyphens/>
        <w:autoSpaceDE w:val="0"/>
        <w:autoSpaceDN w:val="0"/>
        <w:adjustRightInd w:val="0"/>
        <w:rPr>
          <w:rFonts w:eastAsia="Arial Unicode MS" w:cs="Arial"/>
          <w:color w:val="FF0000"/>
          <w:kern w:val="1"/>
          <w:sz w:val="20"/>
          <w:szCs w:val="20"/>
          <w:lang w:val="sr-Cyrl-RS" w:eastAsia="ar-SA"/>
        </w:rPr>
      </w:pPr>
      <w:r w:rsidRPr="00770927">
        <w:rPr>
          <w:rFonts w:eastAsia="TimesNewRomanPSMT" w:cs="Arial"/>
          <w:bCs/>
          <w:color w:val="000000"/>
          <w:kern w:val="1"/>
          <w:sz w:val="20"/>
          <w:szCs w:val="20"/>
          <w:lang w:val="sr-Cyrl-RS" w:eastAsia="ar-SA"/>
        </w:rPr>
        <w:t>Понуду доставити на</w:t>
      </w:r>
      <w:r w:rsidR="00B378D5">
        <w:rPr>
          <w:rFonts w:eastAsia="TimesNewRomanPSMT" w:cs="Arial"/>
          <w:bCs/>
          <w:color w:val="000000"/>
          <w:kern w:val="1"/>
          <w:sz w:val="20"/>
          <w:szCs w:val="20"/>
          <w:lang w:val="sr-Cyrl-RS" w:eastAsia="ar-SA"/>
        </w:rPr>
        <w:t xml:space="preserve"> адресу: Аутономна п</w:t>
      </w:r>
      <w:r w:rsidRPr="00770927">
        <w:rPr>
          <w:rFonts w:eastAsia="TimesNewRomanPSMT" w:cs="Arial"/>
          <w:bCs/>
          <w:color w:val="000000"/>
          <w:kern w:val="1"/>
          <w:sz w:val="20"/>
          <w:szCs w:val="20"/>
          <w:lang w:val="sr-Cyrl-RS" w:eastAsia="ar-SA"/>
        </w:rPr>
        <w:t xml:space="preserve">окрајина Војводина, Покрајински секретаријат за образовање, прописе, управу и националне мањине-националне заједнице, 21000 Нови Сад, Булевар Михајла Пупина 16. са обавезном назнаком на лицу коверте (кутије): "Не отварати - понуда за јавну набавку услуге </w:t>
      </w:r>
      <w:r w:rsidR="00500906">
        <w:rPr>
          <w:rFonts w:eastAsia="TimesNewRomanPSMT" w:cs="Arial"/>
          <w:bCs/>
          <w:color w:val="000000"/>
          <w:kern w:val="1"/>
          <w:sz w:val="20"/>
          <w:szCs w:val="20"/>
          <w:lang w:val="sr-Cyrl-RS" w:eastAsia="ar-SA"/>
        </w:rPr>
        <w:t>објаве огласа у средствима јавног информисања партија 1 ЈН МВ 3</w:t>
      </w:r>
      <w:r w:rsidRPr="00770927">
        <w:rPr>
          <w:rFonts w:eastAsia="TimesNewRomanPSMT" w:cs="Arial"/>
          <w:bCs/>
          <w:color w:val="000000"/>
          <w:kern w:val="1"/>
          <w:sz w:val="20"/>
          <w:szCs w:val="20"/>
          <w:lang w:val="sr-Cyrl-RS" w:eastAsia="ar-SA"/>
        </w:rPr>
        <w:t>/2016", поштом или лично.</w:t>
      </w:r>
      <w:r w:rsidRPr="00770927">
        <w:rPr>
          <w:rFonts w:eastAsia="Arial Unicode MS" w:cs="Arial"/>
          <w:color w:val="FF0000"/>
          <w:kern w:val="1"/>
          <w:sz w:val="20"/>
          <w:szCs w:val="20"/>
          <w:lang w:val="sr-Cyrl-RS" w:eastAsia="ar-SA"/>
        </w:rPr>
        <w:t xml:space="preserve"> </w:t>
      </w:r>
    </w:p>
    <w:p w:rsidR="00770927" w:rsidRPr="00770927" w:rsidRDefault="00770927" w:rsidP="00770927">
      <w:pPr>
        <w:suppressAutoHyphens/>
        <w:autoSpaceDE w:val="0"/>
        <w:autoSpaceDN w:val="0"/>
        <w:adjustRightInd w:val="0"/>
        <w:rPr>
          <w:rFonts w:eastAsia="Arial Unicode MS" w:cs="Arial"/>
          <w:color w:val="FF0000"/>
          <w:kern w:val="1"/>
          <w:sz w:val="20"/>
          <w:szCs w:val="20"/>
          <w:lang w:val="sr-Cyrl-RS" w:eastAsia="ar-SA"/>
        </w:rPr>
      </w:pPr>
    </w:p>
    <w:p w:rsidR="00770927" w:rsidRPr="00770927" w:rsidRDefault="00770927" w:rsidP="00770927">
      <w:pPr>
        <w:suppressAutoHyphens/>
        <w:autoSpaceDE w:val="0"/>
        <w:autoSpaceDN w:val="0"/>
        <w:adjustRightInd w:val="0"/>
        <w:rPr>
          <w:rFonts w:eastAsia="Arial Unicode MS" w:cs="Arial"/>
          <w:i/>
          <w:iCs/>
          <w:kern w:val="1"/>
          <w:sz w:val="20"/>
          <w:szCs w:val="20"/>
          <w:lang w:val="sr-Cyrl-RS" w:eastAsia="ar-SA"/>
        </w:rPr>
      </w:pPr>
      <w:r w:rsidRPr="00770927">
        <w:rPr>
          <w:rFonts w:eastAsia="Arial Unicode MS" w:cs="Arial"/>
          <w:kern w:val="1"/>
          <w:sz w:val="20"/>
          <w:szCs w:val="20"/>
          <w:lang w:val="sr-Cyrl-RS" w:eastAsia="ar-SA"/>
        </w:rPr>
        <w:t xml:space="preserve">Понуда се сматра </w:t>
      </w:r>
      <w:r w:rsidRPr="00770927">
        <w:rPr>
          <w:rFonts w:eastAsia="Arial Unicode MS" w:cs="Arial"/>
          <w:b/>
          <w:kern w:val="1"/>
          <w:sz w:val="20"/>
          <w:szCs w:val="20"/>
          <w:lang w:val="sr-Cyrl-RS" w:eastAsia="ar-SA"/>
        </w:rPr>
        <w:t>благовременом</w:t>
      </w:r>
      <w:r w:rsidRPr="00770927">
        <w:rPr>
          <w:rFonts w:eastAsia="Arial Unicode MS" w:cs="Arial"/>
          <w:kern w:val="1"/>
          <w:sz w:val="20"/>
          <w:szCs w:val="20"/>
          <w:lang w:val="sr-Cyrl-RS" w:eastAsia="ar-SA"/>
        </w:rPr>
        <w:t xml:space="preserve"> уколико је примљена од стране наручиоца до </w:t>
      </w:r>
      <w:r w:rsidR="002B221F">
        <w:rPr>
          <w:rFonts w:eastAsia="Arial Unicode MS" w:cs="Arial"/>
          <w:b/>
          <w:kern w:val="1"/>
          <w:sz w:val="20"/>
          <w:szCs w:val="20"/>
          <w:lang w:val="sr-Cyrl-RS" w:eastAsia="ar-SA"/>
        </w:rPr>
        <w:t>15. августа</w:t>
      </w:r>
      <w:r w:rsidRPr="00770927">
        <w:rPr>
          <w:rFonts w:eastAsia="Arial Unicode MS" w:cs="Arial"/>
          <w:b/>
          <w:kern w:val="1"/>
          <w:sz w:val="20"/>
          <w:szCs w:val="20"/>
          <w:lang w:val="sr-Cyrl-RS" w:eastAsia="ar-SA"/>
        </w:rPr>
        <w:t xml:space="preserve"> 2016. године  до 9,30  часова</w:t>
      </w:r>
      <w:r w:rsidRPr="00770927">
        <w:rPr>
          <w:rFonts w:eastAsia="Arial Unicode MS" w:cs="Arial"/>
          <w:kern w:val="1"/>
          <w:sz w:val="20"/>
          <w:szCs w:val="20"/>
          <w:lang w:val="sr-Cyrl-RS" w:eastAsia="ar-SA"/>
        </w:rPr>
        <w:t>.</w:t>
      </w:r>
      <w:r w:rsidRPr="00770927">
        <w:rPr>
          <w:rFonts w:eastAsia="Arial Unicode MS" w:cs="Arial"/>
          <w:i/>
          <w:iCs/>
          <w:kern w:val="1"/>
          <w:sz w:val="20"/>
          <w:szCs w:val="20"/>
          <w:lang w:val="sr-Cyrl-RS" w:eastAsia="ar-SA"/>
        </w:rPr>
        <w:t xml:space="preserve"> </w:t>
      </w:r>
    </w:p>
    <w:p w:rsidR="00770927" w:rsidRPr="00770927" w:rsidRDefault="00770927" w:rsidP="00770927">
      <w:pPr>
        <w:suppressAutoHyphens/>
        <w:autoSpaceDE w:val="0"/>
        <w:autoSpaceDN w:val="0"/>
        <w:adjustRightInd w:val="0"/>
        <w:rPr>
          <w:rFonts w:eastAsia="Arial Unicode MS" w:cs="Arial"/>
          <w:iCs/>
          <w:kern w:val="1"/>
          <w:sz w:val="20"/>
          <w:szCs w:val="20"/>
          <w:lang w:val="sr-Cyrl-RS" w:eastAsia="ar-SA"/>
        </w:rPr>
      </w:pPr>
      <w:r w:rsidRPr="00770927">
        <w:rPr>
          <w:rFonts w:eastAsia="Arial Unicode MS" w:cs="Arial"/>
          <w:iCs/>
          <w:kern w:val="1"/>
          <w:sz w:val="20"/>
          <w:szCs w:val="20"/>
          <w:lang w:val="sr-Cyrl-RS" w:eastAsia="ar-SA"/>
        </w:rPr>
        <w:t xml:space="preserve">Јавно отварање понуда ће бити </w:t>
      </w:r>
      <w:r w:rsidR="002B221F">
        <w:rPr>
          <w:rFonts w:eastAsia="Arial Unicode MS" w:cs="Arial"/>
          <w:iCs/>
          <w:kern w:val="1"/>
          <w:sz w:val="20"/>
          <w:szCs w:val="20"/>
          <w:lang w:val="sr-Cyrl-RS" w:eastAsia="ar-SA"/>
        </w:rPr>
        <w:t>15</w:t>
      </w:r>
      <w:r w:rsidRPr="00770927">
        <w:rPr>
          <w:rFonts w:eastAsia="Arial Unicode MS" w:cs="Arial"/>
          <w:iCs/>
          <w:kern w:val="1"/>
          <w:sz w:val="20"/>
          <w:szCs w:val="20"/>
          <w:lang w:val="sr-Cyrl-RS" w:eastAsia="ar-SA"/>
        </w:rPr>
        <w:t xml:space="preserve">. </w:t>
      </w:r>
      <w:r w:rsidR="002B221F">
        <w:rPr>
          <w:rFonts w:eastAsia="Arial Unicode MS" w:cs="Arial"/>
          <w:iCs/>
          <w:kern w:val="1"/>
          <w:sz w:val="20"/>
          <w:szCs w:val="20"/>
          <w:lang w:val="sr-Cyrl-RS" w:eastAsia="ar-SA"/>
        </w:rPr>
        <w:t>августа</w:t>
      </w:r>
      <w:r w:rsidRPr="00770927">
        <w:rPr>
          <w:rFonts w:eastAsia="Arial Unicode MS" w:cs="Arial"/>
          <w:iCs/>
          <w:kern w:val="1"/>
          <w:sz w:val="20"/>
          <w:szCs w:val="20"/>
          <w:lang w:val="sr-Cyrl-RS" w:eastAsia="ar-SA"/>
        </w:rPr>
        <w:t xml:space="preserve"> 2016. године у 11 часова, у згради Покрајинске владе, Булевар Михајла Пупина 16, Нови Сад, у канцеларији број 65 на првом спрату.</w:t>
      </w:r>
    </w:p>
    <w:p w:rsidR="00770927" w:rsidRPr="00770927" w:rsidRDefault="00770927" w:rsidP="00770927">
      <w:pPr>
        <w:suppressAutoHyphens/>
        <w:autoSpaceDE w:val="0"/>
        <w:autoSpaceDN w:val="0"/>
        <w:adjustRightInd w:val="0"/>
        <w:rPr>
          <w:rFonts w:eastAsia="Arial Unicode MS" w:cs="Arial"/>
          <w:color w:val="FF0000"/>
          <w:kern w:val="1"/>
          <w:sz w:val="20"/>
          <w:szCs w:val="20"/>
          <w:lang w:val="sr-Cyrl-RS" w:eastAsia="ar-SA"/>
        </w:rPr>
      </w:pPr>
      <w:r w:rsidRPr="00770927">
        <w:rPr>
          <w:rFonts w:eastAsia="TimesNewRomanPS-BoldMT" w:cs="Arial"/>
          <w:b/>
          <w:bCs/>
          <w:color w:val="FF0000"/>
          <w:kern w:val="1"/>
          <w:sz w:val="20"/>
          <w:szCs w:val="20"/>
          <w:lang w:val="sr-Cyrl-RS" w:eastAsia="ar-SA"/>
        </w:rPr>
        <w:t xml:space="preserve"> </w:t>
      </w:r>
      <w:r w:rsidRPr="00770927">
        <w:rPr>
          <w:rFonts w:eastAsia="Arial Unicode MS" w:cs="Arial"/>
          <w:color w:val="FF0000"/>
          <w:kern w:val="1"/>
          <w:sz w:val="20"/>
          <w:szCs w:val="20"/>
          <w:lang w:val="sr-Cyrl-RS" w:eastAsia="ar-SA"/>
        </w:rPr>
        <w:t xml:space="preserve">  </w:t>
      </w:r>
    </w:p>
    <w:p w:rsidR="00770927" w:rsidRPr="00770927" w:rsidRDefault="00770927" w:rsidP="00770927">
      <w:pPr>
        <w:suppressAutoHyphens/>
        <w:autoSpaceDE w:val="0"/>
        <w:autoSpaceDN w:val="0"/>
        <w:adjustRightInd w:val="0"/>
        <w:rPr>
          <w:rFonts w:eastAsia="Arial Unicode MS" w:cs="Arial"/>
          <w:kern w:val="1"/>
          <w:sz w:val="20"/>
          <w:szCs w:val="20"/>
          <w:lang w:val="sr-Cyrl-RS" w:eastAsia="ar-SA"/>
        </w:rPr>
      </w:pPr>
      <w:r w:rsidRPr="00770927">
        <w:rPr>
          <w:rFonts w:eastAsia="Arial Unicode MS" w:cs="Arial"/>
          <w:kern w:val="1"/>
          <w:sz w:val="20"/>
          <w:szCs w:val="20"/>
          <w:lang w:val="sr-Cyrl-RS" w:eastAsia="ar-SA"/>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770927">
        <w:rPr>
          <w:rFonts w:eastAsia="Arial Unicode MS" w:cs="Arial"/>
          <w:kern w:val="1"/>
          <w:sz w:val="20"/>
          <w:szCs w:val="20"/>
          <w:lang w:val="sr-Cyrl-CS" w:eastAsia="ar-SA"/>
        </w:rPr>
        <w:t>н</w:t>
      </w:r>
      <w:r w:rsidRPr="00770927">
        <w:rPr>
          <w:rFonts w:eastAsia="Arial Unicode MS" w:cs="Arial"/>
          <w:kern w:val="1"/>
          <w:sz w:val="20"/>
          <w:szCs w:val="20"/>
          <w:lang w:val="sr-Cyrl-RS" w:eastAsia="ar-SA"/>
        </w:rPr>
        <w:t xml:space="preserve">аручулац ће понуђачу предати потврду пријема понуде. У потврди о пријему наручилац ће навести датум и сат пријема понуде. </w:t>
      </w:r>
    </w:p>
    <w:p w:rsidR="00770927" w:rsidRPr="00770927" w:rsidRDefault="00770927" w:rsidP="00770927">
      <w:pPr>
        <w:suppressAutoHyphens/>
        <w:autoSpaceDE w:val="0"/>
        <w:autoSpaceDN w:val="0"/>
        <w:adjustRightInd w:val="0"/>
        <w:rPr>
          <w:rFonts w:eastAsia="Arial Unicode MS" w:cs="Arial"/>
          <w:kern w:val="1"/>
          <w:sz w:val="20"/>
          <w:szCs w:val="20"/>
          <w:lang w:val="sr-Cyrl-RS" w:eastAsia="ar-SA"/>
        </w:rPr>
      </w:pPr>
      <w:r w:rsidRPr="00770927">
        <w:rPr>
          <w:rFonts w:eastAsia="Arial Unicode MS" w:cs="Arial"/>
          <w:kern w:val="1"/>
          <w:sz w:val="20"/>
          <w:szCs w:val="20"/>
          <w:lang w:val="sr-Cyrl-RS" w:eastAsia="ar-SA"/>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770927" w:rsidRPr="00770927" w:rsidRDefault="00770927" w:rsidP="00770927">
      <w:pPr>
        <w:suppressAutoHyphens/>
        <w:spacing w:line="100" w:lineRule="atLeast"/>
        <w:rPr>
          <w:rFonts w:eastAsia="TimesNewRomanPSMT" w:cs="Arial"/>
          <w:bCs/>
          <w:color w:val="000000"/>
          <w:kern w:val="1"/>
          <w:sz w:val="20"/>
          <w:szCs w:val="20"/>
          <w:lang w:val="sr-Cyrl-RS" w:eastAsia="ar-SA"/>
        </w:rPr>
      </w:pPr>
      <w:r w:rsidRPr="00770927">
        <w:rPr>
          <w:rFonts w:eastAsia="Arial Unicode MS" w:cs="Arial"/>
          <w:b/>
          <w:color w:val="000000"/>
          <w:kern w:val="1"/>
          <w:sz w:val="20"/>
          <w:szCs w:val="20"/>
          <w:lang w:val="sr-Cyrl-RS" w:eastAsia="ar-SA"/>
        </w:rPr>
        <w:t xml:space="preserve">   </w:t>
      </w:r>
      <w:r w:rsidRPr="00770927">
        <w:rPr>
          <w:rFonts w:eastAsia="TimesNewRomanPSMT" w:cs="Arial"/>
          <w:b/>
          <w:bCs/>
          <w:color w:val="000000"/>
          <w:kern w:val="1"/>
          <w:sz w:val="20"/>
          <w:szCs w:val="20"/>
          <w:lang w:val="sr-Cyrl-RS" w:eastAsia="ar-SA"/>
        </w:rPr>
        <w:t>Обавезна садржина понуде је:</w:t>
      </w:r>
    </w:p>
    <w:p w:rsidR="00770927" w:rsidRPr="00770927" w:rsidRDefault="00770927" w:rsidP="00770927">
      <w:pPr>
        <w:suppressAutoHyphens/>
        <w:spacing w:line="100" w:lineRule="atLeast"/>
        <w:ind w:left="720"/>
        <w:rPr>
          <w:rFonts w:eastAsia="TimesNewRomanPSMT" w:cs="Arial"/>
          <w:bCs/>
          <w:color w:val="000000"/>
          <w:kern w:val="1"/>
          <w:sz w:val="20"/>
          <w:szCs w:val="20"/>
          <w:lang w:val="sr-Cyrl-RS" w:eastAsia="ar-SA"/>
        </w:rPr>
      </w:pPr>
      <w:r w:rsidRPr="00770927">
        <w:rPr>
          <w:rFonts w:eastAsia="TimesNewRomanPSMT" w:cs="Arial"/>
          <w:b/>
          <w:bCs/>
          <w:color w:val="000000"/>
          <w:kern w:val="1"/>
          <w:sz w:val="20"/>
          <w:szCs w:val="20"/>
          <w:lang w:val="sr-Cyrl-RS" w:eastAsia="ar-SA"/>
        </w:rPr>
        <w:t xml:space="preserve"> </w:t>
      </w:r>
    </w:p>
    <w:p w:rsidR="00770927" w:rsidRPr="00770927" w:rsidRDefault="00770927" w:rsidP="00770927">
      <w:pPr>
        <w:suppressAutoHyphens/>
        <w:spacing w:line="100" w:lineRule="atLeast"/>
        <w:ind w:left="720"/>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Ако понуђач подноси понуду </w:t>
      </w:r>
      <w:r w:rsidRPr="00770927">
        <w:rPr>
          <w:rFonts w:eastAsia="TimesNewRomanPSMT" w:cs="Arial"/>
          <w:b/>
          <w:bCs/>
          <w:color w:val="000000"/>
          <w:kern w:val="1"/>
          <w:sz w:val="20"/>
          <w:szCs w:val="20"/>
          <w:lang w:val="sr-Cyrl-RS" w:eastAsia="ar-SA"/>
        </w:rPr>
        <w:t>самостално</w:t>
      </w:r>
      <w:r w:rsidRPr="00770927">
        <w:rPr>
          <w:rFonts w:eastAsia="TimesNewRomanPSMT" w:cs="Arial"/>
          <w:bCs/>
          <w:color w:val="000000"/>
          <w:kern w:val="1"/>
          <w:sz w:val="20"/>
          <w:szCs w:val="20"/>
          <w:lang w:val="sr-Cyrl-RS" w:eastAsia="ar-SA"/>
        </w:rPr>
        <w:t>:</w:t>
      </w:r>
    </w:p>
    <w:p w:rsidR="00770927" w:rsidRPr="00770927" w:rsidRDefault="00770927" w:rsidP="00770927">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770927">
        <w:rPr>
          <w:rFonts w:eastAsia="TimesNewRomanPSMT" w:cs="Arial"/>
          <w:bCs/>
          <w:i/>
          <w:color w:val="000000"/>
          <w:kern w:val="1"/>
          <w:sz w:val="20"/>
          <w:szCs w:val="20"/>
          <w:lang w:val="sr-Cyrl-RS" w:eastAsia="ar-SA"/>
        </w:rPr>
        <w:t>Образац понуде са табеларним делом понуде и општим подацима о понуђачу</w:t>
      </w:r>
    </w:p>
    <w:p w:rsidR="00770927" w:rsidRPr="00770927" w:rsidRDefault="00770927" w:rsidP="00770927">
      <w:pPr>
        <w:numPr>
          <w:ilvl w:val="0"/>
          <w:numId w:val="7"/>
        </w:numPr>
        <w:suppressAutoHyphens/>
        <w:spacing w:line="100" w:lineRule="atLeast"/>
        <w:jc w:val="left"/>
        <w:rPr>
          <w:rFonts w:eastAsia="TimesNewRomanPSMT" w:cs="Arial"/>
          <w:bCs/>
          <w:i/>
          <w:iCs/>
          <w:color w:val="000000"/>
          <w:kern w:val="1"/>
          <w:sz w:val="20"/>
          <w:szCs w:val="20"/>
          <w:lang w:eastAsia="ar-SA"/>
        </w:rPr>
      </w:pPr>
      <w:r w:rsidRPr="00770927">
        <w:rPr>
          <w:rFonts w:eastAsia="TimesNewRomanPSMT" w:cs="Arial"/>
          <w:bCs/>
          <w:i/>
          <w:color w:val="000000"/>
          <w:kern w:val="1"/>
          <w:sz w:val="20"/>
          <w:szCs w:val="20"/>
          <w:lang w:val="sr-Cyrl-RS" w:eastAsia="ar-SA"/>
        </w:rPr>
        <w:t xml:space="preserve">Образац структуре понуђене цене </w:t>
      </w:r>
    </w:p>
    <w:p w:rsidR="00770927" w:rsidRPr="00770927" w:rsidRDefault="00770927" w:rsidP="00770927">
      <w:pPr>
        <w:numPr>
          <w:ilvl w:val="0"/>
          <w:numId w:val="7"/>
        </w:numPr>
        <w:suppressAutoHyphens/>
        <w:spacing w:line="100" w:lineRule="atLeast"/>
        <w:jc w:val="left"/>
        <w:rPr>
          <w:rFonts w:eastAsia="TimesNewRomanPSMT" w:cs="Arial"/>
          <w:b/>
          <w:bCs/>
          <w:i/>
          <w:iCs/>
          <w:color w:val="000000"/>
          <w:kern w:val="1"/>
          <w:sz w:val="20"/>
          <w:szCs w:val="20"/>
          <w:lang w:eastAsia="ar-SA"/>
        </w:rPr>
      </w:pPr>
      <w:r w:rsidRPr="00770927">
        <w:rPr>
          <w:rFonts w:eastAsia="TimesNewRomanPSMT" w:cs="Arial"/>
          <w:bCs/>
          <w:i/>
          <w:iCs/>
          <w:color w:val="000000"/>
          <w:kern w:val="1"/>
          <w:sz w:val="20"/>
          <w:szCs w:val="20"/>
          <w:lang w:val="sr-Cyrl-RS" w:eastAsia="ar-SA"/>
        </w:rPr>
        <w:t>Образац трошкова припреме понуде (</w:t>
      </w:r>
      <w:r w:rsidRPr="00770927">
        <w:rPr>
          <w:rFonts w:eastAsia="TimesNewRomanPSMT" w:cs="Arial"/>
          <w:b/>
          <w:bCs/>
          <w:i/>
          <w:iCs/>
          <w:color w:val="000000"/>
          <w:kern w:val="1"/>
          <w:sz w:val="20"/>
          <w:szCs w:val="20"/>
          <w:lang w:val="sr-Cyrl-RS" w:eastAsia="ar-SA"/>
        </w:rPr>
        <w:t>није обавезан</w:t>
      </w:r>
      <w:r w:rsidRPr="00770927">
        <w:rPr>
          <w:rFonts w:eastAsia="TimesNewRomanPSMT" w:cs="Arial"/>
          <w:bCs/>
          <w:i/>
          <w:iCs/>
          <w:color w:val="000000"/>
          <w:kern w:val="1"/>
          <w:sz w:val="20"/>
          <w:szCs w:val="20"/>
          <w:lang w:val="sr-Cyrl-RS" w:eastAsia="ar-SA"/>
        </w:rPr>
        <w:t>, подноси се само ако је понуђач имао трошкове наведене у обрасцу и ако тражи њихову надокнаду)</w:t>
      </w:r>
    </w:p>
    <w:p w:rsidR="00770927" w:rsidRPr="00770927" w:rsidRDefault="00770927" w:rsidP="00770927">
      <w:pPr>
        <w:numPr>
          <w:ilvl w:val="0"/>
          <w:numId w:val="7"/>
        </w:numPr>
        <w:suppressAutoHyphens/>
        <w:spacing w:line="100" w:lineRule="atLeast"/>
        <w:jc w:val="left"/>
        <w:rPr>
          <w:rFonts w:eastAsia="TimesNewRomanPSMT" w:cs="Arial"/>
          <w:b/>
          <w:bCs/>
          <w:i/>
          <w:iCs/>
          <w:color w:val="000000"/>
          <w:kern w:val="1"/>
          <w:sz w:val="20"/>
          <w:szCs w:val="20"/>
          <w:lang w:eastAsia="ar-SA"/>
        </w:rPr>
      </w:pPr>
      <w:r w:rsidRPr="00770927">
        <w:rPr>
          <w:rFonts w:eastAsia="TimesNewRomanPSMT" w:cs="Arial"/>
          <w:bCs/>
          <w:i/>
          <w:iCs/>
          <w:color w:val="000000"/>
          <w:kern w:val="1"/>
          <w:sz w:val="20"/>
          <w:szCs w:val="20"/>
          <w:lang w:val="sr-Cyrl-RS" w:eastAsia="ar-SA"/>
        </w:rPr>
        <w:t>Образац изјаве о независној понуди</w:t>
      </w:r>
    </w:p>
    <w:p w:rsidR="00770927" w:rsidRPr="00770927" w:rsidRDefault="00770927" w:rsidP="00770927">
      <w:pPr>
        <w:numPr>
          <w:ilvl w:val="0"/>
          <w:numId w:val="7"/>
        </w:numPr>
        <w:suppressAutoHyphens/>
        <w:spacing w:line="100" w:lineRule="atLeast"/>
        <w:jc w:val="left"/>
        <w:rPr>
          <w:rFonts w:eastAsia="TimesNewRomanPSMT" w:cs="Arial"/>
          <w:bCs/>
          <w:i/>
          <w:color w:val="000000"/>
          <w:kern w:val="1"/>
          <w:sz w:val="20"/>
          <w:szCs w:val="20"/>
          <w:lang w:val="sr-Cyrl-RS" w:eastAsia="ar-SA"/>
        </w:rPr>
      </w:pPr>
      <w:r w:rsidRPr="00770927">
        <w:rPr>
          <w:rFonts w:eastAsia="TimesNewRomanPSMT" w:cs="Arial"/>
          <w:bCs/>
          <w:i/>
          <w:color w:val="000000"/>
          <w:kern w:val="1"/>
          <w:sz w:val="20"/>
          <w:szCs w:val="20"/>
          <w:lang w:val="sr-Cyrl-RS" w:eastAsia="ar-SA"/>
        </w:rPr>
        <w:t>Образац изјаве на основу члана 79. став 10. ЗЈН (ако понуђач има седиште у другој држави)</w:t>
      </w:r>
    </w:p>
    <w:p w:rsidR="00770927" w:rsidRPr="00770927" w:rsidRDefault="00770927" w:rsidP="00770927">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770927">
        <w:rPr>
          <w:rFonts w:eastAsia="TimesNewRomanPSMT" w:cs="Arial"/>
          <w:bCs/>
          <w:i/>
          <w:iCs/>
          <w:color w:val="000000"/>
          <w:kern w:val="1"/>
          <w:sz w:val="20"/>
          <w:szCs w:val="20"/>
          <w:lang w:val="sr-Cyrl-RS" w:eastAsia="ar-SA"/>
        </w:rPr>
        <w:t xml:space="preserve">Тражени докази за испуњеност услова из чл. 75 </w:t>
      </w:r>
    </w:p>
    <w:p w:rsidR="00770927" w:rsidRPr="00770927" w:rsidRDefault="00770927" w:rsidP="00770927">
      <w:pPr>
        <w:numPr>
          <w:ilvl w:val="0"/>
          <w:numId w:val="7"/>
        </w:numPr>
        <w:suppressAutoHyphens/>
        <w:spacing w:line="100" w:lineRule="atLeast"/>
        <w:jc w:val="left"/>
        <w:rPr>
          <w:rFonts w:eastAsia="TimesNewRomanPSMT" w:cs="Arial"/>
          <w:bCs/>
          <w:i/>
          <w:iCs/>
          <w:color w:val="000000"/>
          <w:kern w:val="1"/>
          <w:sz w:val="20"/>
          <w:szCs w:val="20"/>
          <w:lang w:eastAsia="ar-SA"/>
        </w:rPr>
      </w:pPr>
      <w:r w:rsidRPr="00770927">
        <w:rPr>
          <w:rFonts w:eastAsia="TimesNewRomanPSMT" w:cs="Arial"/>
          <w:bCs/>
          <w:i/>
          <w:iCs/>
          <w:color w:val="000000"/>
          <w:kern w:val="1"/>
          <w:sz w:val="20"/>
          <w:szCs w:val="20"/>
          <w:lang w:val="sr-Cyrl-RS" w:eastAsia="ar-SA"/>
        </w:rPr>
        <w:t>модел уговора</w:t>
      </w:r>
    </w:p>
    <w:p w:rsidR="00770927" w:rsidRPr="00770927" w:rsidRDefault="00770927" w:rsidP="00770927">
      <w:pPr>
        <w:suppressAutoHyphens/>
        <w:spacing w:line="100" w:lineRule="atLeast"/>
        <w:ind w:left="720"/>
        <w:rPr>
          <w:rFonts w:eastAsia="TimesNewRomanPSMT" w:cs="Arial"/>
          <w:bCs/>
          <w:iCs/>
          <w:color w:val="000000"/>
          <w:kern w:val="1"/>
          <w:sz w:val="20"/>
          <w:szCs w:val="20"/>
          <w:lang w:val="sr-Cyrl-RS" w:eastAsia="ar-SA"/>
        </w:rPr>
      </w:pPr>
    </w:p>
    <w:p w:rsidR="00770927" w:rsidRPr="00770927" w:rsidRDefault="00770927" w:rsidP="00770927">
      <w:pPr>
        <w:suppressAutoHyphens/>
        <w:spacing w:line="100" w:lineRule="atLeast"/>
        <w:ind w:left="720"/>
        <w:rPr>
          <w:rFonts w:eastAsia="TimesNewRomanPSMT" w:cs="Arial"/>
          <w:bCs/>
          <w:iCs/>
          <w:color w:val="000000"/>
          <w:kern w:val="1"/>
          <w:sz w:val="20"/>
          <w:szCs w:val="20"/>
          <w:lang w:val="sr-Cyrl-RS" w:eastAsia="ar-SA"/>
        </w:rPr>
      </w:pPr>
      <w:r w:rsidRPr="00770927">
        <w:rPr>
          <w:rFonts w:eastAsia="TimesNewRomanPSMT" w:cs="Arial"/>
          <w:bCs/>
          <w:iCs/>
          <w:color w:val="000000"/>
          <w:kern w:val="1"/>
          <w:sz w:val="20"/>
          <w:szCs w:val="20"/>
          <w:lang w:val="sr-Cyrl-RS" w:eastAsia="ar-SA"/>
        </w:rPr>
        <w:t xml:space="preserve">Ако понуђач подноси понуду са </w:t>
      </w:r>
      <w:r w:rsidRPr="00770927">
        <w:rPr>
          <w:rFonts w:eastAsia="TimesNewRomanPSMT" w:cs="Arial"/>
          <w:b/>
          <w:bCs/>
          <w:iCs/>
          <w:color w:val="000000"/>
          <w:kern w:val="1"/>
          <w:sz w:val="20"/>
          <w:szCs w:val="20"/>
          <w:lang w:val="sr-Cyrl-RS" w:eastAsia="ar-SA"/>
        </w:rPr>
        <w:t>подизвођачем</w:t>
      </w:r>
      <w:r w:rsidRPr="00770927">
        <w:rPr>
          <w:rFonts w:eastAsia="TimesNewRomanPSMT" w:cs="Arial"/>
          <w:bCs/>
          <w:iCs/>
          <w:color w:val="000000"/>
          <w:kern w:val="1"/>
          <w:sz w:val="20"/>
          <w:szCs w:val="20"/>
          <w:lang w:val="sr-Cyrl-RS" w:eastAsia="ar-SA"/>
        </w:rPr>
        <w:t>:</w:t>
      </w:r>
    </w:p>
    <w:p w:rsidR="00770927" w:rsidRPr="00770927" w:rsidRDefault="00770927" w:rsidP="00770927">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770927">
        <w:rPr>
          <w:rFonts w:eastAsia="TimesNewRomanPSMT" w:cs="Arial"/>
          <w:bCs/>
          <w:i/>
          <w:color w:val="000000"/>
          <w:kern w:val="1"/>
          <w:sz w:val="20"/>
          <w:szCs w:val="20"/>
          <w:lang w:val="sr-Cyrl-RS" w:eastAsia="ar-SA"/>
        </w:rPr>
        <w:t xml:space="preserve">Образац понуде са табеларним делом понуде </w:t>
      </w:r>
      <w:r w:rsidRPr="00770927">
        <w:rPr>
          <w:rFonts w:eastAsia="TimesNewRomanPSMT" w:cs="Arial"/>
          <w:bCs/>
          <w:i/>
          <w:iCs/>
          <w:color w:val="000000"/>
          <w:kern w:val="1"/>
          <w:sz w:val="20"/>
          <w:szCs w:val="20"/>
          <w:lang w:val="sr-Cyrl-RS" w:eastAsia="ar-SA"/>
        </w:rPr>
        <w:t xml:space="preserve">и </w:t>
      </w:r>
      <w:r w:rsidRPr="00770927">
        <w:rPr>
          <w:rFonts w:eastAsia="TimesNewRomanPSMT" w:cs="Arial"/>
          <w:bCs/>
          <w:i/>
          <w:color w:val="000000"/>
          <w:kern w:val="1"/>
          <w:sz w:val="20"/>
          <w:szCs w:val="20"/>
          <w:lang w:val="sr-Cyrl-RS" w:eastAsia="ar-SA"/>
        </w:rPr>
        <w:t>општим подацима о понуђачу и подизвођачу</w:t>
      </w:r>
    </w:p>
    <w:p w:rsidR="00770927" w:rsidRPr="00770927" w:rsidRDefault="00770927" w:rsidP="00770927">
      <w:pPr>
        <w:numPr>
          <w:ilvl w:val="0"/>
          <w:numId w:val="7"/>
        </w:numPr>
        <w:suppressAutoHyphens/>
        <w:spacing w:line="100" w:lineRule="atLeast"/>
        <w:jc w:val="left"/>
        <w:rPr>
          <w:rFonts w:eastAsia="TimesNewRomanPSMT" w:cs="Arial"/>
          <w:bCs/>
          <w:i/>
          <w:iCs/>
          <w:color w:val="000000"/>
          <w:kern w:val="1"/>
          <w:sz w:val="20"/>
          <w:szCs w:val="20"/>
          <w:lang w:eastAsia="ar-SA"/>
        </w:rPr>
      </w:pPr>
      <w:r w:rsidRPr="00770927">
        <w:rPr>
          <w:rFonts w:eastAsia="TimesNewRomanPSMT" w:cs="Arial"/>
          <w:bCs/>
          <w:i/>
          <w:color w:val="000000"/>
          <w:kern w:val="1"/>
          <w:sz w:val="20"/>
          <w:szCs w:val="20"/>
          <w:lang w:val="sr-Cyrl-RS" w:eastAsia="ar-SA"/>
        </w:rPr>
        <w:t xml:space="preserve">Образац структуре понуђене цене </w:t>
      </w:r>
    </w:p>
    <w:p w:rsidR="00770927" w:rsidRPr="00770927" w:rsidRDefault="00770927" w:rsidP="00770927">
      <w:pPr>
        <w:numPr>
          <w:ilvl w:val="0"/>
          <w:numId w:val="7"/>
        </w:numPr>
        <w:suppressAutoHyphens/>
        <w:spacing w:line="100" w:lineRule="atLeast"/>
        <w:jc w:val="left"/>
        <w:rPr>
          <w:rFonts w:eastAsia="TimesNewRomanPSMT" w:cs="Arial"/>
          <w:b/>
          <w:bCs/>
          <w:i/>
          <w:iCs/>
          <w:color w:val="000000"/>
          <w:kern w:val="1"/>
          <w:sz w:val="20"/>
          <w:szCs w:val="20"/>
          <w:lang w:eastAsia="ar-SA"/>
        </w:rPr>
      </w:pPr>
      <w:r w:rsidRPr="00770927">
        <w:rPr>
          <w:rFonts w:eastAsia="TimesNewRomanPSMT" w:cs="Arial"/>
          <w:bCs/>
          <w:i/>
          <w:iCs/>
          <w:color w:val="000000"/>
          <w:kern w:val="1"/>
          <w:sz w:val="20"/>
          <w:szCs w:val="20"/>
          <w:lang w:val="sr-Cyrl-RS" w:eastAsia="ar-SA"/>
        </w:rPr>
        <w:t>Образац трошкова припреме понуде (</w:t>
      </w:r>
      <w:r w:rsidRPr="00770927">
        <w:rPr>
          <w:rFonts w:eastAsia="TimesNewRomanPSMT" w:cs="Arial"/>
          <w:b/>
          <w:bCs/>
          <w:i/>
          <w:iCs/>
          <w:color w:val="000000"/>
          <w:kern w:val="1"/>
          <w:sz w:val="20"/>
          <w:szCs w:val="20"/>
          <w:lang w:val="sr-Cyrl-RS" w:eastAsia="ar-SA"/>
        </w:rPr>
        <w:t>није обавезан</w:t>
      </w:r>
      <w:r w:rsidRPr="00770927">
        <w:rPr>
          <w:rFonts w:eastAsia="TimesNewRomanPSMT" w:cs="Arial"/>
          <w:bCs/>
          <w:i/>
          <w:iCs/>
          <w:color w:val="000000"/>
          <w:kern w:val="1"/>
          <w:sz w:val="20"/>
          <w:szCs w:val="20"/>
          <w:lang w:val="sr-Cyrl-RS" w:eastAsia="ar-SA"/>
        </w:rPr>
        <w:t>, подноси се само ако је понуђач имао трошкове наведене у обрасцу и ако тражи њихову надокнаду)</w:t>
      </w:r>
    </w:p>
    <w:p w:rsidR="00770927" w:rsidRPr="00770927" w:rsidRDefault="00770927" w:rsidP="00770927">
      <w:pPr>
        <w:numPr>
          <w:ilvl w:val="0"/>
          <w:numId w:val="7"/>
        </w:numPr>
        <w:suppressAutoHyphens/>
        <w:spacing w:line="100" w:lineRule="atLeast"/>
        <w:jc w:val="left"/>
        <w:rPr>
          <w:rFonts w:eastAsia="TimesNewRomanPSMT" w:cs="Arial"/>
          <w:b/>
          <w:bCs/>
          <w:i/>
          <w:iCs/>
          <w:color w:val="000000"/>
          <w:kern w:val="1"/>
          <w:sz w:val="20"/>
          <w:szCs w:val="20"/>
          <w:lang w:eastAsia="ar-SA"/>
        </w:rPr>
      </w:pPr>
      <w:r w:rsidRPr="00770927">
        <w:rPr>
          <w:rFonts w:eastAsia="TimesNewRomanPSMT" w:cs="Arial"/>
          <w:bCs/>
          <w:i/>
          <w:iCs/>
          <w:color w:val="000000"/>
          <w:kern w:val="1"/>
          <w:sz w:val="20"/>
          <w:szCs w:val="20"/>
          <w:lang w:val="sr-Cyrl-RS" w:eastAsia="ar-SA"/>
        </w:rPr>
        <w:t>Образац изјаве о независној понуди</w:t>
      </w:r>
    </w:p>
    <w:p w:rsidR="00770927" w:rsidRPr="00770927" w:rsidRDefault="00770927" w:rsidP="00770927">
      <w:pPr>
        <w:numPr>
          <w:ilvl w:val="0"/>
          <w:numId w:val="7"/>
        </w:numPr>
        <w:suppressAutoHyphens/>
        <w:spacing w:line="100" w:lineRule="atLeast"/>
        <w:jc w:val="left"/>
        <w:rPr>
          <w:rFonts w:eastAsia="TimesNewRomanPSMT" w:cs="Arial"/>
          <w:bCs/>
          <w:i/>
          <w:color w:val="000000"/>
          <w:kern w:val="1"/>
          <w:sz w:val="20"/>
          <w:szCs w:val="20"/>
          <w:lang w:val="sr-Cyrl-RS" w:eastAsia="ar-SA"/>
        </w:rPr>
      </w:pPr>
      <w:r w:rsidRPr="00770927">
        <w:rPr>
          <w:rFonts w:eastAsia="TimesNewRomanPSMT" w:cs="Arial"/>
          <w:bCs/>
          <w:i/>
          <w:color w:val="000000"/>
          <w:kern w:val="1"/>
          <w:sz w:val="20"/>
          <w:szCs w:val="20"/>
          <w:lang w:val="sr-Cyrl-RS" w:eastAsia="ar-SA"/>
        </w:rPr>
        <w:lastRenderedPageBreak/>
        <w:t>Образац изјаве на основу члана 79. став 10. ЗЈН (ако понуђач има седиште у другој држави)</w:t>
      </w:r>
    </w:p>
    <w:p w:rsidR="00770927" w:rsidRPr="00770927" w:rsidRDefault="00770927" w:rsidP="00770927">
      <w:pPr>
        <w:numPr>
          <w:ilvl w:val="0"/>
          <w:numId w:val="7"/>
        </w:numPr>
        <w:suppressAutoHyphens/>
        <w:spacing w:line="100" w:lineRule="atLeast"/>
        <w:jc w:val="left"/>
        <w:rPr>
          <w:rFonts w:eastAsia="TimesNewRomanPSMT" w:cs="Arial"/>
          <w:bCs/>
          <w:i/>
          <w:color w:val="000000"/>
          <w:kern w:val="1"/>
          <w:sz w:val="20"/>
          <w:szCs w:val="20"/>
          <w:lang w:val="sr-Cyrl-RS" w:eastAsia="ar-SA"/>
        </w:rPr>
      </w:pPr>
      <w:r w:rsidRPr="00770927">
        <w:rPr>
          <w:rFonts w:eastAsia="TimesNewRomanPSMT" w:cs="Arial"/>
          <w:bCs/>
          <w:i/>
          <w:color w:val="000000"/>
          <w:kern w:val="1"/>
          <w:sz w:val="20"/>
          <w:szCs w:val="20"/>
          <w:lang w:val="sr-Cyrl-RS" w:eastAsia="ar-SA"/>
        </w:rPr>
        <w:t xml:space="preserve">Тражени докази за испуњеност услова из чл. 75 </w:t>
      </w:r>
    </w:p>
    <w:p w:rsidR="00770927" w:rsidRPr="00770927" w:rsidRDefault="00770927" w:rsidP="00770927">
      <w:pPr>
        <w:numPr>
          <w:ilvl w:val="0"/>
          <w:numId w:val="7"/>
        </w:numPr>
        <w:suppressAutoHyphens/>
        <w:spacing w:line="100" w:lineRule="atLeast"/>
        <w:jc w:val="left"/>
        <w:rPr>
          <w:rFonts w:eastAsia="TimesNewRomanPSMT" w:cs="Arial"/>
          <w:bCs/>
          <w:i/>
          <w:color w:val="000000"/>
          <w:kern w:val="1"/>
          <w:sz w:val="20"/>
          <w:szCs w:val="20"/>
          <w:lang w:val="sr-Cyrl-RS" w:eastAsia="ar-SA"/>
        </w:rPr>
      </w:pPr>
      <w:r w:rsidRPr="00770927">
        <w:rPr>
          <w:rFonts w:eastAsia="TimesNewRomanPSMT" w:cs="Arial"/>
          <w:bCs/>
          <w:i/>
          <w:color w:val="000000"/>
          <w:kern w:val="1"/>
          <w:sz w:val="20"/>
          <w:szCs w:val="20"/>
          <w:lang w:val="sr-Cyrl-RS" w:eastAsia="ar-SA"/>
        </w:rPr>
        <w:t>модел уговора</w:t>
      </w:r>
    </w:p>
    <w:p w:rsidR="00770927" w:rsidRPr="00770927" w:rsidRDefault="00770927" w:rsidP="00770927">
      <w:pPr>
        <w:suppressAutoHyphens/>
        <w:spacing w:line="100" w:lineRule="atLeast"/>
        <w:ind w:left="720"/>
        <w:rPr>
          <w:rFonts w:eastAsia="TimesNewRomanPSMT" w:cs="Arial"/>
          <w:b/>
          <w:bCs/>
          <w:i/>
          <w:iCs/>
          <w:color w:val="000000"/>
          <w:kern w:val="1"/>
          <w:sz w:val="20"/>
          <w:szCs w:val="20"/>
          <w:lang w:val="sr-Cyrl-RS" w:eastAsia="ar-SA"/>
        </w:rPr>
      </w:pPr>
    </w:p>
    <w:p w:rsidR="00770927" w:rsidRPr="00770927" w:rsidRDefault="00770927" w:rsidP="00770927">
      <w:pPr>
        <w:suppressAutoHyphens/>
        <w:spacing w:line="100" w:lineRule="atLeast"/>
        <w:ind w:left="720"/>
        <w:rPr>
          <w:rFonts w:eastAsia="TimesNewRomanPSMT" w:cs="Arial"/>
          <w:bCs/>
          <w:iCs/>
          <w:color w:val="000000"/>
          <w:kern w:val="1"/>
          <w:sz w:val="20"/>
          <w:szCs w:val="20"/>
          <w:lang w:val="sr-Cyrl-RS" w:eastAsia="ar-SA"/>
        </w:rPr>
      </w:pPr>
      <w:r w:rsidRPr="00770927">
        <w:rPr>
          <w:rFonts w:eastAsia="TimesNewRomanPSMT" w:cs="Arial"/>
          <w:bCs/>
          <w:iCs/>
          <w:color w:val="000000"/>
          <w:kern w:val="1"/>
          <w:sz w:val="20"/>
          <w:szCs w:val="20"/>
          <w:lang w:val="sr-Cyrl-RS" w:eastAsia="ar-SA"/>
        </w:rPr>
        <w:t>Ако понуду подноси група понуђача-</w:t>
      </w:r>
      <w:r w:rsidRPr="00770927">
        <w:rPr>
          <w:rFonts w:eastAsia="TimesNewRomanPSMT" w:cs="Arial"/>
          <w:b/>
          <w:bCs/>
          <w:iCs/>
          <w:color w:val="000000"/>
          <w:kern w:val="1"/>
          <w:sz w:val="20"/>
          <w:szCs w:val="20"/>
          <w:lang w:val="sr-Cyrl-RS" w:eastAsia="ar-SA"/>
        </w:rPr>
        <w:t>заједничка понуда</w:t>
      </w:r>
      <w:r w:rsidRPr="00770927">
        <w:rPr>
          <w:rFonts w:eastAsia="TimesNewRomanPSMT" w:cs="Arial"/>
          <w:bCs/>
          <w:iCs/>
          <w:color w:val="000000"/>
          <w:kern w:val="1"/>
          <w:sz w:val="20"/>
          <w:szCs w:val="20"/>
          <w:lang w:val="sr-Cyrl-RS" w:eastAsia="ar-SA"/>
        </w:rPr>
        <w:t>:</w:t>
      </w:r>
    </w:p>
    <w:p w:rsidR="00770927" w:rsidRPr="00770927" w:rsidRDefault="00770927" w:rsidP="00770927">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770927">
        <w:rPr>
          <w:rFonts w:eastAsia="TimesNewRomanPSMT" w:cs="Arial"/>
          <w:bCs/>
          <w:i/>
          <w:color w:val="000000"/>
          <w:kern w:val="1"/>
          <w:sz w:val="20"/>
          <w:szCs w:val="20"/>
          <w:lang w:val="sr-Cyrl-RS" w:eastAsia="ar-SA"/>
        </w:rPr>
        <w:t xml:space="preserve">Образац понуде са табеларним делом понуде </w:t>
      </w:r>
    </w:p>
    <w:p w:rsidR="00770927" w:rsidRPr="00770927" w:rsidRDefault="00770927" w:rsidP="00770927">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770927">
        <w:rPr>
          <w:rFonts w:eastAsia="TimesNewRomanPSMT" w:cs="Arial"/>
          <w:bCs/>
          <w:i/>
          <w:color w:val="000000"/>
          <w:kern w:val="1"/>
          <w:sz w:val="20"/>
          <w:szCs w:val="20"/>
          <w:lang w:val="sr-Cyrl-RS" w:eastAsia="ar-SA"/>
        </w:rPr>
        <w:t>Образац општи подаци о сваком понуђачу из групе понуђача</w:t>
      </w:r>
    </w:p>
    <w:p w:rsidR="00770927" w:rsidRPr="00770927" w:rsidRDefault="00770927" w:rsidP="00770927">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770927">
        <w:rPr>
          <w:rFonts w:eastAsia="TimesNewRomanPSMT" w:cs="Arial"/>
          <w:bCs/>
          <w:i/>
          <w:color w:val="000000"/>
          <w:kern w:val="1"/>
          <w:sz w:val="20"/>
          <w:szCs w:val="20"/>
          <w:lang w:val="sr-Cyrl-RS" w:eastAsia="ar-SA"/>
        </w:rPr>
        <w:t>Споразум групе понуђача о заједничком извршењу јавне набавке</w:t>
      </w:r>
    </w:p>
    <w:p w:rsidR="00770927" w:rsidRPr="00770927" w:rsidRDefault="00770927" w:rsidP="00770927">
      <w:pPr>
        <w:numPr>
          <w:ilvl w:val="0"/>
          <w:numId w:val="7"/>
        </w:numPr>
        <w:suppressAutoHyphens/>
        <w:spacing w:line="100" w:lineRule="atLeast"/>
        <w:jc w:val="left"/>
        <w:rPr>
          <w:rFonts w:eastAsia="TimesNewRomanPSMT" w:cs="Arial"/>
          <w:bCs/>
          <w:i/>
          <w:iCs/>
          <w:color w:val="000000"/>
          <w:kern w:val="1"/>
          <w:sz w:val="20"/>
          <w:szCs w:val="20"/>
          <w:lang w:eastAsia="ar-SA"/>
        </w:rPr>
      </w:pPr>
      <w:r w:rsidRPr="00770927">
        <w:rPr>
          <w:rFonts w:eastAsia="TimesNewRomanPSMT" w:cs="Arial"/>
          <w:bCs/>
          <w:i/>
          <w:color w:val="000000"/>
          <w:kern w:val="1"/>
          <w:sz w:val="20"/>
          <w:szCs w:val="20"/>
          <w:lang w:val="sr-Cyrl-RS" w:eastAsia="ar-SA"/>
        </w:rPr>
        <w:t xml:space="preserve">Образац структуре понуђене цене </w:t>
      </w:r>
    </w:p>
    <w:p w:rsidR="00770927" w:rsidRPr="00770927" w:rsidRDefault="00770927" w:rsidP="00770927">
      <w:pPr>
        <w:numPr>
          <w:ilvl w:val="0"/>
          <w:numId w:val="7"/>
        </w:numPr>
        <w:suppressAutoHyphens/>
        <w:spacing w:line="100" w:lineRule="atLeast"/>
        <w:jc w:val="left"/>
        <w:rPr>
          <w:rFonts w:eastAsia="TimesNewRomanPSMT" w:cs="Arial"/>
          <w:b/>
          <w:bCs/>
          <w:i/>
          <w:iCs/>
          <w:color w:val="000000"/>
          <w:kern w:val="1"/>
          <w:sz w:val="20"/>
          <w:szCs w:val="20"/>
          <w:lang w:eastAsia="ar-SA"/>
        </w:rPr>
      </w:pPr>
      <w:r w:rsidRPr="00770927">
        <w:rPr>
          <w:rFonts w:eastAsia="TimesNewRomanPSMT" w:cs="Arial"/>
          <w:bCs/>
          <w:i/>
          <w:iCs/>
          <w:color w:val="000000"/>
          <w:kern w:val="1"/>
          <w:sz w:val="20"/>
          <w:szCs w:val="20"/>
          <w:lang w:val="sr-Cyrl-RS" w:eastAsia="ar-SA"/>
        </w:rPr>
        <w:t>Образац трошкова припреме понуде (</w:t>
      </w:r>
      <w:r w:rsidRPr="00770927">
        <w:rPr>
          <w:rFonts w:eastAsia="TimesNewRomanPSMT" w:cs="Arial"/>
          <w:b/>
          <w:bCs/>
          <w:i/>
          <w:iCs/>
          <w:color w:val="000000"/>
          <w:kern w:val="1"/>
          <w:sz w:val="20"/>
          <w:szCs w:val="20"/>
          <w:lang w:val="sr-Cyrl-RS" w:eastAsia="ar-SA"/>
        </w:rPr>
        <w:t>није обавезан</w:t>
      </w:r>
      <w:r w:rsidRPr="00770927">
        <w:rPr>
          <w:rFonts w:eastAsia="TimesNewRomanPSMT" w:cs="Arial"/>
          <w:bCs/>
          <w:i/>
          <w:iCs/>
          <w:color w:val="000000"/>
          <w:kern w:val="1"/>
          <w:sz w:val="20"/>
          <w:szCs w:val="20"/>
          <w:lang w:val="sr-Cyrl-RS" w:eastAsia="ar-SA"/>
        </w:rPr>
        <w:t>, подноси се само ако је понуђач имао трошкове наведене у обрасцу и ако тражи њихову надокнаду)</w:t>
      </w:r>
    </w:p>
    <w:p w:rsidR="00770927" w:rsidRPr="00770927" w:rsidRDefault="00770927" w:rsidP="00770927">
      <w:pPr>
        <w:numPr>
          <w:ilvl w:val="0"/>
          <w:numId w:val="7"/>
        </w:numPr>
        <w:suppressAutoHyphens/>
        <w:spacing w:line="100" w:lineRule="atLeast"/>
        <w:jc w:val="left"/>
        <w:rPr>
          <w:rFonts w:eastAsia="TimesNewRomanPSMT" w:cs="Arial"/>
          <w:b/>
          <w:bCs/>
          <w:i/>
          <w:iCs/>
          <w:color w:val="000000"/>
          <w:kern w:val="1"/>
          <w:sz w:val="20"/>
          <w:szCs w:val="20"/>
          <w:lang w:eastAsia="ar-SA"/>
        </w:rPr>
      </w:pPr>
      <w:r w:rsidRPr="00770927">
        <w:rPr>
          <w:rFonts w:eastAsia="TimesNewRomanPSMT" w:cs="Arial"/>
          <w:bCs/>
          <w:i/>
          <w:iCs/>
          <w:color w:val="000000"/>
          <w:kern w:val="1"/>
          <w:sz w:val="20"/>
          <w:szCs w:val="20"/>
          <w:lang w:val="sr-Cyrl-RS" w:eastAsia="ar-SA"/>
        </w:rPr>
        <w:t>Образац изјаве о независној понуди (овај образац мора да се поднесе за сваког члана групе понуђача поноособ, укључујући и носиоца посла)</w:t>
      </w:r>
    </w:p>
    <w:p w:rsidR="00770927" w:rsidRPr="00770927" w:rsidRDefault="00770927" w:rsidP="00770927">
      <w:pPr>
        <w:numPr>
          <w:ilvl w:val="0"/>
          <w:numId w:val="7"/>
        </w:numPr>
        <w:suppressAutoHyphens/>
        <w:spacing w:line="100" w:lineRule="atLeast"/>
        <w:jc w:val="left"/>
        <w:rPr>
          <w:rFonts w:eastAsia="TimesNewRomanPSMT" w:cs="Arial"/>
          <w:bCs/>
          <w:i/>
          <w:color w:val="000000"/>
          <w:kern w:val="1"/>
          <w:sz w:val="20"/>
          <w:szCs w:val="20"/>
          <w:lang w:val="sr-Cyrl-RS" w:eastAsia="ar-SA"/>
        </w:rPr>
      </w:pPr>
      <w:r w:rsidRPr="00770927">
        <w:rPr>
          <w:rFonts w:eastAsia="TimesNewRomanPSMT" w:cs="Arial"/>
          <w:bCs/>
          <w:i/>
          <w:color w:val="000000"/>
          <w:kern w:val="1"/>
          <w:sz w:val="20"/>
          <w:szCs w:val="20"/>
          <w:lang w:val="sr-Cyrl-RS" w:eastAsia="ar-SA"/>
        </w:rPr>
        <w:t>Образац изјаве на основу члана 79. став 10. ЗЈН (ако понуђач има седиште у другој држави)</w:t>
      </w:r>
    </w:p>
    <w:p w:rsidR="00770927" w:rsidRPr="00770927" w:rsidRDefault="00770927" w:rsidP="00770927">
      <w:pPr>
        <w:numPr>
          <w:ilvl w:val="0"/>
          <w:numId w:val="7"/>
        </w:numPr>
        <w:suppressAutoHyphens/>
        <w:spacing w:line="100" w:lineRule="atLeast"/>
        <w:jc w:val="left"/>
        <w:rPr>
          <w:rFonts w:eastAsia="TimesNewRomanPSMT" w:cs="Arial"/>
          <w:bCs/>
          <w:i/>
          <w:iCs/>
          <w:color w:val="000000"/>
          <w:kern w:val="1"/>
          <w:sz w:val="20"/>
          <w:szCs w:val="20"/>
          <w:lang w:val="sr-Cyrl-RS" w:eastAsia="ar-SA"/>
        </w:rPr>
      </w:pPr>
      <w:r w:rsidRPr="00770927">
        <w:rPr>
          <w:rFonts w:eastAsia="TimesNewRomanPSMT" w:cs="Arial"/>
          <w:bCs/>
          <w:i/>
          <w:iCs/>
          <w:color w:val="000000"/>
          <w:kern w:val="1"/>
          <w:sz w:val="20"/>
          <w:szCs w:val="20"/>
          <w:lang w:val="sr-Cyrl-RS" w:eastAsia="ar-SA"/>
        </w:rPr>
        <w:t xml:space="preserve">Тражени докази за испуњеност услова из чл. 75 </w:t>
      </w:r>
    </w:p>
    <w:p w:rsidR="00770927" w:rsidRPr="00770927" w:rsidRDefault="00770927" w:rsidP="00770927">
      <w:pPr>
        <w:numPr>
          <w:ilvl w:val="0"/>
          <w:numId w:val="7"/>
        </w:numPr>
        <w:suppressAutoHyphens/>
        <w:spacing w:line="100" w:lineRule="atLeast"/>
        <w:jc w:val="left"/>
        <w:rPr>
          <w:rFonts w:eastAsia="TimesNewRomanPSMT" w:cs="Arial"/>
          <w:bCs/>
          <w:i/>
          <w:iCs/>
          <w:color w:val="000000"/>
          <w:kern w:val="1"/>
          <w:sz w:val="20"/>
          <w:szCs w:val="20"/>
          <w:lang w:eastAsia="ar-SA"/>
        </w:rPr>
      </w:pPr>
      <w:r w:rsidRPr="00770927">
        <w:rPr>
          <w:rFonts w:eastAsia="TimesNewRomanPSMT" w:cs="Arial"/>
          <w:bCs/>
          <w:i/>
          <w:iCs/>
          <w:color w:val="000000"/>
          <w:kern w:val="1"/>
          <w:sz w:val="20"/>
          <w:szCs w:val="20"/>
          <w:lang w:val="sr-Cyrl-RS" w:eastAsia="ar-SA"/>
        </w:rPr>
        <w:t>модел уговора</w:t>
      </w:r>
    </w:p>
    <w:p w:rsidR="00770927" w:rsidRPr="00770927" w:rsidRDefault="00770927" w:rsidP="00770927">
      <w:pPr>
        <w:suppressAutoHyphens/>
        <w:spacing w:line="100" w:lineRule="atLeast"/>
        <w:ind w:left="720"/>
        <w:rPr>
          <w:rFonts w:eastAsia="TimesNewRomanPSMT" w:cs="Arial"/>
          <w:bCs/>
          <w:i/>
          <w:iCs/>
          <w:color w:val="000000"/>
          <w:kern w:val="1"/>
          <w:sz w:val="20"/>
          <w:szCs w:val="20"/>
          <w:lang w:eastAsia="ar-SA"/>
        </w:rPr>
      </w:pP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r w:rsidRPr="00770927">
        <w:rPr>
          <w:rFonts w:eastAsia="Arial Unicode MS" w:cs="Times New Roman"/>
          <w:color w:val="000000"/>
          <w:kern w:val="1"/>
          <w:sz w:val="20"/>
          <w:szCs w:val="20"/>
          <w:lang w:val="sr-Cyrl-RS" w:eastAsia="ar-SA"/>
        </w:rPr>
        <w:t>Понуда се сачињава тако што понуђач уписује тражене податке у обрасце који су саставни део конкурсне докуменатације. Све обрасце потписује и печатом оверава овлашћено лице понуђача. Исправка грешака у попуњавању образаца и изјава мора се оверити иницијалима особе која потписала понуду и печатом понуђача.</w:t>
      </w:r>
    </w:p>
    <w:p w:rsidR="00770927" w:rsidRPr="00770927" w:rsidRDefault="00770927" w:rsidP="00770927">
      <w:pPr>
        <w:suppressAutoHyphens/>
        <w:spacing w:line="100" w:lineRule="atLeast"/>
        <w:ind w:firstLine="720"/>
        <w:rPr>
          <w:rFonts w:eastAsia="Arial Unicode MS" w:cs="Arial"/>
          <w:iCs/>
          <w:color w:val="000000"/>
          <w:kern w:val="1"/>
          <w:sz w:val="20"/>
          <w:szCs w:val="20"/>
          <w:lang w:val="sr-Cyrl-RS" w:eastAsia="ar-SA"/>
        </w:rPr>
      </w:pPr>
      <w:r w:rsidRPr="00770927">
        <w:rPr>
          <w:rFonts w:eastAsia="Arial Unicode MS" w:cs="Arial"/>
          <w:b/>
          <w:iCs/>
          <w:color w:val="000000"/>
          <w:kern w:val="1"/>
          <w:sz w:val="20"/>
          <w:szCs w:val="20"/>
          <w:lang w:val="sr-Cyrl-RS" w:eastAsia="ar-SA"/>
        </w:rPr>
        <w:t>Напомена</w:t>
      </w:r>
      <w:r w:rsidRPr="00770927">
        <w:rPr>
          <w:rFonts w:eastAsia="Arial Unicode MS" w:cs="Arial"/>
          <w:iCs/>
          <w:color w:val="000000"/>
          <w:kern w:val="1"/>
          <w:sz w:val="20"/>
          <w:szCs w:val="20"/>
          <w:lang w:val="sr-Cyrl-RS" w:eastAsia="ar-SA"/>
        </w:rPr>
        <w:t xml:space="preserve">: начин попуњавања образаца датих у конкурсној документацији, односно података који морају бити њихов саставни део: </w:t>
      </w:r>
    </w:p>
    <w:p w:rsidR="00770927" w:rsidRPr="00770927" w:rsidRDefault="00770927" w:rsidP="00770927">
      <w:pPr>
        <w:suppressAutoHyphens/>
        <w:spacing w:line="100" w:lineRule="atLeast"/>
        <w:ind w:firstLine="720"/>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Понуда се сачињава тако што понуђач уписује тражене податке у обрасце који су саставни део Конкурсне документације. Све обрасце оверава и потписује лице овлашћено понуђача.</w:t>
      </w:r>
    </w:p>
    <w:p w:rsidR="00770927" w:rsidRPr="00770927" w:rsidRDefault="00770927" w:rsidP="00770927">
      <w:pPr>
        <w:suppressAutoHyphens/>
        <w:spacing w:line="100" w:lineRule="atLeast"/>
        <w:ind w:firstLine="720"/>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Исправка грешака у попуњавању обрасца понуде и других приложених образаца и изјава мора се оверити иницијалима особе која је потписала понуду и печатом понуђача.</w:t>
      </w:r>
    </w:p>
    <w:p w:rsidR="00770927" w:rsidRPr="00770927" w:rsidRDefault="00770927" w:rsidP="00770927">
      <w:pPr>
        <w:suppressAutoHyphens/>
        <w:spacing w:line="100" w:lineRule="atLeast"/>
        <w:ind w:firstLine="720"/>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АКО ПОНУЂАЧ ПОДНОСИ ПОНУДУ САМОСТАЛНО овлашћено лице понуђача потписује и оверава печатом.</w:t>
      </w:r>
    </w:p>
    <w:p w:rsidR="00770927" w:rsidRPr="00770927" w:rsidRDefault="00770927" w:rsidP="00770927">
      <w:pPr>
        <w:suppressAutoHyphens/>
        <w:spacing w:line="100" w:lineRule="atLeast"/>
        <w:ind w:firstLine="720"/>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АКО ПОНУЂАЧ ПОДНОСИ ПОНУДУ СА ПОДИЗВОЂАЧЕМ овлашћено лице понуђача потписује и оверава печатом.</w:t>
      </w:r>
    </w:p>
    <w:p w:rsidR="00770927" w:rsidRPr="00770927" w:rsidRDefault="00770927" w:rsidP="00770927">
      <w:pPr>
        <w:suppressAutoHyphens/>
        <w:spacing w:line="100" w:lineRule="atLeast"/>
        <w:ind w:firstLine="720"/>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АКО ПОНУДУ ПОДНОСИ ГРУПА ПОНУЂАЧА - ЗАЈЕДНИЧКА ПОНУДА група понуђача може да се определи да обрасце дате у Конкурсној документацији потписују и оверавају печатом сви понуђачи из групе понуђача или група понуђача може да одреди једног понуђача из групе понуђача који ће потписивати и оверавати печатом обрасце дате у Конкурсној документацији, изузев Обрасца изјаве о независној понуди. Сваки члан групе понуђача, укључујући и носиоца посла, мора да достави попуњен, потписан и печатиран Обр</w:t>
      </w:r>
      <w:r w:rsidR="002B221F">
        <w:rPr>
          <w:rFonts w:eastAsia="Arial Unicode MS" w:cs="Arial"/>
          <w:iCs/>
          <w:color w:val="000000"/>
          <w:kern w:val="1"/>
          <w:sz w:val="20"/>
          <w:szCs w:val="20"/>
          <w:lang w:val="sr-Cyrl-RS" w:eastAsia="ar-SA"/>
        </w:rPr>
        <w:t>азац изјаве о независној понуди</w:t>
      </w:r>
      <w:r w:rsidRPr="00770927">
        <w:rPr>
          <w:rFonts w:eastAsia="Arial Unicode MS" w:cs="Arial"/>
          <w:iCs/>
          <w:color w:val="000000"/>
          <w:kern w:val="1"/>
          <w:sz w:val="20"/>
          <w:szCs w:val="20"/>
          <w:lang w:val="sr-Cyrl-RS" w:eastAsia="ar-SA"/>
        </w:rPr>
        <w:t>. У случају да се група понуђача определи да један од понуђача из групе понуђача потписује и печатом оверава обрасце из Конкурсне документације (изузев два наведена) то питање треба дефинисати Споразумом којим се</w:t>
      </w:r>
      <w:r w:rsidRPr="00770927">
        <w:rPr>
          <w:sz w:val="20"/>
          <w:szCs w:val="20"/>
          <w:lang w:val="sr-Cyrl-RS"/>
        </w:rPr>
        <w:t xml:space="preserve"> </w:t>
      </w:r>
      <w:r w:rsidRPr="00770927">
        <w:rPr>
          <w:rFonts w:eastAsia="Arial Unicode MS" w:cs="Arial"/>
          <w:iCs/>
          <w:color w:val="000000"/>
          <w:kern w:val="1"/>
          <w:sz w:val="20"/>
          <w:szCs w:val="20"/>
          <w:lang w:val="sr-Cyrl-RS" w:eastAsia="ar-SA"/>
        </w:rPr>
        <w:t>понуђачи из групе понуђача међусобно и према Наручиоцу обавезују на извршење јавне набавке, а који чини саставни део заједнич</w:t>
      </w:r>
      <w:r w:rsidR="002B221F">
        <w:rPr>
          <w:rFonts w:eastAsia="Arial Unicode MS" w:cs="Arial"/>
          <w:iCs/>
          <w:color w:val="000000"/>
          <w:kern w:val="1"/>
          <w:sz w:val="20"/>
          <w:szCs w:val="20"/>
          <w:lang w:val="sr-Cyrl-RS" w:eastAsia="ar-SA"/>
        </w:rPr>
        <w:t>ке понуде сходно члану 81. ЗЈН.</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r w:rsidRPr="00770927">
        <w:rPr>
          <w:rFonts w:eastAsia="Arial Unicode MS" w:cs="Arial"/>
          <w:b/>
          <w:bCs/>
          <w:i/>
          <w:iCs/>
          <w:color w:val="000000"/>
          <w:kern w:val="1"/>
          <w:sz w:val="20"/>
          <w:szCs w:val="20"/>
          <w:lang w:val="sr-Cyrl-RS" w:eastAsia="ar-SA"/>
        </w:rPr>
        <w:t xml:space="preserve">3. </w:t>
      </w:r>
      <w:r w:rsidRPr="00770927">
        <w:rPr>
          <w:rFonts w:eastAsia="Arial Unicode MS" w:cs="Arial"/>
          <w:b/>
          <w:i/>
          <w:iCs/>
          <w:color w:val="000000"/>
          <w:kern w:val="1"/>
          <w:sz w:val="20"/>
          <w:szCs w:val="20"/>
          <w:lang w:val="sr-Cyrl-RS" w:eastAsia="ar-SA"/>
        </w:rPr>
        <w:t>НАЧИН ИЗМЕНЕ, ДОПУНЕ И ОПОЗИВА ПОНУДЕ</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У року за подношење понуде понуђач може да измени, допуни или опозове своју понуду на начин који је одређен за подношење понуде.</w:t>
      </w:r>
    </w:p>
    <w:p w:rsidR="00770927" w:rsidRPr="00770927" w:rsidRDefault="00770927" w:rsidP="00770927">
      <w:pPr>
        <w:suppressAutoHyphens/>
        <w:spacing w:line="100" w:lineRule="atLeast"/>
        <w:rPr>
          <w:rFonts w:eastAsia="TimesNewRomanPSMT" w:cs="Arial"/>
          <w:bCs/>
          <w:iCs/>
          <w:color w:val="000000"/>
          <w:kern w:val="1"/>
          <w:sz w:val="20"/>
          <w:szCs w:val="20"/>
          <w:lang w:val="sr-Cyrl-RS" w:eastAsia="ar-SA"/>
        </w:rPr>
      </w:pPr>
      <w:r w:rsidRPr="00770927">
        <w:rPr>
          <w:rFonts w:eastAsia="Arial Unicode MS" w:cs="Arial"/>
          <w:color w:val="000000"/>
          <w:kern w:val="1"/>
          <w:sz w:val="20"/>
          <w:szCs w:val="20"/>
          <w:lang w:val="sr-Cyrl-RS" w:eastAsia="ar-SA"/>
        </w:rPr>
        <w:t xml:space="preserve">Понуђач је дужан да јасно назначи који део понуде мења односно која документа накнадно доставља. </w:t>
      </w:r>
    </w:p>
    <w:p w:rsidR="00770927" w:rsidRPr="00770927" w:rsidRDefault="00770927" w:rsidP="00770927">
      <w:pPr>
        <w:suppressAutoHyphens/>
        <w:spacing w:line="100" w:lineRule="atLeast"/>
        <w:rPr>
          <w:rFonts w:eastAsia="TimesNewRomanPSMT" w:cs="Arial"/>
          <w:bCs/>
          <w:iCs/>
          <w:color w:val="000000"/>
          <w:kern w:val="1"/>
          <w:sz w:val="20"/>
          <w:szCs w:val="20"/>
          <w:lang w:val="sr-Cyrl-RS" w:eastAsia="ar-SA"/>
        </w:rPr>
      </w:pPr>
      <w:r w:rsidRPr="00770927">
        <w:rPr>
          <w:rFonts w:eastAsia="TimesNewRomanPSMT" w:cs="Arial"/>
          <w:bCs/>
          <w:iCs/>
          <w:color w:val="000000"/>
          <w:kern w:val="1"/>
          <w:sz w:val="20"/>
          <w:szCs w:val="20"/>
          <w:lang w:val="sr-Cyrl-RS" w:eastAsia="ar-SA"/>
        </w:rPr>
        <w:t>Измену, допуну или опозив понуде треба доставити на адресу: Аутономна покрајина Војводина, Покрајински секретаријат за образовање, прописе, управу и националне мањине-националне заједнице, Булевар Михајла Пупина 16, 21000 Нови Сад</w:t>
      </w:r>
      <w:r w:rsidRPr="00770927">
        <w:rPr>
          <w:rFonts w:eastAsia="Arial Unicode MS" w:cs="Arial"/>
          <w:i/>
          <w:iCs/>
          <w:color w:val="000000"/>
          <w:kern w:val="1"/>
          <w:sz w:val="20"/>
          <w:szCs w:val="20"/>
          <w:lang w:val="sr-Cyrl-RS" w:eastAsia="ar-SA"/>
        </w:rPr>
        <w:t xml:space="preserve">, </w:t>
      </w:r>
      <w:r w:rsidRPr="00770927">
        <w:rPr>
          <w:rFonts w:eastAsia="TimesNewRomanPSMT" w:cs="Arial"/>
          <w:bCs/>
          <w:iCs/>
          <w:color w:val="000000"/>
          <w:kern w:val="1"/>
          <w:sz w:val="20"/>
          <w:szCs w:val="20"/>
          <w:lang w:val="sr-Cyrl-RS" w:eastAsia="ar-SA"/>
        </w:rPr>
        <w:t>са назнаком:</w:t>
      </w:r>
    </w:p>
    <w:p w:rsidR="00770927" w:rsidRPr="00770927" w:rsidRDefault="00770927" w:rsidP="00770927">
      <w:pPr>
        <w:suppressAutoHyphens/>
        <w:spacing w:line="100" w:lineRule="atLeast"/>
        <w:rPr>
          <w:rFonts w:eastAsia="TimesNewRomanPSMT" w:cs="Arial"/>
          <w:bCs/>
          <w:iCs/>
          <w:color w:val="000000"/>
          <w:kern w:val="1"/>
          <w:sz w:val="20"/>
          <w:szCs w:val="20"/>
          <w:lang w:val="sr-Cyrl-RS" w:eastAsia="ar-SA"/>
        </w:rPr>
      </w:pPr>
      <w:r w:rsidRPr="00770927">
        <w:rPr>
          <w:rFonts w:eastAsia="TimesNewRomanPSMT" w:cs="Arial"/>
          <w:bCs/>
          <w:iCs/>
          <w:color w:val="000000"/>
          <w:kern w:val="1"/>
          <w:sz w:val="20"/>
          <w:szCs w:val="20"/>
          <w:lang w:val="sr-Cyrl-RS" w:eastAsia="ar-SA"/>
        </w:rPr>
        <w:t>„</w:t>
      </w:r>
      <w:r w:rsidRPr="00770927">
        <w:rPr>
          <w:rFonts w:eastAsia="TimesNewRomanPSMT" w:cs="Arial"/>
          <w:b/>
          <w:bCs/>
          <w:iCs/>
          <w:color w:val="000000"/>
          <w:kern w:val="1"/>
          <w:sz w:val="20"/>
          <w:szCs w:val="20"/>
          <w:lang w:val="sr-Cyrl-RS" w:eastAsia="ar-SA"/>
        </w:rPr>
        <w:t>Измена понуде</w:t>
      </w:r>
      <w:r w:rsidRPr="00770927">
        <w:rPr>
          <w:rFonts w:eastAsia="TimesNewRomanPS-BoldMT" w:cs="Arial"/>
          <w:b/>
          <w:bCs/>
          <w:color w:val="000000"/>
          <w:kern w:val="1"/>
          <w:sz w:val="20"/>
          <w:szCs w:val="20"/>
          <w:lang w:val="sr-Cyrl-RS" w:eastAsia="ar-SA"/>
        </w:rPr>
        <w:t xml:space="preserve"> за јавну набавку</w:t>
      </w:r>
      <w:r w:rsidRPr="00770927">
        <w:rPr>
          <w:rFonts w:eastAsia="Arial Unicode MS" w:cs="Arial"/>
          <w:color w:val="000000"/>
          <w:kern w:val="1"/>
          <w:sz w:val="20"/>
          <w:szCs w:val="20"/>
          <w:lang w:val="sr-Cyrl-RS" w:eastAsia="ar-SA"/>
        </w:rPr>
        <w:t xml:space="preserve"> </w:t>
      </w:r>
      <w:r w:rsidRPr="00770927">
        <w:rPr>
          <w:rFonts w:eastAsia="Arial Unicode MS" w:cs="Arial"/>
          <w:b/>
          <w:color w:val="000000"/>
          <w:kern w:val="1"/>
          <w:sz w:val="20"/>
          <w:szCs w:val="20"/>
          <w:lang w:val="sr-Cyrl-RS" w:eastAsia="ar-SA"/>
        </w:rPr>
        <w:t xml:space="preserve">услуге </w:t>
      </w:r>
      <w:r w:rsidR="002B221F">
        <w:rPr>
          <w:rFonts w:eastAsia="Arial Unicode MS" w:cs="Arial"/>
          <w:b/>
          <w:color w:val="000000"/>
          <w:kern w:val="1"/>
          <w:sz w:val="20"/>
          <w:szCs w:val="20"/>
          <w:lang w:val="sr-Cyrl-RS" w:eastAsia="ar-SA"/>
        </w:rPr>
        <w:t>објаве огласа путем средстава јавног информисања партија 1</w:t>
      </w:r>
      <w:r w:rsidRPr="00770927">
        <w:rPr>
          <w:rFonts w:eastAsia="Arial Unicode MS" w:cs="Arial"/>
          <w:b/>
          <w:color w:val="000000"/>
          <w:kern w:val="1"/>
          <w:sz w:val="20"/>
          <w:szCs w:val="20"/>
          <w:lang w:val="sr-Cyrl-RS" w:eastAsia="ar-SA"/>
        </w:rPr>
        <w:t xml:space="preserve"> </w:t>
      </w:r>
      <w:r w:rsidR="002B221F">
        <w:rPr>
          <w:rFonts w:eastAsia="TimesNewRomanPS-BoldMT" w:cs="Arial"/>
          <w:b/>
          <w:bCs/>
          <w:color w:val="000000"/>
          <w:kern w:val="1"/>
          <w:sz w:val="20"/>
          <w:szCs w:val="20"/>
          <w:lang w:val="sr-Cyrl-RS" w:eastAsia="ar-SA"/>
        </w:rPr>
        <w:t>ЈН МВ 3</w:t>
      </w:r>
      <w:r w:rsidRPr="00770927">
        <w:rPr>
          <w:rFonts w:eastAsia="TimesNewRomanPS-BoldMT" w:cs="Arial"/>
          <w:b/>
          <w:bCs/>
          <w:color w:val="000000"/>
          <w:kern w:val="1"/>
          <w:sz w:val="20"/>
          <w:szCs w:val="20"/>
          <w:lang w:val="sr-Cyrl-RS" w:eastAsia="ar-SA"/>
        </w:rPr>
        <w:t>/2016</w:t>
      </w:r>
      <w:r w:rsidRPr="00770927">
        <w:rPr>
          <w:rFonts w:eastAsia="TimesNewRomanPSMT" w:cs="Arial"/>
          <w:b/>
          <w:bCs/>
          <w:color w:val="000000"/>
          <w:kern w:val="1"/>
          <w:sz w:val="20"/>
          <w:szCs w:val="20"/>
          <w:lang w:val="sr-Cyrl-RS" w:eastAsia="ar-SA"/>
        </w:rPr>
        <w:t xml:space="preserve">- </w:t>
      </w:r>
      <w:r w:rsidRPr="00770927">
        <w:rPr>
          <w:rFonts w:eastAsia="TimesNewRomanPS-BoldMT" w:cs="Arial"/>
          <w:b/>
          <w:bCs/>
          <w:color w:val="000000"/>
          <w:kern w:val="1"/>
          <w:sz w:val="20"/>
          <w:szCs w:val="20"/>
          <w:lang w:val="sr-Cyrl-RS" w:eastAsia="ar-SA"/>
        </w:rPr>
        <w:t>НЕ ОТВАРАТИ”</w:t>
      </w:r>
      <w:r w:rsidRPr="00770927">
        <w:rPr>
          <w:rFonts w:eastAsia="TimesNewRomanPSMT" w:cs="Arial"/>
          <w:bCs/>
          <w:iCs/>
          <w:color w:val="000000"/>
          <w:kern w:val="1"/>
          <w:sz w:val="20"/>
          <w:szCs w:val="20"/>
          <w:lang w:val="sr-Cyrl-RS" w:eastAsia="ar-SA"/>
        </w:rPr>
        <w:t xml:space="preserve"> или</w:t>
      </w:r>
    </w:p>
    <w:p w:rsidR="00770927" w:rsidRPr="00770927" w:rsidRDefault="00770927" w:rsidP="00770927">
      <w:pPr>
        <w:suppressAutoHyphens/>
        <w:spacing w:line="100" w:lineRule="atLeast"/>
        <w:rPr>
          <w:rFonts w:eastAsia="TimesNewRomanPSMT" w:cs="Arial"/>
          <w:bCs/>
          <w:iCs/>
          <w:color w:val="000000"/>
          <w:kern w:val="1"/>
          <w:sz w:val="20"/>
          <w:szCs w:val="20"/>
          <w:lang w:val="sr-Cyrl-RS" w:eastAsia="ar-SA"/>
        </w:rPr>
      </w:pPr>
      <w:r w:rsidRPr="00770927">
        <w:rPr>
          <w:rFonts w:eastAsia="TimesNewRomanPSMT" w:cs="Arial"/>
          <w:bCs/>
          <w:iCs/>
          <w:color w:val="000000"/>
          <w:kern w:val="1"/>
          <w:sz w:val="20"/>
          <w:szCs w:val="20"/>
          <w:lang w:val="sr-Cyrl-RS" w:eastAsia="ar-SA"/>
        </w:rPr>
        <w:t>„</w:t>
      </w:r>
      <w:r w:rsidRPr="00770927">
        <w:rPr>
          <w:rFonts w:eastAsia="TimesNewRomanPSMT" w:cs="Arial"/>
          <w:b/>
          <w:bCs/>
          <w:iCs/>
          <w:color w:val="000000"/>
          <w:kern w:val="1"/>
          <w:sz w:val="20"/>
          <w:szCs w:val="20"/>
          <w:lang w:val="sr-Cyrl-RS" w:eastAsia="ar-SA"/>
        </w:rPr>
        <w:t>Допуна понуде</w:t>
      </w:r>
      <w:r w:rsidRPr="00770927">
        <w:rPr>
          <w:rFonts w:eastAsia="TimesNewRomanPSMT" w:cs="Arial"/>
          <w:bCs/>
          <w:iCs/>
          <w:color w:val="000000"/>
          <w:kern w:val="1"/>
          <w:sz w:val="20"/>
          <w:szCs w:val="20"/>
          <w:lang w:val="sr-Cyrl-RS" w:eastAsia="ar-SA"/>
        </w:rPr>
        <w:t xml:space="preserve"> </w:t>
      </w:r>
      <w:r w:rsidRPr="00770927">
        <w:rPr>
          <w:rFonts w:eastAsia="TimesNewRomanPS-BoldMT" w:cs="Arial"/>
          <w:b/>
          <w:bCs/>
          <w:color w:val="000000"/>
          <w:kern w:val="1"/>
          <w:sz w:val="20"/>
          <w:szCs w:val="20"/>
          <w:lang w:val="sr-Cyrl-RS" w:eastAsia="ar-SA"/>
        </w:rPr>
        <w:t>за јавну набавку</w:t>
      </w:r>
      <w:r w:rsidRPr="00770927">
        <w:rPr>
          <w:rFonts w:eastAsia="Arial Unicode MS" w:cs="Arial"/>
          <w:color w:val="000000"/>
          <w:kern w:val="1"/>
          <w:sz w:val="20"/>
          <w:szCs w:val="20"/>
          <w:lang w:val="sr-Cyrl-RS" w:eastAsia="ar-SA"/>
        </w:rPr>
        <w:t xml:space="preserve"> </w:t>
      </w:r>
      <w:r w:rsidRPr="00770927">
        <w:rPr>
          <w:rFonts w:eastAsia="Arial Unicode MS" w:cs="Arial"/>
          <w:b/>
          <w:color w:val="000000"/>
          <w:kern w:val="1"/>
          <w:sz w:val="20"/>
          <w:szCs w:val="20"/>
          <w:lang w:val="sr-Cyrl-RS" w:eastAsia="ar-SA"/>
        </w:rPr>
        <w:t xml:space="preserve">услуге </w:t>
      </w:r>
      <w:r w:rsidR="00CB601D">
        <w:rPr>
          <w:rFonts w:eastAsia="Arial Unicode MS" w:cs="Arial"/>
          <w:b/>
          <w:color w:val="000000"/>
          <w:kern w:val="1"/>
          <w:sz w:val="20"/>
          <w:szCs w:val="20"/>
          <w:lang w:val="sr-Cyrl-RS" w:eastAsia="ar-SA"/>
        </w:rPr>
        <w:t>објаве огласа путем средстава јавног информисања партија 1</w:t>
      </w:r>
      <w:r w:rsidR="00CB601D" w:rsidRPr="00770927">
        <w:rPr>
          <w:rFonts w:eastAsia="Arial Unicode MS" w:cs="Arial"/>
          <w:b/>
          <w:color w:val="000000"/>
          <w:kern w:val="1"/>
          <w:sz w:val="20"/>
          <w:szCs w:val="20"/>
          <w:lang w:val="sr-Cyrl-RS" w:eastAsia="ar-SA"/>
        </w:rPr>
        <w:t xml:space="preserve"> </w:t>
      </w:r>
      <w:r w:rsidR="00CB601D">
        <w:rPr>
          <w:rFonts w:eastAsia="TimesNewRomanPS-BoldMT" w:cs="Arial"/>
          <w:b/>
          <w:bCs/>
          <w:color w:val="000000"/>
          <w:kern w:val="1"/>
          <w:sz w:val="20"/>
          <w:szCs w:val="20"/>
          <w:lang w:val="sr-Cyrl-RS" w:eastAsia="ar-SA"/>
        </w:rPr>
        <w:t>ЈН МВ 3</w:t>
      </w:r>
      <w:r w:rsidR="00CB601D" w:rsidRPr="00770927">
        <w:rPr>
          <w:rFonts w:eastAsia="TimesNewRomanPS-BoldMT" w:cs="Arial"/>
          <w:b/>
          <w:bCs/>
          <w:color w:val="000000"/>
          <w:kern w:val="1"/>
          <w:sz w:val="20"/>
          <w:szCs w:val="20"/>
          <w:lang w:val="sr-Cyrl-RS" w:eastAsia="ar-SA"/>
        </w:rPr>
        <w:t>/2016</w:t>
      </w:r>
      <w:r w:rsidRPr="00770927">
        <w:rPr>
          <w:rFonts w:eastAsia="TimesNewRomanPSMT" w:cs="Arial"/>
          <w:b/>
          <w:bCs/>
          <w:color w:val="000000"/>
          <w:kern w:val="1"/>
          <w:sz w:val="20"/>
          <w:szCs w:val="20"/>
          <w:lang w:val="sr-Cyrl-RS" w:eastAsia="ar-SA"/>
        </w:rPr>
        <w:t xml:space="preserve">- </w:t>
      </w:r>
      <w:r w:rsidRPr="00770927">
        <w:rPr>
          <w:rFonts w:eastAsia="TimesNewRomanPS-BoldMT" w:cs="Arial"/>
          <w:b/>
          <w:bCs/>
          <w:color w:val="000000"/>
          <w:kern w:val="1"/>
          <w:sz w:val="20"/>
          <w:szCs w:val="20"/>
          <w:lang w:val="sr-Cyrl-RS" w:eastAsia="ar-SA"/>
        </w:rPr>
        <w:t>НЕ ОТВАРАТИ”</w:t>
      </w:r>
      <w:r w:rsidRPr="00770927">
        <w:rPr>
          <w:rFonts w:eastAsia="TimesNewRomanPSMT" w:cs="Arial"/>
          <w:bCs/>
          <w:iCs/>
          <w:color w:val="000000"/>
          <w:kern w:val="1"/>
          <w:sz w:val="20"/>
          <w:szCs w:val="20"/>
          <w:lang w:val="sr-Cyrl-RS" w:eastAsia="ar-SA"/>
        </w:rPr>
        <w:t xml:space="preserve">  или</w:t>
      </w:r>
    </w:p>
    <w:p w:rsidR="00770927" w:rsidRPr="00770927" w:rsidRDefault="00770927" w:rsidP="00770927">
      <w:pPr>
        <w:suppressAutoHyphens/>
        <w:spacing w:line="100" w:lineRule="atLeast"/>
        <w:rPr>
          <w:rFonts w:eastAsia="TimesNewRomanPSMT" w:cs="Arial"/>
          <w:bCs/>
          <w:iCs/>
          <w:color w:val="000000"/>
          <w:kern w:val="1"/>
          <w:sz w:val="20"/>
          <w:szCs w:val="20"/>
          <w:lang w:val="sr-Cyrl-RS" w:eastAsia="ar-SA"/>
        </w:rPr>
      </w:pPr>
      <w:r w:rsidRPr="00770927">
        <w:rPr>
          <w:rFonts w:eastAsia="TimesNewRomanPSMT" w:cs="Arial"/>
          <w:bCs/>
          <w:iCs/>
          <w:color w:val="000000"/>
          <w:kern w:val="1"/>
          <w:sz w:val="20"/>
          <w:szCs w:val="20"/>
          <w:lang w:val="sr-Cyrl-RS" w:eastAsia="ar-SA"/>
        </w:rPr>
        <w:t>„</w:t>
      </w:r>
      <w:r w:rsidRPr="00770927">
        <w:rPr>
          <w:rFonts w:eastAsia="TimesNewRomanPSMT" w:cs="Arial"/>
          <w:b/>
          <w:bCs/>
          <w:iCs/>
          <w:color w:val="000000"/>
          <w:kern w:val="1"/>
          <w:sz w:val="20"/>
          <w:szCs w:val="20"/>
          <w:lang w:val="sr-Cyrl-RS" w:eastAsia="ar-SA"/>
        </w:rPr>
        <w:t>Опозив понуде</w:t>
      </w:r>
      <w:r w:rsidRPr="00770927">
        <w:rPr>
          <w:rFonts w:eastAsia="TimesNewRomanPSMT" w:cs="Arial"/>
          <w:bCs/>
          <w:iCs/>
          <w:color w:val="000000"/>
          <w:kern w:val="1"/>
          <w:sz w:val="20"/>
          <w:szCs w:val="20"/>
          <w:lang w:val="sr-Cyrl-RS" w:eastAsia="ar-SA"/>
        </w:rPr>
        <w:t xml:space="preserve"> </w:t>
      </w:r>
      <w:r w:rsidRPr="00770927">
        <w:rPr>
          <w:rFonts w:eastAsia="TimesNewRomanPS-BoldMT" w:cs="Arial"/>
          <w:b/>
          <w:bCs/>
          <w:color w:val="000000"/>
          <w:kern w:val="1"/>
          <w:sz w:val="20"/>
          <w:szCs w:val="20"/>
          <w:lang w:val="sr-Cyrl-RS" w:eastAsia="ar-SA"/>
        </w:rPr>
        <w:t>за јавну набавку</w:t>
      </w:r>
      <w:r w:rsidRPr="00770927">
        <w:rPr>
          <w:rFonts w:eastAsia="Arial Unicode MS" w:cs="Arial"/>
          <w:color w:val="000000"/>
          <w:kern w:val="1"/>
          <w:sz w:val="20"/>
          <w:szCs w:val="20"/>
          <w:lang w:val="sr-Cyrl-RS" w:eastAsia="ar-SA"/>
        </w:rPr>
        <w:t xml:space="preserve"> </w:t>
      </w:r>
      <w:r w:rsidRPr="00770927">
        <w:rPr>
          <w:rFonts w:eastAsia="Arial Unicode MS" w:cs="Arial"/>
          <w:b/>
          <w:color w:val="000000"/>
          <w:kern w:val="1"/>
          <w:sz w:val="20"/>
          <w:szCs w:val="20"/>
          <w:lang w:val="sr-Cyrl-RS" w:eastAsia="ar-SA"/>
        </w:rPr>
        <w:t xml:space="preserve">услуге </w:t>
      </w:r>
      <w:r w:rsidR="00CB601D">
        <w:rPr>
          <w:rFonts w:eastAsia="Arial Unicode MS" w:cs="Arial"/>
          <w:b/>
          <w:color w:val="000000"/>
          <w:kern w:val="1"/>
          <w:sz w:val="20"/>
          <w:szCs w:val="20"/>
          <w:lang w:val="sr-Cyrl-RS" w:eastAsia="ar-SA"/>
        </w:rPr>
        <w:t>објаве огласа путем средстава јавног информисања партија 1</w:t>
      </w:r>
      <w:r w:rsidR="00CB601D" w:rsidRPr="00770927">
        <w:rPr>
          <w:rFonts w:eastAsia="Arial Unicode MS" w:cs="Arial"/>
          <w:b/>
          <w:color w:val="000000"/>
          <w:kern w:val="1"/>
          <w:sz w:val="20"/>
          <w:szCs w:val="20"/>
          <w:lang w:val="sr-Cyrl-RS" w:eastAsia="ar-SA"/>
        </w:rPr>
        <w:t xml:space="preserve"> </w:t>
      </w:r>
      <w:r w:rsidR="00CB601D">
        <w:rPr>
          <w:rFonts w:eastAsia="TimesNewRomanPS-BoldMT" w:cs="Arial"/>
          <w:b/>
          <w:bCs/>
          <w:color w:val="000000"/>
          <w:kern w:val="1"/>
          <w:sz w:val="20"/>
          <w:szCs w:val="20"/>
          <w:lang w:val="sr-Cyrl-RS" w:eastAsia="ar-SA"/>
        </w:rPr>
        <w:t>ЈН МВ 3</w:t>
      </w:r>
      <w:r w:rsidR="00CB601D" w:rsidRPr="00770927">
        <w:rPr>
          <w:rFonts w:eastAsia="TimesNewRomanPS-BoldMT" w:cs="Arial"/>
          <w:b/>
          <w:bCs/>
          <w:color w:val="000000"/>
          <w:kern w:val="1"/>
          <w:sz w:val="20"/>
          <w:szCs w:val="20"/>
          <w:lang w:val="sr-Cyrl-RS" w:eastAsia="ar-SA"/>
        </w:rPr>
        <w:t>/2016</w:t>
      </w:r>
      <w:r w:rsidRPr="00770927">
        <w:rPr>
          <w:rFonts w:eastAsia="TimesNewRomanPSMT" w:cs="Arial"/>
          <w:b/>
          <w:bCs/>
          <w:color w:val="000000"/>
          <w:kern w:val="1"/>
          <w:sz w:val="20"/>
          <w:szCs w:val="20"/>
          <w:lang w:val="sr-Cyrl-RS" w:eastAsia="ar-SA"/>
        </w:rPr>
        <w:t xml:space="preserve">- </w:t>
      </w:r>
      <w:r w:rsidRPr="00770927">
        <w:rPr>
          <w:rFonts w:eastAsia="TimesNewRomanPS-BoldMT" w:cs="Arial"/>
          <w:b/>
          <w:bCs/>
          <w:color w:val="000000"/>
          <w:kern w:val="1"/>
          <w:sz w:val="20"/>
          <w:szCs w:val="20"/>
          <w:lang w:val="sr-Cyrl-RS" w:eastAsia="ar-SA"/>
        </w:rPr>
        <w:t>НЕ ОТВАРАТИ”</w:t>
      </w:r>
      <w:r w:rsidRPr="00770927">
        <w:rPr>
          <w:rFonts w:eastAsia="TimesNewRomanPSMT" w:cs="Arial"/>
          <w:bCs/>
          <w:iCs/>
          <w:color w:val="000000"/>
          <w:kern w:val="1"/>
          <w:sz w:val="20"/>
          <w:szCs w:val="20"/>
          <w:lang w:val="sr-Cyrl-RS" w:eastAsia="ar-SA"/>
        </w:rPr>
        <w:t xml:space="preserve"> </w:t>
      </w:r>
      <w:r w:rsidRPr="00770927">
        <w:rPr>
          <w:rFonts w:eastAsia="TimesNewRomanPS-BoldMT" w:cs="Arial"/>
          <w:bCs/>
          <w:color w:val="000000"/>
          <w:kern w:val="1"/>
          <w:sz w:val="20"/>
          <w:szCs w:val="20"/>
          <w:lang w:val="sr-Cyrl-RS" w:eastAsia="ar-SA"/>
        </w:rPr>
        <w:t>или</w:t>
      </w:r>
    </w:p>
    <w:p w:rsidR="00770927" w:rsidRPr="00770927" w:rsidRDefault="00770927" w:rsidP="00770927">
      <w:pPr>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iCs/>
          <w:color w:val="000000"/>
          <w:kern w:val="1"/>
          <w:sz w:val="20"/>
          <w:szCs w:val="20"/>
          <w:lang w:val="sr-Cyrl-RS" w:eastAsia="ar-SA"/>
        </w:rPr>
        <w:lastRenderedPageBreak/>
        <w:t>„</w:t>
      </w:r>
      <w:r w:rsidRPr="00770927">
        <w:rPr>
          <w:rFonts w:eastAsia="TimesNewRomanPSMT" w:cs="Arial"/>
          <w:b/>
          <w:bCs/>
          <w:iCs/>
          <w:color w:val="000000"/>
          <w:kern w:val="1"/>
          <w:sz w:val="20"/>
          <w:szCs w:val="20"/>
          <w:lang w:val="sr-Cyrl-RS" w:eastAsia="ar-SA"/>
        </w:rPr>
        <w:t>Измена и допуна понуде</w:t>
      </w:r>
      <w:r w:rsidRPr="00770927">
        <w:rPr>
          <w:rFonts w:eastAsia="TimesNewRomanPS-BoldMT" w:cs="Arial"/>
          <w:b/>
          <w:bCs/>
          <w:color w:val="000000"/>
          <w:kern w:val="1"/>
          <w:sz w:val="20"/>
          <w:szCs w:val="20"/>
          <w:lang w:val="sr-Cyrl-RS" w:eastAsia="ar-SA"/>
        </w:rPr>
        <w:t xml:space="preserve"> за јавну набавку </w:t>
      </w:r>
      <w:r w:rsidRPr="00770927">
        <w:rPr>
          <w:rFonts w:eastAsia="Arial Unicode MS" w:cs="Arial"/>
          <w:b/>
          <w:color w:val="000000"/>
          <w:kern w:val="1"/>
          <w:sz w:val="20"/>
          <w:szCs w:val="20"/>
          <w:lang w:val="sr-Cyrl-RS" w:eastAsia="ar-SA"/>
        </w:rPr>
        <w:t xml:space="preserve">услуге </w:t>
      </w:r>
      <w:r w:rsidR="00CB601D">
        <w:rPr>
          <w:rFonts w:eastAsia="Arial Unicode MS" w:cs="Arial"/>
          <w:b/>
          <w:color w:val="000000"/>
          <w:kern w:val="1"/>
          <w:sz w:val="20"/>
          <w:szCs w:val="20"/>
          <w:lang w:val="sr-Cyrl-RS" w:eastAsia="ar-SA"/>
        </w:rPr>
        <w:t>објаве огласа путем средстава јавног информисања партија 1</w:t>
      </w:r>
      <w:r w:rsidR="00CB601D" w:rsidRPr="00770927">
        <w:rPr>
          <w:rFonts w:eastAsia="Arial Unicode MS" w:cs="Arial"/>
          <w:b/>
          <w:color w:val="000000"/>
          <w:kern w:val="1"/>
          <w:sz w:val="20"/>
          <w:szCs w:val="20"/>
          <w:lang w:val="sr-Cyrl-RS" w:eastAsia="ar-SA"/>
        </w:rPr>
        <w:t xml:space="preserve"> </w:t>
      </w:r>
      <w:r w:rsidR="00CB601D">
        <w:rPr>
          <w:rFonts w:eastAsia="TimesNewRomanPS-BoldMT" w:cs="Arial"/>
          <w:b/>
          <w:bCs/>
          <w:color w:val="000000"/>
          <w:kern w:val="1"/>
          <w:sz w:val="20"/>
          <w:szCs w:val="20"/>
          <w:lang w:val="sr-Cyrl-RS" w:eastAsia="ar-SA"/>
        </w:rPr>
        <w:t>ЈН МВ 3</w:t>
      </w:r>
      <w:r w:rsidR="00CB601D" w:rsidRPr="00770927">
        <w:rPr>
          <w:rFonts w:eastAsia="TimesNewRomanPS-BoldMT" w:cs="Arial"/>
          <w:b/>
          <w:bCs/>
          <w:color w:val="000000"/>
          <w:kern w:val="1"/>
          <w:sz w:val="20"/>
          <w:szCs w:val="20"/>
          <w:lang w:val="sr-Cyrl-RS" w:eastAsia="ar-SA"/>
        </w:rPr>
        <w:t>/2016</w:t>
      </w:r>
      <w:r w:rsidRPr="00770927">
        <w:rPr>
          <w:rFonts w:eastAsia="TimesNewRomanPSMT" w:cs="Arial"/>
          <w:b/>
          <w:bCs/>
          <w:color w:val="000000"/>
          <w:kern w:val="1"/>
          <w:sz w:val="20"/>
          <w:szCs w:val="20"/>
          <w:lang w:val="sr-Cyrl-RS" w:eastAsia="ar-SA"/>
        </w:rPr>
        <w:t xml:space="preserve">- </w:t>
      </w:r>
      <w:r w:rsidRPr="00770927">
        <w:rPr>
          <w:rFonts w:eastAsia="TimesNewRomanPS-BoldMT" w:cs="Arial"/>
          <w:b/>
          <w:bCs/>
          <w:color w:val="000000"/>
          <w:kern w:val="1"/>
          <w:sz w:val="20"/>
          <w:szCs w:val="20"/>
          <w:lang w:val="sr-Cyrl-RS" w:eastAsia="ar-SA"/>
        </w:rPr>
        <w:t xml:space="preserve">НЕ ОТВАРАТИ” </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TimesNewRomanPSMT" w:cs="Arial"/>
          <w:bCs/>
          <w:color w:val="000000"/>
          <w:kern w:val="1"/>
          <w:sz w:val="20"/>
          <w:szCs w:val="20"/>
          <w:lang w:val="sr-Cyrl-RS" w:eastAsia="ar-SA"/>
        </w:rPr>
        <w:t>На полеђини коверте или на кутији навести назив</w:t>
      </w:r>
      <w:r w:rsidRPr="00770927">
        <w:rPr>
          <w:rFonts w:eastAsia="TimesNewRomanPSMT" w:cs="Arial"/>
          <w:bCs/>
          <w:color w:val="000000"/>
          <w:kern w:val="1"/>
          <w:sz w:val="20"/>
          <w:szCs w:val="20"/>
          <w:lang w:val="sr-Cyrl-CS" w:eastAsia="ar-SA"/>
        </w:rPr>
        <w:t xml:space="preserve"> и адресу</w:t>
      </w:r>
      <w:r w:rsidRPr="00770927">
        <w:rPr>
          <w:rFonts w:eastAsia="TimesNewRomanPSMT" w:cs="Arial"/>
          <w:bCs/>
          <w:color w:val="000000"/>
          <w:kern w:val="1"/>
          <w:sz w:val="20"/>
          <w:szCs w:val="20"/>
          <w:lang w:val="sr-Cyrl-RS" w:eastAsia="ar-SA"/>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770927" w:rsidRPr="00770927" w:rsidRDefault="00770927" w:rsidP="00770927">
      <w:pPr>
        <w:suppressAutoHyphens/>
        <w:spacing w:line="100" w:lineRule="atLeast"/>
        <w:rPr>
          <w:rFonts w:eastAsia="Arial Unicode MS" w:cs="Arial"/>
          <w:b/>
          <w:i/>
          <w:iCs/>
          <w:color w:val="000000"/>
          <w:kern w:val="1"/>
          <w:sz w:val="20"/>
          <w:szCs w:val="20"/>
          <w:lang w:val="sr-Cyrl-RS" w:eastAsia="ar-SA"/>
        </w:rPr>
      </w:pPr>
      <w:r w:rsidRPr="00770927">
        <w:rPr>
          <w:rFonts w:eastAsia="Arial Unicode MS" w:cs="Arial"/>
          <w:color w:val="000000"/>
          <w:kern w:val="1"/>
          <w:sz w:val="20"/>
          <w:szCs w:val="20"/>
          <w:lang w:val="sr-Cyrl-RS" w:eastAsia="ar-SA"/>
        </w:rPr>
        <w:t>По истеку рока за подношење понуда понуђач не може да повуче нити да мења своју понуду.</w:t>
      </w:r>
    </w:p>
    <w:p w:rsidR="00770927" w:rsidRPr="00770927" w:rsidRDefault="00770927" w:rsidP="00770927">
      <w:pPr>
        <w:suppressAutoHyphens/>
        <w:spacing w:line="100" w:lineRule="atLeast"/>
        <w:rPr>
          <w:rFonts w:eastAsia="Arial Unicode MS" w:cs="Arial"/>
          <w:b/>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Cs/>
          <w:iCs/>
          <w:color w:val="000000"/>
          <w:kern w:val="1"/>
          <w:sz w:val="20"/>
          <w:szCs w:val="20"/>
          <w:lang w:val="sr-Cyrl-RS" w:eastAsia="ar-SA"/>
        </w:rPr>
      </w:pPr>
      <w:r w:rsidRPr="00770927">
        <w:rPr>
          <w:rFonts w:eastAsia="Arial Unicode MS" w:cs="Arial"/>
          <w:b/>
          <w:bCs/>
          <w:i/>
          <w:iCs/>
          <w:color w:val="000000"/>
          <w:kern w:val="1"/>
          <w:sz w:val="20"/>
          <w:szCs w:val="20"/>
          <w:lang w:val="sr-Cyrl-RS" w:eastAsia="ar-SA"/>
        </w:rPr>
        <w:t xml:space="preserve">4. УЧЕСТВОВАЊЕ У ЗАЈЕДНИЧКОЈ ПОНУДИ ИЛИ КАО ПОДИЗВОЂАЧ </w:t>
      </w:r>
    </w:p>
    <w:p w:rsidR="00770927" w:rsidRPr="00770927" w:rsidRDefault="00770927" w:rsidP="00770927">
      <w:pPr>
        <w:suppressAutoHyphens/>
        <w:spacing w:line="100" w:lineRule="atLeast"/>
        <w:rPr>
          <w:rFonts w:eastAsia="Arial Unicode MS" w:cs="Arial"/>
          <w:bCs/>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bCs/>
          <w:iCs/>
          <w:color w:val="000000"/>
          <w:kern w:val="1"/>
          <w:sz w:val="20"/>
          <w:szCs w:val="20"/>
          <w:lang w:val="sr-Cyrl-RS" w:eastAsia="ar-SA"/>
        </w:rPr>
        <w:t>Понуђач може да поднесе само једну понуду.</w:t>
      </w:r>
      <w:r w:rsidRPr="00770927">
        <w:rPr>
          <w:rFonts w:eastAsia="Arial Unicode MS" w:cs="Arial"/>
          <w:i/>
          <w:iCs/>
          <w:color w:val="000000"/>
          <w:kern w:val="1"/>
          <w:sz w:val="20"/>
          <w:szCs w:val="20"/>
          <w:lang w:val="sr-Cyrl-RS" w:eastAsia="ar-SA"/>
        </w:rPr>
        <w:t xml:space="preserve"> </w:t>
      </w: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 у супротном понуда ће бити одбијена.</w:t>
      </w:r>
    </w:p>
    <w:p w:rsidR="00770927" w:rsidRPr="00770927" w:rsidRDefault="00770927" w:rsidP="00770927">
      <w:pPr>
        <w:suppressAutoHyphens/>
        <w:spacing w:line="100" w:lineRule="atLeast"/>
        <w:rPr>
          <w:rFonts w:eastAsia="Arial Unicode MS" w:cs="Arial"/>
          <w:i/>
          <w:iCs/>
          <w:color w:val="FF0000"/>
          <w:kern w:val="1"/>
          <w:sz w:val="20"/>
          <w:szCs w:val="20"/>
          <w:lang w:val="sr-Cyrl-RS" w:eastAsia="ar-SA"/>
        </w:rPr>
      </w:pPr>
      <w:r w:rsidRPr="00770927">
        <w:rPr>
          <w:rFonts w:eastAsia="Arial Unicode MS" w:cs="Arial"/>
          <w:iCs/>
          <w:color w:val="000000"/>
          <w:kern w:val="1"/>
          <w:sz w:val="20"/>
          <w:szCs w:val="20"/>
          <w:lang w:val="sr-Cyrl-RS" w:eastAsia="ar-SA"/>
        </w:rPr>
        <w:t>У Обрасцу понуде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b/>
          <w:bCs/>
          <w:i/>
          <w:iCs/>
          <w:color w:val="000000"/>
          <w:kern w:val="1"/>
          <w:sz w:val="20"/>
          <w:szCs w:val="20"/>
          <w:lang w:val="sr-Cyrl-RS" w:eastAsia="ar-SA"/>
        </w:rPr>
        <w:t>5. ПОНУДА СА ПОДИЗВОЂАЧЕМ</w:t>
      </w: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Уколико понуђач подноси понуду са подизвођачем дужан је да у Обрасцу понуде</w:t>
      </w:r>
      <w:r w:rsidRPr="00770927">
        <w:rPr>
          <w:rFonts w:eastAsia="Arial Unicode MS" w:cs="Arial"/>
          <w:iCs/>
          <w:color w:val="000000"/>
          <w:kern w:val="1"/>
          <w:sz w:val="20"/>
          <w:szCs w:val="20"/>
          <w:lang w:val="sr-Cyrl-CS" w:eastAsia="ar-SA"/>
        </w:rPr>
        <w:t xml:space="preserve"> </w:t>
      </w:r>
      <w:r w:rsidRPr="00770927">
        <w:rPr>
          <w:rFonts w:eastAsia="Arial Unicode MS" w:cs="Arial"/>
          <w:iCs/>
          <w:color w:val="000000"/>
          <w:kern w:val="1"/>
          <w:sz w:val="20"/>
          <w:szCs w:val="20"/>
          <w:lang w:val="sr-Cyrl-RS" w:eastAsia="ar-SA"/>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 xml:space="preserve">Понуђач </w:t>
      </w:r>
      <w:r w:rsidRPr="00770927">
        <w:rPr>
          <w:rFonts w:eastAsia="Arial Unicode MS" w:cs="Arial"/>
          <w:iCs/>
          <w:kern w:val="1"/>
          <w:sz w:val="20"/>
          <w:szCs w:val="20"/>
          <w:lang w:val="sr-Cyrl-RS" w:eastAsia="ar-SA"/>
        </w:rPr>
        <w:t>у Обрасцу понуде</w:t>
      </w:r>
      <w:r w:rsidRPr="00770927">
        <w:rPr>
          <w:rFonts w:eastAsia="Arial Unicode MS" w:cs="Arial"/>
          <w:i/>
          <w:iCs/>
          <w:color w:val="000000"/>
          <w:kern w:val="1"/>
          <w:sz w:val="20"/>
          <w:szCs w:val="20"/>
          <w:lang w:val="sr-Cyrl-RS" w:eastAsia="ar-SA"/>
        </w:rPr>
        <w:t xml:space="preserve"> </w:t>
      </w:r>
      <w:r w:rsidRPr="00770927">
        <w:rPr>
          <w:rFonts w:eastAsia="Arial Unicode MS" w:cs="Arial"/>
          <w:iCs/>
          <w:color w:val="000000"/>
          <w:kern w:val="1"/>
          <w:sz w:val="20"/>
          <w:szCs w:val="20"/>
          <w:lang w:val="sr-Cyrl-RS" w:eastAsia="ar-SA"/>
        </w:rPr>
        <w:t xml:space="preserve">наводи назив и седиште подизвођача, уколико ће делимично извршење набавке поверити подизвођачу. </w:t>
      </w:r>
    </w:p>
    <w:p w:rsidR="00770927" w:rsidRPr="00770927" w:rsidRDefault="00770927" w:rsidP="00770927">
      <w:pPr>
        <w:suppressAutoHyphens/>
        <w:spacing w:line="100" w:lineRule="atLeast"/>
        <w:rPr>
          <w:rFonts w:eastAsia="TimesNewRomanPSMT" w:cs="Arial"/>
          <w:bCs/>
          <w:color w:val="000000"/>
          <w:kern w:val="1"/>
          <w:sz w:val="20"/>
          <w:szCs w:val="20"/>
          <w:lang w:val="sr-Cyrl-RS" w:eastAsia="ar-SA"/>
        </w:rPr>
      </w:pPr>
      <w:r w:rsidRPr="00770927">
        <w:rPr>
          <w:rFonts w:eastAsia="Arial Unicode MS" w:cs="Arial"/>
          <w:iCs/>
          <w:color w:val="000000"/>
          <w:kern w:val="1"/>
          <w:sz w:val="20"/>
          <w:szCs w:val="20"/>
          <w:lang w:val="sr-Cyrl-RS" w:eastAsia="ar-SA"/>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770927">
        <w:rPr>
          <w:rFonts w:eastAsia="TimesNewRomanPSMT" w:cs="Times New Roman"/>
          <w:bCs/>
          <w:color w:val="000000"/>
          <w:kern w:val="1"/>
          <w:sz w:val="20"/>
          <w:szCs w:val="20"/>
          <w:lang w:val="sr-Cyrl-RS" w:eastAsia="ar-SA"/>
        </w:rPr>
        <w:t xml:space="preserve"> </w:t>
      </w: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TimesNewRomanPSMT" w:cs="Arial"/>
          <w:bCs/>
          <w:color w:val="000000"/>
          <w:kern w:val="1"/>
          <w:sz w:val="20"/>
          <w:szCs w:val="20"/>
          <w:lang w:val="sr-Cyrl-RS" w:eastAsia="ar-SA"/>
        </w:rPr>
        <w:t>Понуђач је дужан да за подизвођаче достави доказе о испуњености услова који су наведени у конкурсној документацији, у складу са Упутством како се доказује испуњеност услова.</w:t>
      </w: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Понуђач је дужан да наручиоцу, на његов захтев, омогући приступ код подизвођача, ради утврђивања испуњености тражених услова.</w:t>
      </w: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Понуђач не може ангажовати као подизвођача лице које није навео у понуди, у супротном наручилац ће раскинути уговор, осим ако би раскидом уговора наручилац претрпео знатну штету. У том случају наручилац је дужан да обавести организацију надлежну за заштиту конкуренције.</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iCs/>
          <w:color w:val="000000"/>
          <w:kern w:val="1"/>
          <w:sz w:val="20"/>
          <w:szCs w:val="20"/>
          <w:lang w:val="sr-Cyrl-RS" w:eastAsia="ar-SA"/>
        </w:rPr>
        <w:t xml:space="preserve">Понуђач може ангажовати као подизвођача лице које није навео у понуди, ако је на страни подизвођача након подношења понуде настала трајнија неспособност плаћања, ако то лице испуњава све услове одређене за подизвођача и уколико добије претходну сагласност наручиоца. </w:t>
      </w:r>
    </w:p>
    <w:p w:rsidR="00770927" w:rsidRPr="00770927" w:rsidRDefault="00770927" w:rsidP="00770927">
      <w:pPr>
        <w:suppressAutoHyphens/>
        <w:spacing w:line="100" w:lineRule="atLeast"/>
        <w:rPr>
          <w:rFonts w:eastAsia="Arial Unicode MS" w:cs="Arial"/>
          <w:color w:val="FF0000"/>
          <w:kern w:val="1"/>
          <w:sz w:val="20"/>
          <w:szCs w:val="20"/>
          <w:lang w:val="sr-Cyrl-RS" w:eastAsia="ar-SA"/>
        </w:rPr>
      </w:pPr>
    </w:p>
    <w:p w:rsidR="00770927" w:rsidRPr="00770927" w:rsidRDefault="00770927" w:rsidP="00770927">
      <w:pPr>
        <w:suppressAutoHyphens/>
        <w:spacing w:line="100" w:lineRule="atLeast"/>
        <w:rPr>
          <w:rFonts w:eastAsia="Arial Unicode MS" w:cs="Arial"/>
          <w:b/>
          <w:i/>
          <w:kern w:val="1"/>
          <w:sz w:val="20"/>
          <w:szCs w:val="20"/>
          <w:lang w:val="sr-Cyrl-RS" w:eastAsia="ar-SA"/>
        </w:rPr>
      </w:pPr>
    </w:p>
    <w:p w:rsidR="00770927" w:rsidRPr="00770927" w:rsidRDefault="00770927" w:rsidP="00770927">
      <w:pPr>
        <w:suppressAutoHyphens/>
        <w:spacing w:line="100" w:lineRule="atLeast"/>
        <w:rPr>
          <w:rFonts w:eastAsia="Arial Unicode MS" w:cs="Arial"/>
          <w:kern w:val="1"/>
          <w:sz w:val="20"/>
          <w:szCs w:val="20"/>
          <w:lang w:val="sr-Cyrl-RS" w:eastAsia="ar-SA"/>
        </w:rPr>
      </w:pPr>
      <w:r w:rsidRPr="00770927">
        <w:rPr>
          <w:rFonts w:eastAsia="Arial Unicode MS" w:cs="Arial"/>
          <w:b/>
          <w:i/>
          <w:kern w:val="1"/>
          <w:sz w:val="20"/>
          <w:szCs w:val="20"/>
          <w:lang w:val="sr-Cyrl-RS" w:eastAsia="ar-SA"/>
        </w:rPr>
        <w:t>6. ЗАЈЕДНИЧКА ПОНУДА</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Понуду може поднети група понуђача.</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о:</w:t>
      </w:r>
    </w:p>
    <w:p w:rsidR="00770927" w:rsidRPr="00770927" w:rsidRDefault="00770927" w:rsidP="00770927">
      <w:pPr>
        <w:numPr>
          <w:ilvl w:val="0"/>
          <w:numId w:val="6"/>
        </w:numPr>
        <w:suppressAutoHyphens/>
        <w:spacing w:line="100" w:lineRule="atLeast"/>
        <w:jc w:val="lef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члану групе који ће бити носилац посла, односно који ће поднети понуду и који ће заступати групу понуђача пред наручиоцем, </w:t>
      </w:r>
    </w:p>
    <w:p w:rsidR="00770927" w:rsidRPr="00770927" w:rsidRDefault="00770927" w:rsidP="00770927">
      <w:pPr>
        <w:numPr>
          <w:ilvl w:val="0"/>
          <w:numId w:val="6"/>
        </w:numPr>
        <w:suppressAutoHyphens/>
        <w:spacing w:line="100" w:lineRule="atLeast"/>
        <w:jc w:val="left"/>
        <w:rPr>
          <w:rFonts w:eastAsia="TimesNewRomanPSMT" w:cs="Arial"/>
          <w:bCs/>
          <w:color w:val="000000"/>
          <w:kern w:val="1"/>
          <w:sz w:val="20"/>
          <w:szCs w:val="20"/>
          <w:lang w:val="sr-Cyrl-RS" w:eastAsia="ar-SA"/>
        </w:rPr>
      </w:pPr>
      <w:r w:rsidRPr="00770927">
        <w:rPr>
          <w:rFonts w:eastAsia="Arial Unicode MS" w:cs="Arial"/>
          <w:color w:val="000000"/>
          <w:kern w:val="1"/>
          <w:sz w:val="20"/>
          <w:szCs w:val="20"/>
          <w:lang w:val="sr-Cyrl-RS" w:eastAsia="ar-SA"/>
        </w:rPr>
        <w:t>опис послова сваког од понуђача из групе понуђача у извршењу уговора</w:t>
      </w:r>
    </w:p>
    <w:p w:rsidR="00770927" w:rsidRPr="00770927" w:rsidRDefault="00770927" w:rsidP="00770927">
      <w:pPr>
        <w:suppressAutoHyphens/>
        <w:spacing w:line="100" w:lineRule="atLeast"/>
        <w:ind w:left="720"/>
        <w:rPr>
          <w:rFonts w:eastAsia="TimesNewRomanPSMT" w:cs="Arial"/>
          <w:bCs/>
          <w:color w:val="000000"/>
          <w:kern w:val="1"/>
          <w:sz w:val="20"/>
          <w:szCs w:val="20"/>
          <w:lang w:val="sr-Cyrl-RS" w:eastAsia="ar-SA"/>
        </w:rPr>
      </w:pPr>
    </w:p>
    <w:p w:rsidR="00770927" w:rsidRPr="00770927" w:rsidRDefault="00770927" w:rsidP="00770927">
      <w:pPr>
        <w:suppressAutoHyphens/>
        <w:spacing w:line="100" w:lineRule="atLeast"/>
        <w:rPr>
          <w:rFonts w:eastAsia="TimesNewRomanPSMT" w:cs="Arial"/>
          <w:bCs/>
          <w:color w:val="000000"/>
          <w:kern w:val="1"/>
          <w:sz w:val="20"/>
          <w:szCs w:val="20"/>
          <w:lang w:val="sr-Cyrl-RS" w:eastAsia="ar-SA"/>
        </w:rPr>
      </w:pPr>
      <w:r w:rsidRPr="00770927">
        <w:rPr>
          <w:rFonts w:eastAsia="TimesNewRomanPSMT" w:cs="Arial"/>
          <w:bCs/>
          <w:color w:val="000000"/>
          <w:kern w:val="1"/>
          <w:sz w:val="20"/>
          <w:szCs w:val="20"/>
          <w:lang w:val="sr-Cyrl-RS" w:eastAsia="ar-SA"/>
        </w:rPr>
        <w:t xml:space="preserve">Споразумом се уређује и питање ко потписује обрасце из конкурсне документације. </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TimesNewRomanPSMT" w:cs="Arial"/>
          <w:bCs/>
          <w:color w:val="000000"/>
          <w:kern w:val="1"/>
          <w:sz w:val="20"/>
          <w:szCs w:val="20"/>
          <w:lang w:val="sr-Cyrl-RS" w:eastAsia="ar-SA"/>
        </w:rPr>
        <w:t>Група понуђача је дужна да достави све доказе о испуњености услова који су наведени у конкурсној документацији, у складу са Упутством како се доказује испуњеност услова.</w:t>
      </w:r>
    </w:p>
    <w:p w:rsidR="00770927" w:rsidRPr="00770927" w:rsidRDefault="00770927" w:rsidP="00770927">
      <w:pPr>
        <w:suppressAutoHyphens/>
        <w:spacing w:line="100" w:lineRule="atLeast"/>
        <w:rPr>
          <w:rFonts w:eastAsia="Arial Unicode MS" w:cs="Arial"/>
          <w:kern w:val="1"/>
          <w:sz w:val="20"/>
          <w:szCs w:val="20"/>
          <w:lang w:val="sr-Cyrl-RS" w:eastAsia="ar-SA"/>
        </w:rPr>
      </w:pPr>
      <w:r w:rsidRPr="00770927">
        <w:rPr>
          <w:rFonts w:eastAsia="Arial Unicode MS" w:cs="Arial"/>
          <w:color w:val="000000"/>
          <w:kern w:val="1"/>
          <w:sz w:val="20"/>
          <w:szCs w:val="20"/>
          <w:lang w:val="sr-Cyrl-RS" w:eastAsia="ar-SA"/>
        </w:rPr>
        <w:t xml:space="preserve">Понуђачи из групе понуђача одговарају неограничено солидарно према наручиоцу. </w:t>
      </w:r>
    </w:p>
    <w:p w:rsidR="00770927" w:rsidRPr="00770927" w:rsidRDefault="00770927" w:rsidP="00770927">
      <w:pPr>
        <w:suppressAutoHyphens/>
        <w:spacing w:line="100" w:lineRule="atLeast"/>
        <w:rPr>
          <w:rFonts w:eastAsia="Arial Unicode MS" w:cs="Arial"/>
          <w:kern w:val="1"/>
          <w:sz w:val="20"/>
          <w:szCs w:val="20"/>
          <w:lang w:val="sr-Cyrl-RS" w:eastAsia="ar-SA"/>
        </w:rPr>
      </w:pPr>
      <w:r w:rsidRPr="00770927">
        <w:rPr>
          <w:rFonts w:eastAsia="Arial Unicode MS" w:cs="Arial"/>
          <w:kern w:val="1"/>
          <w:sz w:val="20"/>
          <w:szCs w:val="20"/>
          <w:lang w:val="sr-Cyrl-RS" w:eastAsia="ar-SA"/>
        </w:rPr>
        <w:t>Задруга може поднети понуду самостално, у своје име, а за рачун задругара или заједничку понуду у име задругара.</w:t>
      </w:r>
    </w:p>
    <w:p w:rsidR="00770927" w:rsidRPr="00770927" w:rsidRDefault="00770927" w:rsidP="00770927">
      <w:pPr>
        <w:suppressAutoHyphens/>
        <w:spacing w:line="100" w:lineRule="atLeast"/>
        <w:rPr>
          <w:rFonts w:eastAsia="Arial Unicode MS" w:cs="Arial"/>
          <w:kern w:val="1"/>
          <w:sz w:val="20"/>
          <w:szCs w:val="20"/>
          <w:lang w:val="sr-Cyrl-RS" w:eastAsia="ar-SA"/>
        </w:rPr>
      </w:pPr>
      <w:r w:rsidRPr="00770927">
        <w:rPr>
          <w:rFonts w:eastAsia="Arial Unicode MS" w:cs="Arial"/>
          <w:kern w:val="1"/>
          <w:sz w:val="20"/>
          <w:szCs w:val="20"/>
          <w:lang w:val="sr-Cyrl-RS" w:eastAsia="ar-SA"/>
        </w:rPr>
        <w:lastRenderedPageBreak/>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kern w:val="1"/>
          <w:sz w:val="20"/>
          <w:szCs w:val="20"/>
          <w:lang w:val="sr-Cyrl-RS" w:eastAsia="ar-SA"/>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r w:rsidRPr="00770927">
        <w:rPr>
          <w:rFonts w:eastAsia="Arial Unicode MS" w:cs="Arial"/>
          <w:b/>
          <w:bCs/>
          <w:i/>
          <w:iCs/>
          <w:color w:val="000000"/>
          <w:kern w:val="1"/>
          <w:sz w:val="20"/>
          <w:szCs w:val="20"/>
          <w:lang w:val="sr-Cyrl-RS" w:eastAsia="ar-SA"/>
        </w:rPr>
        <w:t>7. НАЧИН И УСЛОВ</w:t>
      </w:r>
      <w:r w:rsidRPr="00770927">
        <w:rPr>
          <w:rFonts w:eastAsia="Arial Unicode MS" w:cs="Arial"/>
          <w:b/>
          <w:bCs/>
          <w:i/>
          <w:iCs/>
          <w:color w:val="000000"/>
          <w:kern w:val="1"/>
          <w:sz w:val="20"/>
          <w:szCs w:val="20"/>
          <w:lang w:val="sr-Cyrl-CS" w:eastAsia="ar-SA"/>
        </w:rPr>
        <w:t>И</w:t>
      </w:r>
      <w:r w:rsidRPr="00770927">
        <w:rPr>
          <w:rFonts w:eastAsia="Arial Unicode MS" w:cs="Arial"/>
          <w:b/>
          <w:bCs/>
          <w:i/>
          <w:iCs/>
          <w:color w:val="000000"/>
          <w:kern w:val="1"/>
          <w:sz w:val="20"/>
          <w:szCs w:val="20"/>
          <w:lang w:val="sr-Cyrl-RS" w:eastAsia="ar-SA"/>
        </w:rPr>
        <w:t xml:space="preserve"> ПЛАЋАЊА, ГАРАНТНИ РОК, КАО И ДРУГЕ ОКОЛНОСТИ ОД КОЈИХ ЗАВИСИ ПРИХВАТЉИВОСТ  ПОНУДЕ</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b/>
          <w:bCs/>
          <w:i/>
          <w:iCs/>
          <w:color w:val="000000"/>
          <w:kern w:val="1"/>
          <w:sz w:val="20"/>
          <w:szCs w:val="20"/>
          <w:lang w:val="sr-Cyrl-RS" w:eastAsia="ar-SA"/>
        </w:rPr>
        <w:t>9.1</w:t>
      </w:r>
      <w:r w:rsidRPr="00770927">
        <w:rPr>
          <w:rFonts w:eastAsia="Arial Unicode MS" w:cs="Arial"/>
          <w:b/>
          <w:bCs/>
          <w:i/>
          <w:iCs/>
          <w:color w:val="000000"/>
          <w:kern w:val="1"/>
          <w:sz w:val="20"/>
          <w:szCs w:val="20"/>
          <w:u w:val="single"/>
          <w:lang w:val="sr-Cyrl-RS" w:eastAsia="ar-SA"/>
        </w:rPr>
        <w:t xml:space="preserve">. </w:t>
      </w:r>
      <w:r w:rsidRPr="00770927">
        <w:rPr>
          <w:rFonts w:eastAsia="Arial Unicode MS" w:cs="Arial"/>
          <w:iCs/>
          <w:color w:val="000000"/>
          <w:kern w:val="1"/>
          <w:sz w:val="20"/>
          <w:szCs w:val="20"/>
          <w:u w:val="single"/>
          <w:lang w:val="sr-Cyrl-RS" w:eastAsia="ar-SA"/>
        </w:rPr>
        <w:t>Захтеви у погледу начина, рока и услова плаћања</w:t>
      </w:r>
      <w:r w:rsidRPr="00770927">
        <w:rPr>
          <w:rFonts w:eastAsia="Arial Unicode MS" w:cs="Arial"/>
          <w:i/>
          <w:iCs/>
          <w:color w:val="000000"/>
          <w:kern w:val="1"/>
          <w:sz w:val="20"/>
          <w:szCs w:val="20"/>
          <w:u w:val="single"/>
          <w:lang w:val="sr-Cyrl-RS" w:eastAsia="ar-SA"/>
        </w:rPr>
        <w:t>.</w:t>
      </w: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 xml:space="preserve">Рок плаћања </w:t>
      </w:r>
      <w:r w:rsidR="00CB601D">
        <w:rPr>
          <w:rFonts w:eastAsia="Arial Unicode MS" w:cs="Arial"/>
          <w:iCs/>
          <w:color w:val="000000"/>
          <w:kern w:val="1"/>
          <w:sz w:val="20"/>
          <w:szCs w:val="20"/>
          <w:lang w:val="sr-Cyrl-RS" w:eastAsia="ar-SA"/>
        </w:rPr>
        <w:t xml:space="preserve">је </w:t>
      </w:r>
      <w:r w:rsidRPr="00770927">
        <w:rPr>
          <w:rFonts w:eastAsia="Arial Unicode MS" w:cs="Arial"/>
          <w:iCs/>
          <w:color w:val="000000"/>
          <w:kern w:val="1"/>
          <w:sz w:val="20"/>
          <w:szCs w:val="20"/>
          <w:lang w:val="sr-Cyrl-CS" w:eastAsia="ar-SA"/>
        </w:rPr>
        <w:t xml:space="preserve"> </w:t>
      </w:r>
      <w:r w:rsidR="00CB601D">
        <w:rPr>
          <w:rFonts w:eastAsia="Arial Unicode MS" w:cs="Arial"/>
          <w:iCs/>
          <w:color w:val="000000"/>
          <w:kern w:val="1"/>
          <w:sz w:val="20"/>
          <w:szCs w:val="20"/>
          <w:lang w:val="sr-Cyrl-RS" w:eastAsia="ar-SA"/>
        </w:rPr>
        <w:t>45</w:t>
      </w:r>
      <w:r w:rsidRPr="00770927">
        <w:rPr>
          <w:rFonts w:eastAsia="Arial Unicode MS" w:cs="Arial"/>
          <w:iCs/>
          <w:color w:val="000000"/>
          <w:kern w:val="1"/>
          <w:sz w:val="20"/>
          <w:szCs w:val="20"/>
          <w:lang w:val="sr-Cyrl-RS" w:eastAsia="ar-SA"/>
        </w:rPr>
        <w:t xml:space="preserve"> дана од дана </w:t>
      </w:r>
      <w:r w:rsidR="00CB601D">
        <w:rPr>
          <w:rFonts w:eastAsia="Arial Unicode MS" w:cs="Arial"/>
          <w:iCs/>
          <w:color w:val="000000"/>
          <w:kern w:val="1"/>
          <w:sz w:val="20"/>
          <w:szCs w:val="20"/>
          <w:lang w:val="sr-Cyrl-RS" w:eastAsia="ar-SA"/>
        </w:rPr>
        <w:t>пријема уредно састављеног рачуна.</w:t>
      </w: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Понуђачу није дозвољено да захтева аванс.</w:t>
      </w:r>
    </w:p>
    <w:p w:rsidR="00770927" w:rsidRPr="00770927" w:rsidRDefault="00770927" w:rsidP="00770927">
      <w:pPr>
        <w:suppressAutoHyphens/>
        <w:spacing w:line="100" w:lineRule="atLeast"/>
        <w:rPr>
          <w:rFonts w:eastAsia="Arial Unicode MS" w:cs="Arial"/>
          <w:iCs/>
          <w:color w:val="000000"/>
          <w:kern w:val="1"/>
          <w:sz w:val="20"/>
          <w:szCs w:val="20"/>
          <w:lang w:val="sr-Cyrl-CS" w:eastAsia="ar-SA"/>
        </w:rPr>
      </w:pP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b/>
          <w:bCs/>
          <w:i/>
          <w:iCs/>
          <w:color w:val="000000"/>
          <w:kern w:val="1"/>
          <w:sz w:val="20"/>
          <w:szCs w:val="20"/>
          <w:lang w:val="sr-Cyrl-RS" w:eastAsia="ar-SA"/>
        </w:rPr>
        <w:t xml:space="preserve">9.2. </w:t>
      </w:r>
      <w:r w:rsidRPr="00770927">
        <w:rPr>
          <w:rFonts w:eastAsia="Arial Unicode MS" w:cs="Arial"/>
          <w:iCs/>
          <w:color w:val="000000"/>
          <w:kern w:val="1"/>
          <w:sz w:val="20"/>
          <w:szCs w:val="20"/>
          <w:u w:val="single"/>
          <w:lang w:val="sr-Cyrl-RS" w:eastAsia="ar-SA"/>
        </w:rPr>
        <w:t>Захтев у погледу рока извршења услуге</w:t>
      </w:r>
    </w:p>
    <w:p w:rsidR="00770927" w:rsidRPr="00770927" w:rsidRDefault="00770927" w:rsidP="00770927">
      <w:pPr>
        <w:autoSpaceDE w:val="0"/>
        <w:autoSpaceDN w:val="0"/>
        <w:adjustRightInd w:val="0"/>
        <w:rPr>
          <w:rFonts w:cs="Arial"/>
          <w:sz w:val="20"/>
          <w:szCs w:val="20"/>
          <w:lang w:val="sr-Cyrl-RS"/>
        </w:rPr>
      </w:pPr>
      <w:r w:rsidRPr="00770927">
        <w:rPr>
          <w:rFonts w:eastAsia="Arial Unicode MS" w:cs="Arial"/>
          <w:bCs/>
          <w:iCs/>
          <w:color w:val="000000"/>
          <w:kern w:val="1"/>
          <w:sz w:val="20"/>
          <w:szCs w:val="20"/>
          <w:lang w:val="sr-Latn-CS" w:eastAsia="ar-SA"/>
        </w:rPr>
        <w:t>Рок извршења услуге</w:t>
      </w:r>
      <w:r w:rsidRPr="00770927">
        <w:rPr>
          <w:rFonts w:eastAsia="Arial Unicode MS" w:cs="Arial"/>
          <w:bCs/>
          <w:iCs/>
          <w:color w:val="000000"/>
          <w:kern w:val="1"/>
          <w:sz w:val="20"/>
          <w:szCs w:val="20"/>
          <w:lang w:val="sr-Cyrl-RS" w:eastAsia="ar-SA"/>
        </w:rPr>
        <w:t xml:space="preserve"> је </w:t>
      </w:r>
      <w:r w:rsidR="00F93476">
        <w:rPr>
          <w:rFonts w:eastAsia="Arial Unicode MS" w:cs="Arial"/>
          <w:bCs/>
          <w:iCs/>
          <w:color w:val="000000"/>
          <w:kern w:val="1"/>
          <w:sz w:val="20"/>
          <w:szCs w:val="20"/>
          <w:lang w:val="sr-Cyrl-RS" w:eastAsia="ar-SA"/>
        </w:rPr>
        <w:t>пет</w:t>
      </w:r>
      <w:r w:rsidR="00CB601D">
        <w:rPr>
          <w:rFonts w:eastAsia="Arial Unicode MS" w:cs="Arial"/>
          <w:bCs/>
          <w:iCs/>
          <w:color w:val="000000"/>
          <w:kern w:val="1"/>
          <w:sz w:val="20"/>
          <w:szCs w:val="20"/>
          <w:lang w:val="sr-Cyrl-RS" w:eastAsia="ar-SA"/>
        </w:rPr>
        <w:t xml:space="preserve"> дана од дана пријема налога Наручиоца</w:t>
      </w:r>
      <w:r w:rsidR="00F93476">
        <w:rPr>
          <w:rFonts w:eastAsia="Arial Unicode MS" w:cs="Arial"/>
          <w:bCs/>
          <w:iCs/>
          <w:color w:val="000000"/>
          <w:kern w:val="1"/>
          <w:sz w:val="20"/>
          <w:szCs w:val="20"/>
          <w:lang w:val="sr-Cyrl-RS" w:eastAsia="ar-SA"/>
        </w:rPr>
        <w:t>.</w:t>
      </w:r>
      <w:r w:rsidRPr="00770927">
        <w:rPr>
          <w:rFonts w:cs="Arial"/>
          <w:sz w:val="20"/>
          <w:szCs w:val="20"/>
          <w:lang w:val="sr-Cyrl-RS"/>
        </w:rPr>
        <w:t xml:space="preserve"> </w:t>
      </w:r>
    </w:p>
    <w:p w:rsidR="00770927" w:rsidRPr="00770927" w:rsidRDefault="00770927" w:rsidP="00770927">
      <w:pPr>
        <w:suppressAutoHyphens/>
        <w:spacing w:line="100" w:lineRule="atLeast"/>
        <w:rPr>
          <w:rFonts w:eastAsia="Arial Unicode MS" w:cs="Times New Roman"/>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b/>
          <w:bCs/>
          <w:iCs/>
          <w:color w:val="000000"/>
          <w:kern w:val="1"/>
          <w:sz w:val="20"/>
          <w:szCs w:val="20"/>
          <w:u w:val="single"/>
          <w:lang w:val="sr-Cyrl-RS" w:eastAsia="ar-SA"/>
        </w:rPr>
        <w:t xml:space="preserve">9.3. </w:t>
      </w:r>
      <w:r w:rsidRPr="00770927">
        <w:rPr>
          <w:rFonts w:eastAsia="Arial Unicode MS" w:cs="Arial"/>
          <w:iCs/>
          <w:color w:val="000000"/>
          <w:kern w:val="1"/>
          <w:sz w:val="20"/>
          <w:szCs w:val="20"/>
          <w:u w:val="single"/>
          <w:lang w:val="sr-Cyrl-RS" w:eastAsia="ar-SA"/>
        </w:rPr>
        <w:t>Захтев у погледу рока важења понуде</w:t>
      </w: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Рок важењ</w:t>
      </w:r>
      <w:r w:rsidR="00CB601D">
        <w:rPr>
          <w:rFonts w:eastAsia="Arial Unicode MS" w:cs="Arial"/>
          <w:iCs/>
          <w:color w:val="000000"/>
          <w:kern w:val="1"/>
          <w:sz w:val="20"/>
          <w:szCs w:val="20"/>
          <w:lang w:val="sr-Cyrl-RS" w:eastAsia="ar-SA"/>
        </w:rPr>
        <w:t>а понуде не може бити краћи од 6</w:t>
      </w:r>
      <w:r w:rsidRPr="00770927">
        <w:rPr>
          <w:rFonts w:eastAsia="Arial Unicode MS" w:cs="Arial"/>
          <w:iCs/>
          <w:color w:val="000000"/>
          <w:kern w:val="1"/>
          <w:sz w:val="20"/>
          <w:szCs w:val="20"/>
          <w:lang w:val="sr-Cyrl-RS" w:eastAsia="ar-SA"/>
        </w:rPr>
        <w:t>0 дана од дана отварања понуда.</w:t>
      </w: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У случају истека рока важења понуде, наручилац је дужан да у писаном облику затражи од понуђача продужење рока важења понуде.</w:t>
      </w:r>
    </w:p>
    <w:p w:rsidR="00770927" w:rsidRPr="00770927" w:rsidRDefault="00770927" w:rsidP="00770927">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iCs/>
          <w:color w:val="000000"/>
          <w:kern w:val="1"/>
          <w:sz w:val="20"/>
          <w:szCs w:val="20"/>
          <w:lang w:val="sr-Cyrl-RS" w:eastAsia="ar-SA"/>
        </w:rPr>
        <w:t>Понуђач који прихвати захтев за продужење рока важења понуде на може мењати понуду.</w:t>
      </w:r>
    </w:p>
    <w:p w:rsidR="00770927" w:rsidRPr="00770927" w:rsidRDefault="00770927" w:rsidP="00770927">
      <w:pPr>
        <w:suppressAutoHyphens/>
        <w:spacing w:line="100" w:lineRule="atLeas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
          <w:bCs/>
          <w:i/>
          <w:iCs/>
          <w:color w:val="000000"/>
          <w:kern w:val="1"/>
          <w:sz w:val="20"/>
          <w:szCs w:val="20"/>
          <w:lang w:val="sr-Cyrl-RS" w:eastAsia="ar-SA"/>
        </w:rPr>
      </w:pPr>
      <w:r w:rsidRPr="00770927">
        <w:rPr>
          <w:rFonts w:eastAsia="Arial Unicode MS" w:cs="Arial"/>
          <w:b/>
          <w:bCs/>
          <w:i/>
          <w:iCs/>
          <w:color w:val="000000"/>
          <w:kern w:val="1"/>
          <w:sz w:val="20"/>
          <w:szCs w:val="20"/>
          <w:lang w:val="sr-Cyrl-RS" w:eastAsia="ar-SA"/>
        </w:rPr>
        <w:t>8.  ВАЛУТА И НАЧИН НА КОЈИ МОРА ДА БУДЕ НАВЕДЕНА И ИЗРАЖЕНА ЦЕНА У ПОНУДИ</w:t>
      </w:r>
    </w:p>
    <w:p w:rsidR="00770927" w:rsidRPr="00770927" w:rsidRDefault="00770927" w:rsidP="00770927">
      <w:pPr>
        <w:suppressAutoHyphens/>
        <w:spacing w:line="100" w:lineRule="atLeast"/>
        <w:rPr>
          <w:rFonts w:eastAsia="Arial Unicode MS" w:cs="Arial"/>
          <w:b/>
          <w:bCs/>
          <w:i/>
          <w:i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iCs/>
          <w:color w:val="000000"/>
          <w:kern w:val="1"/>
          <w:sz w:val="20"/>
          <w:szCs w:val="20"/>
          <w:lang w:val="sr-Cyrl-RS" w:eastAsia="ar-SA"/>
        </w:rPr>
        <w:t xml:space="preserve">Цена мора бити исказана у динарима, са и </w:t>
      </w:r>
      <w:r w:rsidRPr="00770927">
        <w:rPr>
          <w:rFonts w:eastAsia="Arial Unicode MS" w:cs="Arial"/>
          <w:iCs/>
          <w:color w:val="00000A"/>
          <w:kern w:val="1"/>
          <w:sz w:val="20"/>
          <w:szCs w:val="20"/>
          <w:lang w:val="sr-Cyrl-RS" w:eastAsia="ar-SA"/>
        </w:rPr>
        <w:t>без пореза на додату вредност,</w:t>
      </w:r>
      <w:r w:rsidRPr="00770927">
        <w:rPr>
          <w:rFonts w:eastAsia="Arial Unicode MS" w:cs="Arial"/>
          <w:color w:val="00000A"/>
          <w:kern w:val="1"/>
          <w:sz w:val="20"/>
          <w:szCs w:val="20"/>
          <w:lang w:val="sr-Cyrl-RS" w:eastAsia="ar-SA"/>
        </w:rPr>
        <w:t xml:space="preserve"> </w:t>
      </w:r>
      <w:r w:rsidRPr="00770927">
        <w:rPr>
          <w:rFonts w:eastAsia="Arial Unicode MS" w:cs="Arial"/>
          <w:color w:val="000000"/>
          <w:kern w:val="1"/>
          <w:sz w:val="20"/>
          <w:szCs w:val="20"/>
          <w:lang w:val="sr-Cyrl-RS" w:eastAsia="ar-SA"/>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iCs/>
          <w:color w:val="000000"/>
          <w:kern w:val="1"/>
          <w:sz w:val="20"/>
          <w:szCs w:val="20"/>
          <w:lang w:val="sr-Cyrl-RS" w:eastAsia="ar-SA"/>
        </w:rPr>
        <w:t>Цена је фиксна и не може се мењати.</w:t>
      </w:r>
      <w:r w:rsidRPr="00770927">
        <w:rPr>
          <w:rFonts w:eastAsia="Arial Unicode MS" w:cs="Arial"/>
          <w:color w:val="000000"/>
          <w:kern w:val="1"/>
          <w:sz w:val="20"/>
          <w:szCs w:val="20"/>
          <w:lang w:val="sr-Cyrl-RS" w:eastAsia="ar-SA"/>
        </w:rPr>
        <w:t xml:space="preserve"> </w:t>
      </w:r>
    </w:p>
    <w:p w:rsidR="00770927" w:rsidRPr="00770927" w:rsidRDefault="00770927" w:rsidP="00770927">
      <w:pPr>
        <w:suppressAutoHyphens/>
        <w:spacing w:line="100" w:lineRule="atLeast"/>
        <w:rPr>
          <w:rFonts w:eastAsia="Arial Unicode MS" w:cs="Arial"/>
          <w:iCs/>
          <w:color w:val="000000"/>
          <w:kern w:val="1"/>
          <w:sz w:val="20"/>
          <w:szCs w:val="20"/>
          <w:lang w:val="sr-Cyrl-RS" w:eastAsia="ar-SA"/>
        </w:rPr>
      </w:pPr>
      <w:r w:rsidRPr="00770927">
        <w:rPr>
          <w:rFonts w:eastAsia="Arial Unicode MS" w:cs="Arial"/>
          <w:color w:val="000000"/>
          <w:kern w:val="1"/>
          <w:sz w:val="20"/>
          <w:szCs w:val="20"/>
          <w:lang w:val="sr-Cyrl-RS" w:eastAsia="ar-SA"/>
        </w:rPr>
        <w:t>Ако је у понуди исказана неуобичајено ниска цена, наручилац ће поступити у складу са чланом 92. Закона.</w:t>
      </w:r>
    </w:p>
    <w:p w:rsidR="00770927" w:rsidRPr="00770927" w:rsidRDefault="00770927" w:rsidP="00770927">
      <w:pPr>
        <w:suppressAutoHyphens/>
        <w:spacing w:line="100" w:lineRule="atLeast"/>
        <w:rPr>
          <w:rFonts w:eastAsia="Arial Unicode MS" w:cs="Arial"/>
          <w:b/>
          <w:i/>
          <w:iCs/>
          <w:color w:val="000000"/>
          <w:kern w:val="1"/>
          <w:sz w:val="20"/>
          <w:szCs w:val="20"/>
          <w:lang w:val="sr-Cyrl-RS" w:eastAsia="ar-SA"/>
        </w:rPr>
      </w:pPr>
      <w:r w:rsidRPr="00770927">
        <w:rPr>
          <w:rFonts w:eastAsia="Arial Unicode MS" w:cs="Arial"/>
          <w:iCs/>
          <w:color w:val="000000"/>
          <w:kern w:val="1"/>
          <w:sz w:val="20"/>
          <w:szCs w:val="20"/>
          <w:lang w:val="sr-Cyrl-RS" w:eastAsia="ar-SA"/>
        </w:rPr>
        <w:t>Ако понуђена цена укључује увозну царину и друге дажбине, понуђач је дужан да тај део одвојено искаже у динарима.</w:t>
      </w:r>
    </w:p>
    <w:p w:rsidR="00770927" w:rsidRPr="00770927" w:rsidRDefault="00770927" w:rsidP="00770927">
      <w:pPr>
        <w:autoSpaceDE w:val="0"/>
        <w:autoSpaceDN w:val="0"/>
        <w:adjustRightInd w:val="0"/>
        <w:jc w:val="left"/>
        <w:rPr>
          <w:rFonts w:cs="Verdana"/>
          <w:sz w:val="20"/>
          <w:szCs w:val="20"/>
          <w:lang w:val="sr-Cyrl-RS"/>
        </w:rPr>
      </w:pPr>
    </w:p>
    <w:p w:rsidR="00770927" w:rsidRPr="00770927" w:rsidRDefault="00770927" w:rsidP="00770927">
      <w:pPr>
        <w:suppressAutoHyphens/>
        <w:spacing w:line="100" w:lineRule="atLeast"/>
        <w:rPr>
          <w:rFonts w:eastAsia="Arial Unicode MS" w:cs="Arial"/>
          <w:b/>
          <w:i/>
          <w:iCs/>
          <w:color w:val="000000"/>
          <w:kern w:val="1"/>
          <w:sz w:val="20"/>
          <w:szCs w:val="20"/>
          <w:lang w:val="sr-Cyrl-RS" w:eastAsia="ar-SA"/>
        </w:rPr>
      </w:pPr>
      <w:r w:rsidRPr="00770927">
        <w:rPr>
          <w:rFonts w:eastAsia="Arial Unicode MS" w:cs="Arial"/>
          <w:b/>
          <w:i/>
          <w:iCs/>
          <w:color w:val="000000"/>
          <w:kern w:val="1"/>
          <w:sz w:val="20"/>
          <w:szCs w:val="20"/>
          <w:lang w:val="sr-Cyrl-RS" w:eastAsia="ar-SA"/>
        </w:rPr>
        <w:t>9. ПОДАЦИ О ВРСТИ, САДРЖИНИ, НАЧИНУ ПОДНОШЕЊА, ВИСИНИ И РОКОВИМА ОБЕЗБЕЂЕЊА ИСПУЊЕЊА ОБАВЕЗА ПОНУЂАЧА</w:t>
      </w:r>
    </w:p>
    <w:p w:rsidR="00770927" w:rsidRPr="00770927" w:rsidRDefault="00770927" w:rsidP="00770927">
      <w:pPr>
        <w:suppressAutoHyphens/>
        <w:spacing w:line="100" w:lineRule="atLeast"/>
        <w:rPr>
          <w:rFonts w:eastAsia="Arial Unicode MS" w:cs="Arial"/>
          <w:b/>
          <w:i/>
          <w:iCs/>
          <w:color w:val="000000"/>
          <w:kern w:val="1"/>
          <w:sz w:val="20"/>
          <w:szCs w:val="20"/>
          <w:lang w:val="sr-Cyrl-RS" w:eastAsia="ar-SA"/>
        </w:rPr>
      </w:pPr>
    </w:p>
    <w:p w:rsidR="00770927" w:rsidRPr="00CB601D" w:rsidRDefault="00770927" w:rsidP="00CB601D">
      <w:pPr>
        <w:suppressAutoHyphens/>
        <w:spacing w:line="100" w:lineRule="atLeast"/>
        <w:ind w:left="-360"/>
        <w:rPr>
          <w:rFonts w:eastAsia="Arial Unicode MS" w:cs="Arial"/>
          <w:b/>
          <w:bCs/>
          <w:color w:val="000000"/>
          <w:kern w:val="1"/>
          <w:sz w:val="20"/>
          <w:szCs w:val="20"/>
          <w:lang w:val="sr-Latn-RS" w:eastAsia="ar-SA"/>
        </w:rPr>
      </w:pPr>
      <w:r w:rsidRPr="00770927">
        <w:rPr>
          <w:rFonts w:eastAsia="Times New Roman" w:cs="Times New Roman"/>
          <w:kern w:val="1"/>
          <w:sz w:val="20"/>
          <w:szCs w:val="20"/>
          <w:lang w:val="sr-Cyrl-CS" w:eastAsia="ar-SA"/>
        </w:rPr>
        <w:tab/>
      </w:r>
      <w:r w:rsidR="00CB601D">
        <w:rPr>
          <w:rFonts w:eastAsia="Times New Roman" w:cs="Times New Roman"/>
          <w:kern w:val="1"/>
          <w:sz w:val="20"/>
          <w:szCs w:val="20"/>
          <w:lang w:val="sr-Cyrl-CS" w:eastAsia="ar-SA"/>
        </w:rPr>
        <w:t>/</w:t>
      </w:r>
    </w:p>
    <w:p w:rsidR="00770927" w:rsidRPr="00770927" w:rsidRDefault="00770927" w:rsidP="00770927">
      <w:pPr>
        <w:suppressAutoHyphens/>
        <w:spacing w:line="100" w:lineRule="atLeast"/>
        <w:rPr>
          <w:rFonts w:eastAsia="Arial Unicode MS" w:cs="Arial"/>
          <w:b/>
          <w:bCs/>
          <w:color w:val="000000"/>
          <w:kern w:val="1"/>
          <w:sz w:val="20"/>
          <w:szCs w:val="20"/>
          <w:lang w:val="sr-Cyrl-RS" w:eastAsia="ar-SA"/>
        </w:rPr>
      </w:pPr>
      <w:r w:rsidRPr="00770927">
        <w:rPr>
          <w:rFonts w:eastAsia="Arial Unicode MS" w:cs="Arial"/>
          <w:b/>
          <w:bCs/>
          <w:color w:val="000000"/>
          <w:kern w:val="1"/>
          <w:sz w:val="20"/>
          <w:szCs w:val="20"/>
          <w:lang w:val="sr-Cyrl-RS" w:eastAsia="ar-SA"/>
        </w:rPr>
        <w:t>10. ДОДАТНЕ ИНФОРМАЦИЈЕ ИЛИ ПОЈАШЊЕЊА У ВЕЗИ СА ПРИПРЕМАЊЕМ ПОНУДЕ</w:t>
      </w:r>
    </w:p>
    <w:p w:rsidR="00770927" w:rsidRPr="00770927" w:rsidRDefault="00770927" w:rsidP="00770927">
      <w:pPr>
        <w:suppressAutoHyphens/>
        <w:spacing w:line="100" w:lineRule="atLeast"/>
        <w:rPr>
          <w:rFonts w:eastAsia="Arial Unicode MS" w:cs="Arial"/>
          <w:b/>
          <w:b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Заинтересовано лице може, у писаном </w:t>
      </w:r>
      <w:r w:rsidRPr="00770927">
        <w:rPr>
          <w:rFonts w:eastAsia="Arial Unicode MS" w:cs="Arial"/>
          <w:kern w:val="1"/>
          <w:sz w:val="20"/>
          <w:szCs w:val="20"/>
          <w:lang w:val="sr-Cyrl-RS" w:eastAsia="ar-SA"/>
        </w:rPr>
        <w:t>облику путем поште</w:t>
      </w:r>
      <w:r w:rsidRPr="00770927">
        <w:rPr>
          <w:rFonts w:eastAsia="Arial Unicode MS" w:cs="Arial"/>
          <w:kern w:val="1"/>
          <w:sz w:val="20"/>
          <w:szCs w:val="20"/>
          <w:lang w:val="sr-Cyrl-CS" w:eastAsia="ar-SA"/>
        </w:rPr>
        <w:t xml:space="preserve"> на адресу наручиоца</w:t>
      </w:r>
      <w:r w:rsidRPr="00770927">
        <w:rPr>
          <w:rFonts w:eastAsia="Arial Unicode MS" w:cs="Arial"/>
          <w:kern w:val="1"/>
          <w:sz w:val="20"/>
          <w:szCs w:val="20"/>
          <w:lang w:val="sr-Cyrl-RS" w:eastAsia="ar-SA"/>
        </w:rPr>
        <w:t>, електронске поште</w:t>
      </w:r>
      <w:r w:rsidRPr="00770927">
        <w:rPr>
          <w:rFonts w:eastAsia="Arial Unicode MS" w:cs="Arial"/>
          <w:kern w:val="1"/>
          <w:sz w:val="20"/>
          <w:szCs w:val="20"/>
          <w:lang w:val="sr-Cyrl-CS" w:eastAsia="ar-SA"/>
        </w:rPr>
        <w:t xml:space="preserve"> на </w:t>
      </w:r>
      <w:r w:rsidRPr="00770927">
        <w:rPr>
          <w:rFonts w:eastAsia="Arial Unicode MS" w:cs="Arial"/>
          <w:iCs/>
          <w:kern w:val="1"/>
          <w:sz w:val="20"/>
          <w:szCs w:val="20"/>
          <w:lang w:val="sr-Cyrl-RS" w:eastAsia="ar-SA"/>
        </w:rPr>
        <w:t>имејл</w:t>
      </w:r>
      <w:r w:rsidRPr="00770927">
        <w:rPr>
          <w:rFonts w:eastAsia="Arial Unicode MS" w:cs="Arial"/>
          <w:kern w:val="1"/>
          <w:sz w:val="20"/>
          <w:szCs w:val="20"/>
          <w:lang w:val="sr-Cyrl-CS" w:eastAsia="ar-SA"/>
        </w:rPr>
        <w:t xml:space="preserve"> </w:t>
      </w:r>
      <w:r w:rsidR="00CB601D">
        <w:rPr>
          <w:rFonts w:eastAsia="Arial Unicode MS" w:cs="Arial"/>
          <w:color w:val="000000"/>
          <w:kern w:val="1"/>
          <w:sz w:val="20"/>
          <w:szCs w:val="20"/>
          <w:lang w:eastAsia="ar-SA"/>
        </w:rPr>
        <w:t>ivan</w:t>
      </w:r>
      <w:r w:rsidR="00CB601D" w:rsidRPr="00CB601D">
        <w:rPr>
          <w:rFonts w:eastAsia="Arial Unicode MS" w:cs="Arial"/>
          <w:color w:val="000000"/>
          <w:kern w:val="1"/>
          <w:sz w:val="20"/>
          <w:szCs w:val="20"/>
          <w:lang w:val="sr-Cyrl-RS" w:eastAsia="ar-SA"/>
        </w:rPr>
        <w:t>.</w:t>
      </w:r>
      <w:r w:rsidR="00CB601D">
        <w:rPr>
          <w:rFonts w:eastAsia="Arial Unicode MS" w:cs="Arial"/>
          <w:color w:val="000000"/>
          <w:kern w:val="1"/>
          <w:sz w:val="20"/>
          <w:szCs w:val="20"/>
          <w:lang w:val="sr-Latn-RS" w:eastAsia="ar-SA"/>
        </w:rPr>
        <w:t>borojev</w:t>
      </w:r>
      <w:r w:rsidRPr="00770927">
        <w:rPr>
          <w:rFonts w:eastAsia="Arial Unicode MS" w:cs="Arial"/>
          <w:color w:val="000000"/>
          <w:kern w:val="1"/>
          <w:sz w:val="20"/>
          <w:szCs w:val="20"/>
          <w:lang w:val="sr-Cyrl-RS" w:eastAsia="ar-SA"/>
        </w:rPr>
        <w:t>@</w:t>
      </w:r>
      <w:r w:rsidRPr="00770927">
        <w:rPr>
          <w:rFonts w:eastAsia="Arial Unicode MS" w:cs="Arial"/>
          <w:color w:val="000000"/>
          <w:kern w:val="1"/>
          <w:sz w:val="20"/>
          <w:szCs w:val="20"/>
          <w:lang w:eastAsia="ar-SA"/>
        </w:rPr>
        <w:t>vojvodina</w:t>
      </w:r>
      <w:r w:rsidRPr="00770927">
        <w:rPr>
          <w:rFonts w:eastAsia="Arial Unicode MS" w:cs="Arial"/>
          <w:color w:val="000000"/>
          <w:kern w:val="1"/>
          <w:sz w:val="20"/>
          <w:szCs w:val="20"/>
          <w:lang w:val="sr-Cyrl-RS" w:eastAsia="ar-SA"/>
        </w:rPr>
        <w:t>.</w:t>
      </w:r>
      <w:r w:rsidRPr="00770927">
        <w:rPr>
          <w:rFonts w:eastAsia="Arial Unicode MS" w:cs="Arial"/>
          <w:color w:val="000000"/>
          <w:kern w:val="1"/>
          <w:sz w:val="20"/>
          <w:szCs w:val="20"/>
          <w:lang w:eastAsia="ar-SA"/>
        </w:rPr>
        <w:t>gov</w:t>
      </w:r>
      <w:r w:rsidRPr="00770927">
        <w:rPr>
          <w:rFonts w:eastAsia="Arial Unicode MS" w:cs="Arial"/>
          <w:color w:val="000000"/>
          <w:kern w:val="1"/>
          <w:sz w:val="20"/>
          <w:szCs w:val="20"/>
          <w:lang w:val="sr-Cyrl-RS" w:eastAsia="ar-SA"/>
        </w:rPr>
        <w:t>.</w:t>
      </w:r>
      <w:r w:rsidRPr="00770927">
        <w:rPr>
          <w:rFonts w:eastAsia="Arial Unicode MS" w:cs="Arial"/>
          <w:color w:val="000000"/>
          <w:kern w:val="1"/>
          <w:sz w:val="20"/>
          <w:szCs w:val="20"/>
          <w:lang w:eastAsia="ar-SA"/>
        </w:rPr>
        <w:t>rs</w:t>
      </w:r>
      <w:r w:rsidRPr="00770927">
        <w:rPr>
          <w:rFonts w:eastAsia="Arial Unicode MS" w:cs="Arial"/>
          <w:kern w:val="1"/>
          <w:sz w:val="20"/>
          <w:szCs w:val="20"/>
          <w:lang w:val="sr-Cyrl-RS" w:eastAsia="ar-SA"/>
        </w:rPr>
        <w:t xml:space="preserve"> или факсом</w:t>
      </w:r>
      <w:r w:rsidRPr="00770927">
        <w:rPr>
          <w:rFonts w:eastAsia="Arial Unicode MS" w:cs="Arial"/>
          <w:kern w:val="1"/>
          <w:sz w:val="20"/>
          <w:szCs w:val="20"/>
          <w:lang w:val="sr-Cyrl-CS" w:eastAsia="ar-SA"/>
        </w:rPr>
        <w:t xml:space="preserve"> на број</w:t>
      </w:r>
      <w:r w:rsidRPr="00770927">
        <w:rPr>
          <w:rFonts w:eastAsia="Arial Unicode MS" w:cs="Arial"/>
          <w:kern w:val="1"/>
          <w:sz w:val="20"/>
          <w:szCs w:val="20"/>
          <w:lang w:val="sr-Cyrl-RS" w:eastAsia="ar-SA"/>
        </w:rPr>
        <w:t xml:space="preserve"> 021/</w:t>
      </w:r>
      <w:r w:rsidRPr="00770927">
        <w:rPr>
          <w:sz w:val="20"/>
          <w:szCs w:val="20"/>
          <w:lang w:val="sr-Cyrl-RS"/>
        </w:rPr>
        <w:t>557 074</w:t>
      </w:r>
      <w:r w:rsidRPr="00770927">
        <w:rPr>
          <w:rFonts w:eastAsia="TimesNewRomanPS-BoldMT" w:cs="Arial"/>
          <w:b/>
          <w:bCs/>
          <w:color w:val="000000"/>
          <w:kern w:val="1"/>
          <w:sz w:val="20"/>
          <w:szCs w:val="20"/>
          <w:lang w:val="sr-Cyrl-RS" w:eastAsia="ar-SA"/>
        </w:rPr>
        <w:t xml:space="preserve"> </w:t>
      </w:r>
      <w:r w:rsidRPr="00770927">
        <w:rPr>
          <w:rFonts w:eastAsia="Arial Unicode MS" w:cs="Arial"/>
          <w:color w:val="000000"/>
          <w:kern w:val="1"/>
          <w:sz w:val="20"/>
          <w:szCs w:val="20"/>
          <w:lang w:val="sr-Cyrl-RS" w:eastAsia="ar-SA"/>
        </w:rPr>
        <w:t xml:space="preserve">тражити од наручиоца додатне информације или појашњења у вези са припремањем понуде, најкасније пет  дана пре истека рока за подношење понуде. </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Наручилац ће заинтересованом лицу у року од три дана од дана пријема захтева за додатним информацијама или појашњењима конкурсне документације, одговор доставити у писаном облику и истовремено ће ту информацију објавити на Порталу јавних набавки и на својој интернет страници. </w:t>
      </w:r>
    </w:p>
    <w:p w:rsidR="00770927" w:rsidRPr="00770927" w:rsidRDefault="00770927" w:rsidP="00770927">
      <w:pPr>
        <w:suppressAutoHyphens/>
        <w:spacing w:line="100" w:lineRule="atLeast"/>
        <w:rPr>
          <w:rFonts w:eastAsia="TimesNewRomanPS-BoldMT" w:cs="Arial"/>
          <w:bCs/>
          <w:color w:val="000000"/>
          <w:kern w:val="1"/>
          <w:sz w:val="20"/>
          <w:szCs w:val="20"/>
          <w:lang w:val="sr-Cyrl-RS" w:eastAsia="ar-SA"/>
        </w:rPr>
      </w:pPr>
      <w:r w:rsidRPr="00770927">
        <w:rPr>
          <w:rFonts w:eastAsia="Arial Unicode MS" w:cs="Arial"/>
          <w:color w:val="000000"/>
          <w:kern w:val="1"/>
          <w:sz w:val="20"/>
          <w:szCs w:val="20"/>
          <w:lang w:val="sr-Cyrl-RS" w:eastAsia="ar-SA"/>
        </w:rPr>
        <w:t>Додатне информације или појашњења упућују се са напоменом „Захтев за додатним информацијама или појашњењима конкурсне документације,</w:t>
      </w:r>
      <w:r w:rsidRPr="00770927">
        <w:rPr>
          <w:rFonts w:eastAsia="TimesNewRomanPS-BoldMT" w:cs="Arial"/>
          <w:b/>
          <w:bCs/>
          <w:color w:val="000000"/>
          <w:kern w:val="1"/>
          <w:sz w:val="20"/>
          <w:szCs w:val="20"/>
          <w:lang w:val="sr-Cyrl-RS" w:eastAsia="ar-SA"/>
        </w:rPr>
        <w:t xml:space="preserve"> </w:t>
      </w:r>
      <w:r w:rsidR="00CB601D">
        <w:rPr>
          <w:rFonts w:eastAsia="TimesNewRomanPS-BoldMT" w:cs="Arial"/>
          <w:bCs/>
          <w:color w:val="000000"/>
          <w:kern w:val="1"/>
          <w:sz w:val="20"/>
          <w:szCs w:val="20"/>
          <w:lang w:val="sr-Cyrl-RS" w:eastAsia="ar-SA"/>
        </w:rPr>
        <w:t xml:space="preserve">ЈН МВ </w:t>
      </w:r>
      <w:r w:rsidR="00CB601D">
        <w:rPr>
          <w:rFonts w:eastAsia="TimesNewRomanPS-BoldMT" w:cs="Arial"/>
          <w:bCs/>
          <w:color w:val="000000"/>
          <w:kern w:val="1"/>
          <w:sz w:val="20"/>
          <w:szCs w:val="20"/>
          <w:lang w:val="sr-Latn-RS" w:eastAsia="ar-SA"/>
        </w:rPr>
        <w:t>3</w:t>
      </w:r>
      <w:r w:rsidRPr="00770927">
        <w:rPr>
          <w:rFonts w:eastAsia="TimesNewRomanPS-BoldMT" w:cs="Arial"/>
          <w:bCs/>
          <w:color w:val="000000"/>
          <w:kern w:val="1"/>
          <w:sz w:val="20"/>
          <w:szCs w:val="20"/>
          <w:lang w:val="sr-Cyrl-RS" w:eastAsia="ar-SA"/>
        </w:rPr>
        <w:t>/201</w:t>
      </w:r>
      <w:r w:rsidRPr="00770927">
        <w:rPr>
          <w:rFonts w:eastAsia="TimesNewRomanPS-BoldMT" w:cs="Arial"/>
          <w:bCs/>
          <w:color w:val="000000"/>
          <w:kern w:val="1"/>
          <w:sz w:val="20"/>
          <w:szCs w:val="20"/>
          <w:lang w:val="sr-Latn-RS" w:eastAsia="ar-SA"/>
        </w:rPr>
        <w:t>6</w:t>
      </w:r>
      <w:r w:rsidRPr="00770927">
        <w:rPr>
          <w:rFonts w:eastAsia="TimesNewRomanPS-BoldMT" w:cs="Arial"/>
          <w:bCs/>
          <w:color w:val="000000"/>
          <w:kern w:val="1"/>
          <w:sz w:val="20"/>
          <w:szCs w:val="20"/>
          <w:lang w:val="sr-Cyrl-RS" w:eastAsia="ar-SA"/>
        </w:rPr>
        <w:t xml:space="preserve">, за јавну набавку услуге </w:t>
      </w:r>
      <w:r w:rsidR="00CB601D">
        <w:rPr>
          <w:rFonts w:eastAsia="TimesNewRomanPS-BoldMT" w:cs="Arial"/>
          <w:bCs/>
          <w:color w:val="000000"/>
          <w:kern w:val="1"/>
          <w:sz w:val="20"/>
          <w:szCs w:val="20"/>
          <w:lang w:val="sr-Cyrl-RS" w:eastAsia="ar-SA"/>
        </w:rPr>
        <w:t>објаве огласа путем средстава јавног информисања партија 1</w:t>
      </w:r>
      <w:r w:rsidRPr="00770927">
        <w:rPr>
          <w:rFonts w:eastAsia="TimesNewRomanPS-BoldMT" w:cs="Arial"/>
          <w:bCs/>
          <w:color w:val="000000"/>
          <w:kern w:val="1"/>
          <w:sz w:val="20"/>
          <w:szCs w:val="20"/>
          <w:lang w:val="sr-Cyrl-RS" w:eastAsia="ar-SA"/>
        </w:rPr>
        <w:t>“.</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Ако наручилац измени или допуни конкурсну документацију осам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По истеку рока предвиђеног за подношење понуда н</w:t>
      </w:r>
      <w:r w:rsidRPr="00770927">
        <w:rPr>
          <w:rFonts w:eastAsia="Arial Unicode MS" w:cs="Arial"/>
          <w:color w:val="000000"/>
          <w:kern w:val="1"/>
          <w:sz w:val="20"/>
          <w:szCs w:val="20"/>
          <w:lang w:val="sr-Cyrl-CS" w:eastAsia="ar-SA"/>
        </w:rPr>
        <w:t>а</w:t>
      </w:r>
      <w:r w:rsidRPr="00770927">
        <w:rPr>
          <w:rFonts w:eastAsia="Arial Unicode MS" w:cs="Arial"/>
          <w:color w:val="000000"/>
          <w:kern w:val="1"/>
          <w:sz w:val="20"/>
          <w:szCs w:val="20"/>
          <w:lang w:val="sr-Cyrl-RS" w:eastAsia="ar-SA"/>
        </w:rPr>
        <w:t xml:space="preserve">ручилац не може да мења нити да допуњује конкурсну документацију. </w:t>
      </w:r>
    </w:p>
    <w:p w:rsidR="00770927" w:rsidRPr="00770927" w:rsidRDefault="00770927" w:rsidP="00770927">
      <w:pPr>
        <w:suppressAutoHyphens/>
        <w:spacing w:line="100" w:lineRule="atLeast"/>
        <w:rPr>
          <w:rFonts w:eastAsia="Arial Unicode MS" w:cs="Arial"/>
          <w:bCs/>
          <w:kern w:val="1"/>
          <w:sz w:val="20"/>
          <w:szCs w:val="20"/>
          <w:lang w:val="sr-Cyrl-RS" w:eastAsia="ar-SA"/>
        </w:rPr>
      </w:pPr>
      <w:r w:rsidRPr="00770927">
        <w:rPr>
          <w:rFonts w:eastAsia="Arial Unicode MS" w:cs="Arial"/>
          <w:color w:val="000000"/>
          <w:kern w:val="1"/>
          <w:sz w:val="20"/>
          <w:szCs w:val="20"/>
          <w:lang w:val="sr-Cyrl-RS" w:eastAsia="ar-SA"/>
        </w:rPr>
        <w:t xml:space="preserve">Тражење додатних информација или појашњења у вези са припремањем понуде телефоном није дозвољено. </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bCs/>
          <w:kern w:val="1"/>
          <w:sz w:val="20"/>
          <w:szCs w:val="20"/>
          <w:lang w:val="sr-Cyrl-RS" w:eastAsia="ar-SA"/>
        </w:rPr>
        <w:t>Комуникација у поступку јавне набавке врши се искључиво на начин одређен чланом 20. Закона.</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
          <w:bCs/>
          <w:color w:val="000000"/>
          <w:kern w:val="1"/>
          <w:sz w:val="20"/>
          <w:szCs w:val="20"/>
          <w:lang w:val="sr-Cyrl-RS" w:eastAsia="ar-SA"/>
        </w:rPr>
      </w:pPr>
      <w:r w:rsidRPr="00770927">
        <w:rPr>
          <w:rFonts w:eastAsia="Arial Unicode MS" w:cs="Arial"/>
          <w:b/>
          <w:bCs/>
          <w:color w:val="000000"/>
          <w:kern w:val="1"/>
          <w:sz w:val="20"/>
          <w:szCs w:val="20"/>
          <w:lang w:val="sr-Cyrl-RS" w:eastAsia="ar-SA"/>
        </w:rPr>
        <w:lastRenderedPageBreak/>
        <w:t xml:space="preserve">11. ДОДАТНА ОБЈАШЊЕЊА ОД ПОНУЂАЧА ПОСЛЕ ОТВАРАЊА ПОНУДА И КОНТРОЛА КОД ПОНУЂАЧА ОДНОСНО ЊЕГОВОГ ПОДИЗВОЂАЧА </w:t>
      </w:r>
    </w:p>
    <w:p w:rsidR="00770927" w:rsidRPr="00770927" w:rsidRDefault="00770927" w:rsidP="00770927">
      <w:pPr>
        <w:suppressAutoHyphens/>
        <w:spacing w:line="100" w:lineRule="atLeast"/>
        <w:rPr>
          <w:rFonts w:eastAsia="Arial Unicode MS" w:cs="Arial"/>
          <w:b/>
          <w:bCs/>
          <w:color w:val="000000"/>
          <w:kern w:val="1"/>
          <w:sz w:val="20"/>
          <w:szCs w:val="20"/>
          <w:lang w:val="sr-Cyrl-RS" w:eastAsia="ar-SA"/>
        </w:rPr>
      </w:pPr>
    </w:p>
    <w:p w:rsidR="00770927" w:rsidRPr="00770927" w:rsidRDefault="00770927" w:rsidP="00770927">
      <w:pPr>
        <w:suppressAutoHyphens/>
        <w:spacing w:line="100" w:lineRule="atLeast"/>
        <w:rPr>
          <w:rFonts w:eastAsia="TimesNewRomanPSMT" w:cs="Arial"/>
          <w:bCs/>
          <w:color w:val="000000"/>
          <w:kern w:val="1"/>
          <w:sz w:val="20"/>
          <w:szCs w:val="20"/>
          <w:lang w:val="sr-Cyrl-RS" w:eastAsia="ar-SA"/>
        </w:rPr>
      </w:pPr>
      <w:r w:rsidRPr="00770927">
        <w:rPr>
          <w:rFonts w:eastAsia="Arial Unicode MS" w:cs="Arial"/>
          <w:color w:val="000000"/>
          <w:kern w:val="1"/>
          <w:sz w:val="20"/>
          <w:szCs w:val="20"/>
          <w:lang w:val="sr-Cyrl-RS" w:eastAsia="ar-SA"/>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770927" w:rsidRPr="00770927" w:rsidRDefault="00770927" w:rsidP="00770927">
      <w:pPr>
        <w:tabs>
          <w:tab w:val="left" w:pos="-135"/>
          <w:tab w:val="left" w:pos="0"/>
          <w:tab w:val="left" w:pos="120"/>
        </w:tabs>
        <w:suppressAutoHyphens/>
        <w:spacing w:line="100" w:lineRule="atLeast"/>
        <w:rPr>
          <w:rFonts w:eastAsia="Arial Unicode MS" w:cs="Arial"/>
          <w:color w:val="000000"/>
          <w:kern w:val="1"/>
          <w:sz w:val="20"/>
          <w:szCs w:val="20"/>
          <w:lang w:val="sr-Cyrl-RS" w:eastAsia="ar-SA"/>
        </w:rPr>
      </w:pPr>
      <w:r w:rsidRPr="00770927">
        <w:rPr>
          <w:rFonts w:eastAsia="TimesNewRomanPSMT" w:cs="Arial"/>
          <w:bCs/>
          <w:color w:val="000000"/>
          <w:kern w:val="1"/>
          <w:sz w:val="20"/>
          <w:szCs w:val="20"/>
          <w:lang w:val="sr-Cyrl-RS" w:eastAsia="ar-SA"/>
        </w:rPr>
        <w:t>Уколико наручилац оцени да су потребна додатна објашњења или је потребно извршити</w:t>
      </w:r>
      <w:r w:rsidRPr="00770927">
        <w:rPr>
          <w:rFonts w:eastAsia="Arial Unicode MS" w:cs="Arial"/>
          <w:color w:val="000000"/>
          <w:kern w:val="1"/>
          <w:sz w:val="20"/>
          <w:szCs w:val="20"/>
          <w:lang w:val="sr-Cyrl-RS" w:eastAsia="ar-SA"/>
        </w:rPr>
        <w:t xml:space="preserve"> контролу (увид) код понуђача, односно његовог подизвођача</w:t>
      </w:r>
      <w:r w:rsidRPr="00770927">
        <w:rPr>
          <w:rFonts w:eastAsia="TimesNewRomanPSMT" w:cs="Arial"/>
          <w:bCs/>
          <w:color w:val="000000"/>
          <w:kern w:val="1"/>
          <w:sz w:val="20"/>
          <w:szCs w:val="20"/>
          <w:lang w:val="sr-Cyrl-RS" w:eastAsia="ar-SA"/>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770927" w:rsidRPr="00770927" w:rsidRDefault="00770927" w:rsidP="00770927">
      <w:pPr>
        <w:tabs>
          <w:tab w:val="left" w:pos="-135"/>
          <w:tab w:val="left" w:pos="0"/>
          <w:tab w:val="left" w:pos="120"/>
        </w:tabs>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770927" w:rsidRPr="00770927" w:rsidRDefault="00770927" w:rsidP="00770927">
      <w:pPr>
        <w:tabs>
          <w:tab w:val="left" w:pos="-135"/>
          <w:tab w:val="left" w:pos="0"/>
          <w:tab w:val="left" w:pos="120"/>
        </w:tabs>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RS" w:eastAsia="ar-SA"/>
        </w:rPr>
        <w:t>У случају разлике између јединичне и укупне цене, меродавна је јединична цена.</w:t>
      </w:r>
    </w:p>
    <w:p w:rsidR="00770927" w:rsidRPr="00770927" w:rsidRDefault="00770927" w:rsidP="00770927">
      <w:pPr>
        <w:suppressAutoHyphens/>
        <w:spacing w:line="100" w:lineRule="atLeast"/>
        <w:rPr>
          <w:rFonts w:eastAsia="Arial Unicode MS" w:cs="Arial"/>
          <w:b/>
          <w:bCs/>
          <w:color w:val="000000"/>
          <w:kern w:val="1"/>
          <w:sz w:val="20"/>
          <w:szCs w:val="20"/>
          <w:lang w:val="sr-Cyrl-RS" w:eastAsia="ar-SA"/>
        </w:rPr>
      </w:pPr>
      <w:r w:rsidRPr="00770927">
        <w:rPr>
          <w:rFonts w:eastAsia="Arial Unicode MS" w:cs="Arial"/>
          <w:color w:val="000000"/>
          <w:kern w:val="1"/>
          <w:sz w:val="20"/>
          <w:szCs w:val="20"/>
          <w:lang w:val="sr-Cyrl-RS" w:eastAsia="ar-SA"/>
        </w:rPr>
        <w:t>Ако се понуђач не сагласи са исправком рачунских грешака, наручил</w:t>
      </w:r>
      <w:r w:rsidRPr="00770927">
        <w:rPr>
          <w:rFonts w:eastAsia="Arial Unicode MS" w:cs="Arial"/>
          <w:color w:val="000000"/>
          <w:kern w:val="1"/>
          <w:sz w:val="20"/>
          <w:szCs w:val="20"/>
          <w:lang w:val="sr-Cyrl-CS" w:eastAsia="ar-SA"/>
        </w:rPr>
        <w:t>а</w:t>
      </w:r>
      <w:r w:rsidRPr="00770927">
        <w:rPr>
          <w:rFonts w:eastAsia="Arial Unicode MS" w:cs="Arial"/>
          <w:color w:val="000000"/>
          <w:kern w:val="1"/>
          <w:sz w:val="20"/>
          <w:szCs w:val="20"/>
          <w:lang w:val="sr-Cyrl-RS" w:eastAsia="ar-SA"/>
        </w:rPr>
        <w:t xml:space="preserve">ц ће његову понуду одбити као неприхватљиву. </w:t>
      </w:r>
    </w:p>
    <w:p w:rsidR="00770927" w:rsidRPr="00770927" w:rsidRDefault="00770927" w:rsidP="00770927">
      <w:pPr>
        <w:suppressAutoHyphens/>
        <w:spacing w:line="100" w:lineRule="atLeast"/>
        <w:rPr>
          <w:rFonts w:eastAsia="Arial Unicode MS" w:cs="Arial"/>
          <w:b/>
          <w:bCs/>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b/>
          <w:bCs/>
          <w:color w:val="000000"/>
          <w:kern w:val="1"/>
          <w:sz w:val="20"/>
          <w:szCs w:val="20"/>
          <w:lang w:val="sr-Cyrl-RS" w:eastAsia="ar-SA"/>
        </w:rPr>
        <w:t>12.</w:t>
      </w:r>
      <w:r w:rsidRPr="00770927">
        <w:rPr>
          <w:rFonts w:eastAsia="Arial Unicode MS" w:cs="Arial"/>
          <w:b/>
          <w:color w:val="000000"/>
          <w:kern w:val="1"/>
          <w:sz w:val="20"/>
          <w:szCs w:val="20"/>
          <w:lang w:val="sr-Cyrl-RS" w:eastAsia="ar-SA"/>
        </w:rPr>
        <w:t>КОРИШЋЕЊЕ ПАТЕНТА И ОДГОВОРНОСТ ЗА ПОВРЕДУ ЗАШТИЋЕНИХ ПРАВА ИНТЕЛЕКТУАЛНЕ СВОЈИНЕ ТРЕЋИХ ЛИЦА</w:t>
      </w:r>
    </w:p>
    <w:p w:rsidR="00770927" w:rsidRPr="00770927" w:rsidRDefault="00770927" w:rsidP="00770927">
      <w:pPr>
        <w:suppressAutoHyphens/>
        <w:spacing w:line="100" w:lineRule="atLeast"/>
        <w:rPr>
          <w:rFonts w:eastAsia="Arial Unicode MS" w:cs="Arial"/>
          <w:b/>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
          <w:color w:val="000000"/>
          <w:kern w:val="1"/>
          <w:sz w:val="20"/>
          <w:szCs w:val="20"/>
          <w:lang w:val="sr-Cyrl-RS" w:eastAsia="ar-SA"/>
        </w:rPr>
      </w:pPr>
      <w:r w:rsidRPr="00770927">
        <w:rPr>
          <w:rFonts w:eastAsia="TimesNewRomanPSMT" w:cs="Arial"/>
          <w:bCs/>
          <w:iCs/>
          <w:color w:val="000000"/>
          <w:kern w:val="1"/>
          <w:sz w:val="20"/>
          <w:szCs w:val="20"/>
          <w:lang w:val="sr-Cyrl-RS" w:eastAsia="ar-SA"/>
        </w:rPr>
        <w:t>Накнаду за коришћење патената, као и одговорност за повреду заштићених права интелектуалне својине трећих лица сноси понуђач.</w:t>
      </w:r>
    </w:p>
    <w:p w:rsidR="00770927" w:rsidRPr="00770927" w:rsidRDefault="00770927" w:rsidP="00770927">
      <w:pPr>
        <w:suppressAutoHyphens/>
        <w:spacing w:line="100" w:lineRule="atLeast"/>
        <w:rPr>
          <w:rFonts w:eastAsia="Arial Unicode MS" w:cs="Arial"/>
          <w:b/>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b/>
          <w:bCs/>
          <w:kern w:val="1"/>
          <w:sz w:val="20"/>
          <w:szCs w:val="20"/>
          <w:lang w:val="sr-Cyrl-CS" w:eastAsia="ar-SA"/>
        </w:rPr>
      </w:pPr>
      <w:r w:rsidRPr="00770927">
        <w:rPr>
          <w:rFonts w:eastAsia="Arial Unicode MS" w:cs="Arial"/>
          <w:b/>
          <w:bCs/>
          <w:kern w:val="1"/>
          <w:sz w:val="20"/>
          <w:szCs w:val="20"/>
          <w:lang w:val="sr-Cyrl-CS" w:eastAsia="ar-SA"/>
        </w:rPr>
        <w:t xml:space="preserve">13. НАЧИН И РОК ЗА ПОДНОШЕЊЕ ЗАХТЕВА ЗА ЗАШТИТУ ПРАВА ПОНУЂАЧА </w:t>
      </w:r>
    </w:p>
    <w:p w:rsidR="00770927" w:rsidRPr="00770927" w:rsidRDefault="00770927" w:rsidP="00770927">
      <w:pPr>
        <w:suppressAutoHyphens/>
        <w:spacing w:line="100" w:lineRule="atLeast"/>
        <w:rPr>
          <w:rFonts w:eastAsia="Arial Unicode MS" w:cs="Arial"/>
          <w:b/>
          <w:bCs/>
          <w:color w:val="000000"/>
          <w:kern w:val="1"/>
          <w:sz w:val="20"/>
          <w:szCs w:val="20"/>
          <w:lang w:val="sr-Cyrl-C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CS" w:eastAsia="ar-SA"/>
        </w:rPr>
        <w:t>Захтев за заштиту права може да поднесе понуђач, односно свако заинтересовано лице</w:t>
      </w:r>
      <w:r w:rsidRPr="00770927">
        <w:rPr>
          <w:rFonts w:eastAsia="Arial Unicode MS" w:cs="Arial"/>
          <w:color w:val="000000"/>
          <w:kern w:val="1"/>
          <w:sz w:val="20"/>
          <w:szCs w:val="20"/>
          <w:lang w:val="sr-Latn-RS" w:eastAsia="ar-SA"/>
        </w:rPr>
        <w:t xml:space="preserve">, </w:t>
      </w:r>
      <w:r w:rsidRPr="00770927">
        <w:rPr>
          <w:rFonts w:eastAsia="Arial Unicode MS" w:cs="Arial"/>
          <w:color w:val="000000"/>
          <w:kern w:val="1"/>
          <w:sz w:val="20"/>
          <w:szCs w:val="20"/>
          <w:lang w:val="sr-Cyrl-RS" w:eastAsia="ar-SA"/>
        </w:rPr>
        <w:t>који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Закона о јавним набавкама.</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Захтев за заштиту права подноси се Наручиоцу, а копија се истовремено доставља Републичкој комисији. Захтев за заштиту права може се поднети у току целог поступка јавне набавке, против сваке радње наручиоца, осим уколико Законом није другачије одређено. Наручилац објављује обавештење о поднетом захтеву на Порталу јавних набавки и на својој интернет страници, најкасније у року од два дана од дана пријема захтева.</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и уколико је подносилац захтева у складу са чланом 63. став 2. указао наручиоцу на евентуалне недостатке и неправилности, а наручилац исте није отклонио. </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 xml:space="preserve">После доношења одлуке о додели уговора или одлуке о обустави поступка јавне набавке, рок за подношење захтева за заштиту права је десет дана од дана објављивања одлуке на Порталу јавних набавки. </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Захтев за заштиту права не задржава даље активности наручиоца у поступку јавне набавке у складу са одредбама члана 150. Закона.</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У случају поднетог захтева наручилац не може донети одлуку о додели уговора и одлуку о обустави поступка, нити може закључити уговор о јавној набавци пре доношења одлуке о захтеву. даље поступање наручиоца прописано је чл. 150-153. Закона.</w:t>
      </w:r>
    </w:p>
    <w:p w:rsidR="00770927" w:rsidRPr="00770927" w:rsidRDefault="00770927" w:rsidP="00770927">
      <w:pPr>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 xml:space="preserve">Подносилац захтева је дужан да на рачун буџета Републике Србије уплати таксу у изнoсу од 60.000,00 динара уколико оспорава одређену радњу наручиоца пре отварања понуда (пријава), односно након отварања понуда. </w:t>
      </w:r>
    </w:p>
    <w:p w:rsidR="00770927" w:rsidRPr="00770927" w:rsidRDefault="00770927" w:rsidP="00770927">
      <w:pPr>
        <w:rPr>
          <w:rFonts w:eastAsia="Arial Unicode MS" w:cs="Arial"/>
          <w:color w:val="000000"/>
          <w:kern w:val="1"/>
          <w:sz w:val="20"/>
          <w:szCs w:val="20"/>
          <w:lang w:val="sr-Cyrl-C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 Упутство о уплати таксе из члана 156. Закона</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Чланом 151. Закона је прописано да захтев за заштиту права мора да садржи, између осталог, и потврду о уплати таксе из члана 156. ЗЈН.</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Подносилац захтева за заштиту права је дужан да на одређени рачун буџета Републике Србије уплати таксу у износу прописаном чланом 156. ЗЈН.</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 xml:space="preserve">Као доказ о уплати таксе, у смислу члана 151. став 1. тачка 6) ЗЈН, прихватиће се: </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1) Потврда о извршеној уплати таксе из члана 156. ЗЈН која садржи следеће елементе:</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(1)  да буде издата од стране банке и да садржи печат банке;</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(2) да представља доказ о извршеној уплати таксе (у потврди мора јасно да буде истакнуто да је налог за уплату таксе, односно налог за пренос средстава  реализован, као и датум извршења налога);</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(3)  износ таксе из члана 156. ЗЈН чија се уплата врши;</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(4)  број рачуна буџета: 840-30678845-06;</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(5)  шифру плаћања: 153 (налог за уплату) или 253 (налог за пренос);</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(6)  позив на број: подаци о броју или ознаци јавне набавке поводом које се подноси захтев за заштиту права</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(7)  сврха: ЗЗП; назив наручиоца; број или ознака јавне набавке поводом које се подноси захтев за заштиту права</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(8)  корисник: буџет Републике Србије;</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(9)  назив уплатиоца, односно назив подносиоца захтева за заштиту права за којег је извршена уплата републичке административне таксе;</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(10)</w:t>
      </w:r>
      <w:r w:rsidR="00E826C9">
        <w:rPr>
          <w:rFonts w:eastAsia="Arial Unicode MS" w:cs="Arial"/>
          <w:color w:val="000000"/>
          <w:kern w:val="1"/>
          <w:sz w:val="20"/>
          <w:szCs w:val="20"/>
          <w:lang w:val="sr-Cyrl-CS" w:eastAsia="ar-SA"/>
        </w:rPr>
        <w:t xml:space="preserve">  потпис овлашћеног лица банке.</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2) Налог за уплату,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w:t>
      </w:r>
    </w:p>
    <w:p w:rsidR="00770927" w:rsidRPr="00770927" w:rsidRDefault="00770927" w:rsidP="00770927">
      <w:pPr>
        <w:suppressAutoHyphens/>
        <w:spacing w:line="100" w:lineRule="atLeast"/>
        <w:rPr>
          <w:rFonts w:eastAsia="Arial Unicode MS" w:cs="Arial"/>
          <w:color w:val="000000"/>
          <w:kern w:val="1"/>
          <w:sz w:val="20"/>
          <w:szCs w:val="20"/>
          <w:lang w:val="sr-Cyrl-CS" w:eastAsia="ar-SA"/>
        </w:rPr>
      </w:pPr>
      <w:r w:rsidRPr="00770927">
        <w:rPr>
          <w:rFonts w:eastAsia="Arial Unicode MS" w:cs="Arial"/>
          <w:color w:val="000000"/>
          <w:kern w:val="1"/>
          <w:sz w:val="20"/>
          <w:szCs w:val="20"/>
          <w:lang w:val="sr-Cyrl-CS" w:eastAsia="ar-SA"/>
        </w:rPr>
        <w:t>3. Потврда издата од стране Републике Србије, Министарства финансија, Управе за трезор,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r w:rsidRPr="00770927">
        <w:rPr>
          <w:rFonts w:eastAsia="Arial Unicode MS" w:cs="Arial"/>
          <w:color w:val="000000"/>
          <w:kern w:val="1"/>
          <w:sz w:val="20"/>
          <w:szCs w:val="20"/>
          <w:lang w:val="sr-Cyrl-CS" w:eastAsia="ar-SA"/>
        </w:rPr>
        <w:t>4. Потврда издата од стране Народне банке Србије,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законом и другим прописом.</w:t>
      </w:r>
      <w:r w:rsidRPr="00770927">
        <w:rPr>
          <w:rFonts w:eastAsia="Arial Unicode MS" w:cs="Arial"/>
          <w:color w:val="000000"/>
          <w:kern w:val="1"/>
          <w:sz w:val="20"/>
          <w:szCs w:val="20"/>
          <w:lang w:val="sr-Cyrl-RS" w:eastAsia="ar-SA"/>
        </w:rPr>
        <w:t xml:space="preserve"> </w:t>
      </w: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770927" w:rsidRPr="00770927" w:rsidRDefault="00770927" w:rsidP="00770927">
      <w:pPr>
        <w:suppressAutoHyphens/>
        <w:spacing w:line="100" w:lineRule="atLeast"/>
        <w:rPr>
          <w:rFonts w:eastAsia="Arial Unicode MS" w:cs="Arial"/>
          <w:color w:val="000000"/>
          <w:kern w:val="1"/>
          <w:sz w:val="20"/>
          <w:szCs w:val="20"/>
          <w:lang w:val="sr-Cyrl-RS" w:eastAsia="ar-SA"/>
        </w:rPr>
      </w:pPr>
    </w:p>
    <w:p w:rsidR="0057237F" w:rsidRPr="001C0C2B" w:rsidRDefault="0057237F">
      <w:pPr>
        <w:rPr>
          <w:lang w:val="sr-Cyrl-CS"/>
        </w:rPr>
      </w:pPr>
    </w:p>
    <w:sectPr w:rsidR="0057237F" w:rsidRPr="001C0C2B">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59D" w:rsidRDefault="002A659D">
      <w:r>
        <w:separator/>
      </w:r>
    </w:p>
  </w:endnote>
  <w:endnote w:type="continuationSeparator" w:id="0">
    <w:p w:rsidR="002A659D" w:rsidRDefault="002A6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charset w:val="EE"/>
    <w:family w:val="auto"/>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295">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EE"/>
    <w:family w:val="auto"/>
    <w:pitch w:val="variable"/>
  </w:font>
  <w:font w:name="Verdana,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ADD" w:rsidRDefault="002C0A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748692"/>
      <w:docPartObj>
        <w:docPartGallery w:val="Page Numbers (Bottom of Page)"/>
        <w:docPartUnique/>
      </w:docPartObj>
    </w:sdtPr>
    <w:sdtContent>
      <w:sdt>
        <w:sdtPr>
          <w:id w:val="860082579"/>
          <w:docPartObj>
            <w:docPartGallery w:val="Page Numbers (Top of Page)"/>
            <w:docPartUnique/>
          </w:docPartObj>
        </w:sdtPr>
        <w:sdtContent>
          <w:p w:rsidR="002C0ADD" w:rsidRDefault="002C0ADD">
            <w:pPr>
              <w:pStyle w:val="Footer"/>
              <w:jc w:val="right"/>
            </w:pPr>
            <w:r>
              <w:rPr>
                <w:b/>
                <w:bCs/>
              </w:rPr>
              <w:fldChar w:fldCharType="begin"/>
            </w:r>
            <w:r>
              <w:rPr>
                <w:b/>
                <w:bCs/>
              </w:rPr>
              <w:instrText xml:space="preserve"> PAGE </w:instrText>
            </w:r>
            <w:r>
              <w:rPr>
                <w:b/>
                <w:bCs/>
              </w:rPr>
              <w:fldChar w:fldCharType="separate"/>
            </w:r>
            <w:r>
              <w:rPr>
                <w:b/>
                <w:bCs/>
                <w:noProof/>
              </w:rPr>
              <w:t>1</w:t>
            </w:r>
            <w:r>
              <w:rPr>
                <w:b/>
                <w:bCs/>
              </w:rPr>
              <w:fldChar w:fldCharType="end"/>
            </w:r>
            <w:r>
              <w:rPr>
                <w:lang w:val="sr-Cyrl-RS"/>
              </w:rPr>
              <w:t>/</w:t>
            </w:r>
            <w:bookmarkStart w:id="1" w:name="_GoBack"/>
            <w:bookmarkEnd w:id="1"/>
            <w:r>
              <w:rPr>
                <w:b/>
                <w:bCs/>
              </w:rPr>
              <w:fldChar w:fldCharType="begin"/>
            </w:r>
            <w:r>
              <w:rPr>
                <w:b/>
                <w:bCs/>
              </w:rPr>
              <w:instrText xml:space="preserve"> NUMPAGES  </w:instrText>
            </w:r>
            <w:r>
              <w:rPr>
                <w:b/>
                <w:bCs/>
              </w:rPr>
              <w:fldChar w:fldCharType="separate"/>
            </w:r>
            <w:r>
              <w:rPr>
                <w:b/>
                <w:bCs/>
                <w:noProof/>
              </w:rPr>
              <w:t>36</w:t>
            </w:r>
            <w:r>
              <w:rPr>
                <w:b/>
                <w:bCs/>
              </w:rPr>
              <w:fldChar w:fldCharType="end"/>
            </w:r>
          </w:p>
        </w:sdtContent>
      </w:sdt>
    </w:sdtContent>
  </w:sdt>
  <w:p w:rsidR="002A659D" w:rsidRDefault="002A65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ADD" w:rsidRDefault="002C0A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59D" w:rsidRDefault="002A659D">
      <w:r>
        <w:separator/>
      </w:r>
    </w:p>
  </w:footnote>
  <w:footnote w:type="continuationSeparator" w:id="0">
    <w:p w:rsidR="002A659D" w:rsidRDefault="002A65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ADD" w:rsidRDefault="002C0A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ADD" w:rsidRDefault="002C0A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ADD" w:rsidRDefault="002C0A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4"/>
    <w:multiLevelType w:val="multilevel"/>
    <w:tmpl w:val="481CA832"/>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4">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7">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nsid w:val="0000000B"/>
    <w:multiLevelType w:val="singleLevel"/>
    <w:tmpl w:val="5E3234D8"/>
    <w:name w:val="WW8Num11"/>
    <w:lvl w:ilvl="0">
      <w:start w:val="1"/>
      <w:numFmt w:val="decimal"/>
      <w:lvlText w:val="%1)"/>
      <w:lvlJc w:val="left"/>
      <w:pPr>
        <w:tabs>
          <w:tab w:val="num" w:pos="0"/>
        </w:tabs>
        <w:ind w:left="1710" w:hanging="360"/>
      </w:pPr>
      <w:rPr>
        <w:b w:val="0"/>
      </w:rPr>
    </w:lvl>
  </w:abstractNum>
  <w:abstractNum w:abstractNumId="11">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2">
    <w:nsid w:val="0000000D"/>
    <w:multiLevelType w:val="singleLevel"/>
    <w:tmpl w:val="9EACC99E"/>
    <w:lvl w:ilvl="0">
      <w:start w:val="1"/>
      <w:numFmt w:val="decimal"/>
      <w:lvlText w:val="%1)"/>
      <w:lvlJc w:val="left"/>
      <w:pPr>
        <w:tabs>
          <w:tab w:val="num" w:pos="90"/>
        </w:tabs>
        <w:ind w:left="1800" w:hanging="360"/>
      </w:pPr>
      <w:rPr>
        <w:b w:val="0"/>
      </w:rPr>
    </w:lvl>
  </w:abstractNum>
  <w:abstractNum w:abstractNumId="13">
    <w:nsid w:val="04A603B2"/>
    <w:multiLevelType w:val="hybridMultilevel"/>
    <w:tmpl w:val="8C2AA5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702090A"/>
    <w:multiLevelType w:val="hybridMultilevel"/>
    <w:tmpl w:val="DAE4E0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4A939CC"/>
    <w:multiLevelType w:val="multilevel"/>
    <w:tmpl w:val="77D0F2C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14B359D1"/>
    <w:multiLevelType w:val="hybridMultilevel"/>
    <w:tmpl w:val="E53CD49E"/>
    <w:lvl w:ilvl="0" w:tplc="DC7C3EF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16FE4F96"/>
    <w:multiLevelType w:val="hybridMultilevel"/>
    <w:tmpl w:val="2604E8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9237DFD"/>
    <w:multiLevelType w:val="hybridMultilevel"/>
    <w:tmpl w:val="8684DE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E4F7CCB"/>
    <w:multiLevelType w:val="hybridMultilevel"/>
    <w:tmpl w:val="89703242"/>
    <w:lvl w:ilvl="0" w:tplc="CC50A88C">
      <w:start w:val="2"/>
      <w:numFmt w:val="bullet"/>
      <w:lvlText w:val="-"/>
      <w:lvlJc w:val="left"/>
      <w:pPr>
        <w:tabs>
          <w:tab w:val="num" w:pos="720"/>
        </w:tabs>
        <w:ind w:left="720" w:hanging="360"/>
      </w:pPr>
      <w:rPr>
        <w:rFonts w:ascii="Verdana" w:eastAsia="Times New Roman" w:hAnsi="Verdana"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22832652"/>
    <w:multiLevelType w:val="hybridMultilevel"/>
    <w:tmpl w:val="6FA200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7080696"/>
    <w:multiLevelType w:val="hybridMultilevel"/>
    <w:tmpl w:val="5F7468B0"/>
    <w:lvl w:ilvl="0" w:tplc="0ADA976C">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AE715D6"/>
    <w:multiLevelType w:val="hybridMultilevel"/>
    <w:tmpl w:val="5F7468B0"/>
    <w:lvl w:ilvl="0" w:tplc="0ADA976C">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C224BEA"/>
    <w:multiLevelType w:val="hybridMultilevel"/>
    <w:tmpl w:val="D7E884E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2C6D091E"/>
    <w:multiLevelType w:val="hybridMultilevel"/>
    <w:tmpl w:val="19201F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2DDA2E9B"/>
    <w:multiLevelType w:val="multilevel"/>
    <w:tmpl w:val="77D0F2C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2E315382"/>
    <w:multiLevelType w:val="hybridMultilevel"/>
    <w:tmpl w:val="AE72E2BC"/>
    <w:lvl w:ilvl="0" w:tplc="433E361E">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345153E8"/>
    <w:multiLevelType w:val="hybridMultilevel"/>
    <w:tmpl w:val="84F8BA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39885F0F"/>
    <w:multiLevelType w:val="hybridMultilevel"/>
    <w:tmpl w:val="F65835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3DB75532"/>
    <w:multiLevelType w:val="hybridMultilevel"/>
    <w:tmpl w:val="DECAA0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E754B90"/>
    <w:multiLevelType w:val="hybridMultilevel"/>
    <w:tmpl w:val="4684AC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3E56A1B"/>
    <w:multiLevelType w:val="hybridMultilevel"/>
    <w:tmpl w:val="638682D0"/>
    <w:lvl w:ilvl="0" w:tplc="92264004">
      <w:start w:val="1"/>
      <w:numFmt w:val="decimal"/>
      <w:lvlText w:val="%1."/>
      <w:lvlJc w:val="left"/>
      <w:pPr>
        <w:tabs>
          <w:tab w:val="num" w:pos="1185"/>
        </w:tabs>
        <w:ind w:left="1185" w:hanging="46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4A9151FF"/>
    <w:multiLevelType w:val="hybridMultilevel"/>
    <w:tmpl w:val="F99EB120"/>
    <w:lvl w:ilvl="0" w:tplc="0DDC18E8">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CD83B96"/>
    <w:multiLevelType w:val="singleLevel"/>
    <w:tmpl w:val="8D742DAC"/>
    <w:lvl w:ilvl="0">
      <w:start w:val="1"/>
      <w:numFmt w:val="decimal"/>
      <w:lvlText w:val="%1)"/>
      <w:lvlJc w:val="left"/>
      <w:pPr>
        <w:tabs>
          <w:tab w:val="num" w:pos="720"/>
        </w:tabs>
        <w:ind w:left="720" w:hanging="360"/>
      </w:pPr>
      <w:rPr>
        <w:rFonts w:ascii="Arial" w:hAnsi="Arial" w:cs="Arial" w:hint="default"/>
        <w:b/>
        <w:i/>
      </w:rPr>
    </w:lvl>
  </w:abstractNum>
  <w:abstractNum w:abstractNumId="35">
    <w:nsid w:val="52BE7813"/>
    <w:multiLevelType w:val="multilevel"/>
    <w:tmpl w:val="481CA832"/>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6">
    <w:nsid w:val="56FF2D42"/>
    <w:multiLevelType w:val="hybridMultilevel"/>
    <w:tmpl w:val="1966B1EC"/>
    <w:lvl w:ilvl="0" w:tplc="83560528">
      <w:start w:val="1"/>
      <w:numFmt w:val="decimal"/>
      <w:lvlText w:val="%1."/>
      <w:lvlJc w:val="left"/>
      <w:pPr>
        <w:ind w:left="720" w:hanging="360"/>
      </w:pPr>
      <w:rPr>
        <w:rFonts w:eastAsia="TimesNewRomanPSMT"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27A2DC1"/>
    <w:multiLevelType w:val="hybridMultilevel"/>
    <w:tmpl w:val="87A093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59A0A38"/>
    <w:multiLevelType w:val="hybridMultilevel"/>
    <w:tmpl w:val="D9D08E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9AF276D"/>
    <w:multiLevelType w:val="hybridMultilevel"/>
    <w:tmpl w:val="CC7C64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09A0EBF"/>
    <w:multiLevelType w:val="hybridMultilevel"/>
    <w:tmpl w:val="B5BA461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760D2654"/>
    <w:multiLevelType w:val="multilevel"/>
    <w:tmpl w:val="4BF69C80"/>
    <w:lvl w:ilvl="0">
      <w:start w:val="6"/>
      <w:numFmt w:val="decimal"/>
      <w:lvlText w:val="%1."/>
      <w:lvlJc w:val="left"/>
      <w:pPr>
        <w:ind w:left="360" w:hanging="360"/>
      </w:pPr>
      <w:rPr>
        <w:rFonts w:cs="Mangal" w:hint="default"/>
        <w:sz w:val="20"/>
      </w:rPr>
    </w:lvl>
    <w:lvl w:ilvl="1">
      <w:start w:val="7"/>
      <w:numFmt w:val="decimal"/>
      <w:lvlText w:val="%1.%2."/>
      <w:lvlJc w:val="left"/>
      <w:pPr>
        <w:ind w:left="1080" w:hanging="360"/>
      </w:pPr>
      <w:rPr>
        <w:rFonts w:cs="Mangal" w:hint="default"/>
        <w:sz w:val="20"/>
      </w:rPr>
    </w:lvl>
    <w:lvl w:ilvl="2">
      <w:start w:val="1"/>
      <w:numFmt w:val="decimal"/>
      <w:lvlText w:val="%1.%2.%3."/>
      <w:lvlJc w:val="left"/>
      <w:pPr>
        <w:ind w:left="2160" w:hanging="720"/>
      </w:pPr>
      <w:rPr>
        <w:rFonts w:cs="Mangal" w:hint="default"/>
        <w:sz w:val="20"/>
      </w:rPr>
    </w:lvl>
    <w:lvl w:ilvl="3">
      <w:start w:val="1"/>
      <w:numFmt w:val="decimal"/>
      <w:lvlText w:val="%1.%2.%3.%4."/>
      <w:lvlJc w:val="left"/>
      <w:pPr>
        <w:ind w:left="2880" w:hanging="720"/>
      </w:pPr>
      <w:rPr>
        <w:rFonts w:cs="Mangal" w:hint="default"/>
        <w:sz w:val="20"/>
      </w:rPr>
    </w:lvl>
    <w:lvl w:ilvl="4">
      <w:start w:val="1"/>
      <w:numFmt w:val="decimal"/>
      <w:lvlText w:val="%1.%2.%3.%4.%5."/>
      <w:lvlJc w:val="left"/>
      <w:pPr>
        <w:ind w:left="3600" w:hanging="720"/>
      </w:pPr>
      <w:rPr>
        <w:rFonts w:cs="Mangal" w:hint="default"/>
        <w:sz w:val="20"/>
      </w:rPr>
    </w:lvl>
    <w:lvl w:ilvl="5">
      <w:start w:val="1"/>
      <w:numFmt w:val="decimal"/>
      <w:lvlText w:val="%1.%2.%3.%4.%5.%6."/>
      <w:lvlJc w:val="left"/>
      <w:pPr>
        <w:ind w:left="4680" w:hanging="1080"/>
      </w:pPr>
      <w:rPr>
        <w:rFonts w:cs="Mangal" w:hint="default"/>
        <w:sz w:val="20"/>
      </w:rPr>
    </w:lvl>
    <w:lvl w:ilvl="6">
      <w:start w:val="1"/>
      <w:numFmt w:val="decimal"/>
      <w:lvlText w:val="%1.%2.%3.%4.%5.%6.%7."/>
      <w:lvlJc w:val="left"/>
      <w:pPr>
        <w:ind w:left="5400" w:hanging="1080"/>
      </w:pPr>
      <w:rPr>
        <w:rFonts w:cs="Mangal" w:hint="default"/>
        <w:sz w:val="20"/>
      </w:rPr>
    </w:lvl>
    <w:lvl w:ilvl="7">
      <w:start w:val="1"/>
      <w:numFmt w:val="decimal"/>
      <w:lvlText w:val="%1.%2.%3.%4.%5.%6.%7.%8."/>
      <w:lvlJc w:val="left"/>
      <w:pPr>
        <w:ind w:left="6480" w:hanging="1440"/>
      </w:pPr>
      <w:rPr>
        <w:rFonts w:cs="Mangal" w:hint="default"/>
        <w:sz w:val="20"/>
      </w:rPr>
    </w:lvl>
    <w:lvl w:ilvl="8">
      <w:start w:val="1"/>
      <w:numFmt w:val="decimal"/>
      <w:lvlText w:val="%1.%2.%3.%4.%5.%6.%7.%8.%9."/>
      <w:lvlJc w:val="left"/>
      <w:pPr>
        <w:ind w:left="7200" w:hanging="1440"/>
      </w:pPr>
      <w:rPr>
        <w:rFonts w:cs="Mangal" w:hint="default"/>
        <w:sz w:val="20"/>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7"/>
  </w:num>
  <w:num w:numId="16">
    <w:abstractNumId w:val="22"/>
  </w:num>
  <w:num w:numId="17">
    <w:abstractNumId w:val="15"/>
  </w:num>
  <w:num w:numId="18">
    <w:abstractNumId w:val="34"/>
  </w:num>
  <w:num w:numId="19">
    <w:abstractNumId w:val="27"/>
  </w:num>
  <w:num w:numId="20">
    <w:abstractNumId w:val="38"/>
  </w:num>
  <w:num w:numId="21">
    <w:abstractNumId w:val="29"/>
  </w:num>
  <w:num w:numId="22">
    <w:abstractNumId w:val="28"/>
  </w:num>
  <w:num w:numId="23">
    <w:abstractNumId w:val="25"/>
  </w:num>
  <w:num w:numId="24">
    <w:abstractNumId w:val="26"/>
  </w:num>
  <w:num w:numId="25">
    <w:abstractNumId w:val="30"/>
  </w:num>
  <w:num w:numId="26">
    <w:abstractNumId w:val="39"/>
  </w:num>
  <w:num w:numId="27">
    <w:abstractNumId w:val="16"/>
  </w:num>
  <w:num w:numId="28">
    <w:abstractNumId w:val="19"/>
  </w:num>
  <w:num w:numId="29">
    <w:abstractNumId w:val="31"/>
  </w:num>
  <w:num w:numId="30">
    <w:abstractNumId w:val="14"/>
  </w:num>
  <w:num w:numId="31">
    <w:abstractNumId w:val="18"/>
  </w:num>
  <w:num w:numId="32">
    <w:abstractNumId w:val="24"/>
  </w:num>
  <w:num w:numId="33">
    <w:abstractNumId w:val="36"/>
  </w:num>
  <w:num w:numId="34">
    <w:abstractNumId w:val="21"/>
  </w:num>
  <w:num w:numId="35">
    <w:abstractNumId w:val="40"/>
  </w:num>
  <w:num w:numId="36">
    <w:abstractNumId w:val="35"/>
  </w:num>
  <w:num w:numId="37">
    <w:abstractNumId w:val="37"/>
  </w:num>
  <w:num w:numId="38">
    <w:abstractNumId w:val="23"/>
  </w:num>
  <w:num w:numId="39">
    <w:abstractNumId w:val="41"/>
  </w:num>
  <w:num w:numId="40">
    <w:abstractNumId w:val="13"/>
  </w:num>
  <w:num w:numId="41">
    <w:abstractNumId w:val="33"/>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927"/>
    <w:rsid w:val="000A0A33"/>
    <w:rsid w:val="000B633C"/>
    <w:rsid w:val="00103945"/>
    <w:rsid w:val="001C0C2B"/>
    <w:rsid w:val="002A659D"/>
    <w:rsid w:val="002B221F"/>
    <w:rsid w:val="002C0ADD"/>
    <w:rsid w:val="002D0115"/>
    <w:rsid w:val="00354C8C"/>
    <w:rsid w:val="00357AEC"/>
    <w:rsid w:val="00462FFB"/>
    <w:rsid w:val="004F18DD"/>
    <w:rsid w:val="00500906"/>
    <w:rsid w:val="00521411"/>
    <w:rsid w:val="0057237F"/>
    <w:rsid w:val="0059373C"/>
    <w:rsid w:val="005F7D6C"/>
    <w:rsid w:val="0063472C"/>
    <w:rsid w:val="00675E66"/>
    <w:rsid w:val="006B78D2"/>
    <w:rsid w:val="006F5986"/>
    <w:rsid w:val="006F6854"/>
    <w:rsid w:val="00770927"/>
    <w:rsid w:val="008501CD"/>
    <w:rsid w:val="008E0D20"/>
    <w:rsid w:val="008F4DDD"/>
    <w:rsid w:val="009424EF"/>
    <w:rsid w:val="00971CE6"/>
    <w:rsid w:val="009D1618"/>
    <w:rsid w:val="00A3465E"/>
    <w:rsid w:val="00B378D5"/>
    <w:rsid w:val="00B53A6A"/>
    <w:rsid w:val="00BB5081"/>
    <w:rsid w:val="00C840DB"/>
    <w:rsid w:val="00C85952"/>
    <w:rsid w:val="00CB601D"/>
    <w:rsid w:val="00CB697F"/>
    <w:rsid w:val="00D5699C"/>
    <w:rsid w:val="00D95783"/>
    <w:rsid w:val="00E30EEB"/>
    <w:rsid w:val="00E826C9"/>
    <w:rsid w:val="00F93476"/>
    <w:rsid w:val="00FB3752"/>
    <w:rsid w:val="00FB4D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770927"/>
    <w:pPr>
      <w:keepNext/>
      <w:keepLines/>
      <w:suppressAutoHyphens/>
      <w:spacing w:before="480" w:line="100" w:lineRule="atLeast"/>
      <w:jc w:val="left"/>
      <w:outlineLvl w:val="0"/>
    </w:pPr>
    <w:rPr>
      <w:rFonts w:ascii="Cambria" w:eastAsia="Arial Unicode MS" w:hAnsi="Cambria" w:cs="font295"/>
      <w:b/>
      <w:bCs/>
      <w:color w:val="365F91"/>
      <w:kern w:val="1"/>
      <w:sz w:val="28"/>
      <w:szCs w:val="28"/>
      <w:lang w:eastAsia="ar-SA"/>
    </w:rPr>
  </w:style>
  <w:style w:type="paragraph" w:styleId="Heading2">
    <w:name w:val="heading 2"/>
    <w:basedOn w:val="Normal"/>
    <w:next w:val="BodyText"/>
    <w:link w:val="Heading2Char"/>
    <w:qFormat/>
    <w:rsid w:val="00770927"/>
    <w:pPr>
      <w:keepNext/>
      <w:tabs>
        <w:tab w:val="num" w:pos="0"/>
      </w:tabs>
      <w:suppressAutoHyphens/>
      <w:spacing w:line="100" w:lineRule="atLeast"/>
      <w:ind w:left="1143" w:hanging="576"/>
      <w:jc w:val="center"/>
      <w:outlineLvl w:val="1"/>
    </w:pPr>
    <w:rPr>
      <w:rFonts w:ascii="Book Antiqua" w:eastAsia="Times New Roman" w:hAnsi="Book Antiqua" w:cs="Times New Roman"/>
      <w:b/>
      <w:bCs/>
      <w:color w:val="000000"/>
      <w:kern w:val="1"/>
      <w:sz w:val="28"/>
      <w:szCs w:val="24"/>
      <w:lang w:eastAsia="ar-SA"/>
    </w:rPr>
  </w:style>
  <w:style w:type="paragraph" w:styleId="Heading3">
    <w:name w:val="heading 3"/>
    <w:basedOn w:val="Normal"/>
    <w:next w:val="BodyText"/>
    <w:link w:val="Heading3Char"/>
    <w:qFormat/>
    <w:rsid w:val="00770927"/>
    <w:pPr>
      <w:keepNext/>
      <w:tabs>
        <w:tab w:val="num" w:pos="0"/>
      </w:tabs>
      <w:suppressAutoHyphens/>
      <w:spacing w:before="240" w:after="60" w:line="100" w:lineRule="atLeast"/>
      <w:ind w:left="720" w:hanging="720"/>
      <w:jc w:val="left"/>
      <w:outlineLvl w:val="2"/>
    </w:pPr>
    <w:rPr>
      <w:rFonts w:ascii="Arial" w:eastAsia="Times New Roman" w:hAnsi="Arial" w:cs="Times New Roman"/>
      <w:b/>
      <w:bCs/>
      <w:color w:val="000000"/>
      <w:kern w:val="1"/>
      <w:sz w:val="26"/>
      <w:szCs w:val="26"/>
      <w:lang w:eastAsia="ar-SA"/>
    </w:rPr>
  </w:style>
  <w:style w:type="paragraph" w:styleId="Heading4">
    <w:name w:val="heading 4"/>
    <w:basedOn w:val="Normal"/>
    <w:next w:val="BodyText"/>
    <w:link w:val="Heading4Char"/>
    <w:qFormat/>
    <w:rsid w:val="00770927"/>
    <w:pPr>
      <w:keepNext/>
      <w:tabs>
        <w:tab w:val="num" w:pos="0"/>
      </w:tabs>
      <w:suppressAutoHyphens/>
      <w:spacing w:line="100" w:lineRule="atLeast"/>
      <w:ind w:left="864" w:hanging="864"/>
      <w:jc w:val="center"/>
      <w:outlineLvl w:val="3"/>
    </w:pPr>
    <w:rPr>
      <w:rFonts w:ascii="Book Antiqua" w:eastAsia="Times New Roman" w:hAnsi="Book Antiqua" w:cs="Times New Roman"/>
      <w:b/>
      <w:bCs/>
      <w:color w:val="000000"/>
      <w:kern w:val="1"/>
      <w:sz w:val="28"/>
      <w:szCs w:val="24"/>
      <w:u w:val="single"/>
      <w:lang w:eastAsia="ar-SA"/>
    </w:rPr>
  </w:style>
  <w:style w:type="paragraph" w:styleId="Heading5">
    <w:name w:val="heading 5"/>
    <w:basedOn w:val="Normal"/>
    <w:next w:val="BodyText"/>
    <w:link w:val="Heading5Char"/>
    <w:qFormat/>
    <w:rsid w:val="00770927"/>
    <w:pPr>
      <w:tabs>
        <w:tab w:val="num" w:pos="0"/>
      </w:tabs>
      <w:suppressAutoHyphens/>
      <w:spacing w:before="240" w:after="60" w:line="100" w:lineRule="atLeast"/>
      <w:ind w:left="1008" w:hanging="1008"/>
      <w:jc w:val="left"/>
      <w:outlineLvl w:val="4"/>
    </w:pPr>
    <w:rPr>
      <w:rFonts w:ascii="Times New Roman" w:eastAsia="Times New Roman" w:hAnsi="Times New Roman" w:cs="Times New Roman"/>
      <w:b/>
      <w:bCs/>
      <w:i/>
      <w:iCs/>
      <w:color w:val="000000"/>
      <w:kern w:val="1"/>
      <w:sz w:val="26"/>
      <w:szCs w:val="26"/>
      <w:lang w:val="en-US" w:eastAsia="ar-SA"/>
    </w:rPr>
  </w:style>
  <w:style w:type="paragraph" w:styleId="Heading6">
    <w:name w:val="heading 6"/>
    <w:basedOn w:val="Normal"/>
    <w:next w:val="BodyText"/>
    <w:link w:val="Heading6Char"/>
    <w:qFormat/>
    <w:rsid w:val="00770927"/>
    <w:pPr>
      <w:keepNext/>
      <w:tabs>
        <w:tab w:val="num" w:pos="0"/>
      </w:tabs>
      <w:suppressAutoHyphens/>
      <w:spacing w:line="100" w:lineRule="atLeast"/>
      <w:ind w:left="1152" w:hanging="1152"/>
      <w:jc w:val="left"/>
      <w:outlineLvl w:val="5"/>
    </w:pPr>
    <w:rPr>
      <w:rFonts w:ascii="Book Antiqua" w:eastAsia="Times New Roman" w:hAnsi="Book Antiqua" w:cs="Times New Roman"/>
      <w:color w:val="000000"/>
      <w:kern w:val="1"/>
      <w:sz w:val="28"/>
      <w:szCs w:val="24"/>
      <w:lang w:eastAsia="ar-SA"/>
    </w:rPr>
  </w:style>
  <w:style w:type="paragraph" w:styleId="Heading7">
    <w:name w:val="heading 7"/>
    <w:basedOn w:val="Normal"/>
    <w:next w:val="BodyText"/>
    <w:link w:val="Heading7Char"/>
    <w:qFormat/>
    <w:rsid w:val="00770927"/>
    <w:pPr>
      <w:keepNext/>
      <w:tabs>
        <w:tab w:val="num" w:pos="0"/>
      </w:tabs>
      <w:suppressAutoHyphens/>
      <w:spacing w:line="100" w:lineRule="atLeast"/>
      <w:ind w:left="1296" w:hanging="1296"/>
      <w:jc w:val="left"/>
      <w:outlineLvl w:val="6"/>
    </w:pPr>
    <w:rPr>
      <w:rFonts w:ascii="Book Antiqua" w:eastAsia="Times New Roman" w:hAnsi="Book Antiqua" w:cs="Arial"/>
      <w:b/>
      <w:bCs/>
      <w:color w:val="000000"/>
      <w:kern w:val="1"/>
      <w:sz w:val="24"/>
      <w:szCs w:val="24"/>
      <w:lang w:eastAsia="ar-SA"/>
    </w:rPr>
  </w:style>
  <w:style w:type="paragraph" w:styleId="Heading8">
    <w:name w:val="heading 8"/>
    <w:basedOn w:val="Normal"/>
    <w:next w:val="BodyText"/>
    <w:link w:val="Heading8Char"/>
    <w:qFormat/>
    <w:rsid w:val="00770927"/>
    <w:pPr>
      <w:keepNext/>
      <w:tabs>
        <w:tab w:val="num" w:pos="0"/>
      </w:tabs>
      <w:suppressAutoHyphens/>
      <w:spacing w:line="100" w:lineRule="atLeast"/>
      <w:ind w:left="1440" w:hanging="1440"/>
      <w:outlineLvl w:val="7"/>
    </w:pPr>
    <w:rPr>
      <w:rFonts w:ascii="Times New Roman" w:eastAsia="Times New Roman" w:hAnsi="Times New Roman" w:cs="Times New Roman"/>
      <w:b/>
      <w:color w:val="000000"/>
      <w:kern w:val="1"/>
      <w:sz w:val="24"/>
      <w:szCs w:val="24"/>
      <w:lang w:eastAsia="ar-SA"/>
    </w:rPr>
  </w:style>
  <w:style w:type="paragraph" w:styleId="Heading9">
    <w:name w:val="heading 9"/>
    <w:basedOn w:val="Normal"/>
    <w:next w:val="BodyText"/>
    <w:link w:val="Heading9Char"/>
    <w:qFormat/>
    <w:rsid w:val="00770927"/>
    <w:pPr>
      <w:tabs>
        <w:tab w:val="num" w:pos="0"/>
      </w:tabs>
      <w:suppressAutoHyphens/>
      <w:spacing w:before="240" w:after="60" w:line="100" w:lineRule="atLeast"/>
      <w:ind w:left="1584" w:hanging="1584"/>
      <w:jc w:val="left"/>
      <w:outlineLvl w:val="8"/>
    </w:pPr>
    <w:rPr>
      <w:rFonts w:ascii="Arial" w:eastAsia="Times New Roman" w:hAnsi="Arial" w:cs="Arial"/>
      <w:color w:val="000000"/>
      <w:kern w:val="1"/>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0927"/>
    <w:rPr>
      <w:rFonts w:ascii="Cambria" w:eastAsia="Arial Unicode MS" w:hAnsi="Cambria" w:cs="font295"/>
      <w:b/>
      <w:bCs/>
      <w:color w:val="365F91"/>
      <w:kern w:val="1"/>
      <w:sz w:val="28"/>
      <w:szCs w:val="28"/>
      <w:lang w:eastAsia="ar-SA"/>
    </w:rPr>
  </w:style>
  <w:style w:type="character" w:customStyle="1" w:styleId="Heading2Char">
    <w:name w:val="Heading 2 Char"/>
    <w:basedOn w:val="DefaultParagraphFont"/>
    <w:link w:val="Heading2"/>
    <w:rsid w:val="00770927"/>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770927"/>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770927"/>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770927"/>
    <w:rPr>
      <w:rFonts w:ascii="Times New Roman" w:eastAsia="Times New Roman" w:hAnsi="Times New Roman" w:cs="Times New Roman"/>
      <w:b/>
      <w:bCs/>
      <w:i/>
      <w:iCs/>
      <w:color w:val="000000"/>
      <w:kern w:val="1"/>
      <w:sz w:val="26"/>
      <w:szCs w:val="26"/>
      <w:lang w:val="en-US" w:eastAsia="ar-SA"/>
    </w:rPr>
  </w:style>
  <w:style w:type="character" w:customStyle="1" w:styleId="Heading6Char">
    <w:name w:val="Heading 6 Char"/>
    <w:basedOn w:val="DefaultParagraphFont"/>
    <w:link w:val="Heading6"/>
    <w:rsid w:val="00770927"/>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770927"/>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770927"/>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770927"/>
    <w:rPr>
      <w:rFonts w:ascii="Arial" w:eastAsia="Times New Roman" w:hAnsi="Arial" w:cs="Arial"/>
      <w:color w:val="000000"/>
      <w:kern w:val="1"/>
      <w:sz w:val="24"/>
      <w:szCs w:val="24"/>
      <w:lang w:val="en-US" w:eastAsia="ar-SA"/>
    </w:rPr>
  </w:style>
  <w:style w:type="numbering" w:customStyle="1" w:styleId="NoList1">
    <w:name w:val="No List1"/>
    <w:next w:val="NoList"/>
    <w:uiPriority w:val="99"/>
    <w:semiHidden/>
    <w:unhideWhenUsed/>
    <w:rsid w:val="00770927"/>
  </w:style>
  <w:style w:type="paragraph" w:styleId="BalloonText">
    <w:name w:val="Balloon Text"/>
    <w:basedOn w:val="Normal"/>
    <w:link w:val="BalloonTextChar"/>
    <w:unhideWhenUsed/>
    <w:rsid w:val="00770927"/>
    <w:pPr>
      <w:jc w:val="left"/>
    </w:pPr>
    <w:rPr>
      <w:rFonts w:ascii="Tahoma" w:hAnsi="Tahoma" w:cs="Tahoma"/>
      <w:sz w:val="16"/>
      <w:szCs w:val="16"/>
      <w:lang w:eastAsia="en-GB"/>
    </w:rPr>
  </w:style>
  <w:style w:type="character" w:customStyle="1" w:styleId="BalloonTextChar">
    <w:name w:val="Balloon Text Char"/>
    <w:basedOn w:val="DefaultParagraphFont"/>
    <w:link w:val="BalloonText"/>
    <w:rsid w:val="00770927"/>
    <w:rPr>
      <w:rFonts w:ascii="Tahoma" w:hAnsi="Tahoma" w:cs="Tahoma"/>
      <w:sz w:val="16"/>
      <w:szCs w:val="16"/>
      <w:lang w:eastAsia="en-GB"/>
    </w:rPr>
  </w:style>
  <w:style w:type="numbering" w:customStyle="1" w:styleId="NoList11">
    <w:name w:val="No List11"/>
    <w:next w:val="NoList"/>
    <w:uiPriority w:val="99"/>
    <w:semiHidden/>
    <w:unhideWhenUsed/>
    <w:rsid w:val="00770927"/>
  </w:style>
  <w:style w:type="numbering" w:customStyle="1" w:styleId="NoList111">
    <w:name w:val="No List111"/>
    <w:next w:val="NoList"/>
    <w:uiPriority w:val="99"/>
    <w:semiHidden/>
    <w:unhideWhenUsed/>
    <w:rsid w:val="00770927"/>
  </w:style>
  <w:style w:type="character" w:customStyle="1" w:styleId="WW8Num2z0">
    <w:name w:val="WW8Num2z0"/>
    <w:rsid w:val="00770927"/>
    <w:rPr>
      <w:rFonts w:ascii="Symbol" w:hAnsi="Symbol" w:cs="Symbol"/>
    </w:rPr>
  </w:style>
  <w:style w:type="character" w:customStyle="1" w:styleId="WW8Num2z1">
    <w:name w:val="WW8Num2z1"/>
    <w:rsid w:val="00770927"/>
    <w:rPr>
      <w:rFonts w:ascii="Courier New" w:hAnsi="Courier New" w:cs="Courier New"/>
    </w:rPr>
  </w:style>
  <w:style w:type="character" w:customStyle="1" w:styleId="WW8Num2z2">
    <w:name w:val="WW8Num2z2"/>
    <w:rsid w:val="00770927"/>
    <w:rPr>
      <w:rFonts w:ascii="Wingdings" w:hAnsi="Wingdings" w:cs="Wingdings"/>
    </w:rPr>
  </w:style>
  <w:style w:type="character" w:customStyle="1" w:styleId="WW8Num3z1">
    <w:name w:val="WW8Num3z1"/>
    <w:rsid w:val="00770927"/>
    <w:rPr>
      <w:b/>
      <w:i w:val="0"/>
      <w:sz w:val="24"/>
      <w:szCs w:val="24"/>
    </w:rPr>
  </w:style>
  <w:style w:type="character" w:customStyle="1" w:styleId="WW8Num4z0">
    <w:name w:val="WW8Num4z0"/>
    <w:rsid w:val="00770927"/>
    <w:rPr>
      <w:rFonts w:cs="Arial"/>
      <w:i w:val="0"/>
      <w:sz w:val="24"/>
    </w:rPr>
  </w:style>
  <w:style w:type="character" w:customStyle="1" w:styleId="WW8Num4z1">
    <w:name w:val="WW8Num4z1"/>
    <w:rsid w:val="00770927"/>
    <w:rPr>
      <w:rFonts w:ascii="Courier New" w:hAnsi="Courier New" w:cs="Courier New"/>
    </w:rPr>
  </w:style>
  <w:style w:type="character" w:customStyle="1" w:styleId="WW8Num4z2">
    <w:name w:val="WW8Num4z2"/>
    <w:rsid w:val="00770927"/>
    <w:rPr>
      <w:rFonts w:ascii="Wingdings" w:hAnsi="Wingdings" w:cs="Wingdings"/>
    </w:rPr>
  </w:style>
  <w:style w:type="character" w:customStyle="1" w:styleId="WW8Num4z3">
    <w:name w:val="WW8Num4z3"/>
    <w:rsid w:val="00770927"/>
    <w:rPr>
      <w:rFonts w:ascii="Symbol" w:hAnsi="Symbol" w:cs="Symbol"/>
    </w:rPr>
  </w:style>
  <w:style w:type="character" w:customStyle="1" w:styleId="WW8Num5z0">
    <w:name w:val="WW8Num5z0"/>
    <w:rsid w:val="00770927"/>
    <w:rPr>
      <w:rFonts w:cs="Arial"/>
      <w:b w:val="0"/>
      <w:i w:val="0"/>
      <w:sz w:val="24"/>
    </w:rPr>
  </w:style>
  <w:style w:type="character" w:customStyle="1" w:styleId="WW8Num5z1">
    <w:name w:val="WW8Num5z1"/>
    <w:rsid w:val="00770927"/>
    <w:rPr>
      <w:rFonts w:ascii="Courier New" w:hAnsi="Courier New" w:cs="Courier New"/>
    </w:rPr>
  </w:style>
  <w:style w:type="character" w:customStyle="1" w:styleId="WW8Num5z2">
    <w:name w:val="WW8Num5z2"/>
    <w:rsid w:val="00770927"/>
    <w:rPr>
      <w:rFonts w:ascii="Wingdings" w:hAnsi="Wingdings" w:cs="Wingdings"/>
    </w:rPr>
  </w:style>
  <w:style w:type="character" w:customStyle="1" w:styleId="WW8Num6z0">
    <w:name w:val="WW8Num6z0"/>
    <w:rsid w:val="00770927"/>
    <w:rPr>
      <w:rFonts w:ascii="Symbol" w:hAnsi="Symbol" w:cs="Symbol"/>
    </w:rPr>
  </w:style>
  <w:style w:type="character" w:customStyle="1" w:styleId="WW8Num6z1">
    <w:name w:val="WW8Num6z1"/>
    <w:rsid w:val="00770927"/>
    <w:rPr>
      <w:rFonts w:ascii="Courier New" w:hAnsi="Courier New" w:cs="Courier New"/>
    </w:rPr>
  </w:style>
  <w:style w:type="character" w:customStyle="1" w:styleId="WW8Num6z2">
    <w:name w:val="WW8Num6z2"/>
    <w:rsid w:val="00770927"/>
    <w:rPr>
      <w:rFonts w:ascii="Wingdings" w:hAnsi="Wingdings" w:cs="Wingdings"/>
    </w:rPr>
  </w:style>
  <w:style w:type="character" w:customStyle="1" w:styleId="WW8Num8z1">
    <w:name w:val="WW8Num8z1"/>
    <w:rsid w:val="00770927"/>
    <w:rPr>
      <w:rFonts w:ascii="Courier New" w:hAnsi="Courier New" w:cs="Courier New"/>
    </w:rPr>
  </w:style>
  <w:style w:type="character" w:customStyle="1" w:styleId="WW8Num8z2">
    <w:name w:val="WW8Num8z2"/>
    <w:rsid w:val="00770927"/>
    <w:rPr>
      <w:rFonts w:ascii="Wingdings" w:hAnsi="Wingdings" w:cs="Wingdings"/>
    </w:rPr>
  </w:style>
  <w:style w:type="character" w:customStyle="1" w:styleId="WW8Num8z3">
    <w:name w:val="WW8Num8z3"/>
    <w:rsid w:val="00770927"/>
    <w:rPr>
      <w:rFonts w:ascii="Symbol" w:hAnsi="Symbol" w:cs="Symbol"/>
    </w:rPr>
  </w:style>
  <w:style w:type="character" w:customStyle="1" w:styleId="WW8Num9z0">
    <w:name w:val="WW8Num9z0"/>
    <w:rsid w:val="00770927"/>
    <w:rPr>
      <w:i w:val="0"/>
    </w:rPr>
  </w:style>
  <w:style w:type="character" w:customStyle="1" w:styleId="WW8Num9z1">
    <w:name w:val="WW8Num9z1"/>
    <w:rsid w:val="00770927"/>
    <w:rPr>
      <w:rFonts w:ascii="Courier New" w:hAnsi="Courier New" w:cs="Courier New"/>
    </w:rPr>
  </w:style>
  <w:style w:type="character" w:customStyle="1" w:styleId="WW8Num9z2">
    <w:name w:val="WW8Num9z2"/>
    <w:rsid w:val="00770927"/>
    <w:rPr>
      <w:rFonts w:ascii="Wingdings" w:hAnsi="Wingdings" w:cs="Wingdings"/>
    </w:rPr>
  </w:style>
  <w:style w:type="character" w:customStyle="1" w:styleId="WW8Num9z3">
    <w:name w:val="WW8Num9z3"/>
    <w:rsid w:val="00770927"/>
    <w:rPr>
      <w:rFonts w:ascii="Symbol" w:hAnsi="Symbol" w:cs="Symbol"/>
    </w:rPr>
  </w:style>
  <w:style w:type="character" w:customStyle="1" w:styleId="WW8Num10z1">
    <w:name w:val="WW8Num10z1"/>
    <w:rsid w:val="00770927"/>
    <w:rPr>
      <w:rFonts w:ascii="Courier New" w:hAnsi="Courier New" w:cs="Courier New"/>
    </w:rPr>
  </w:style>
  <w:style w:type="character" w:customStyle="1" w:styleId="WW8Num10z2">
    <w:name w:val="WW8Num10z2"/>
    <w:rsid w:val="00770927"/>
    <w:rPr>
      <w:rFonts w:ascii="Wingdings" w:hAnsi="Wingdings" w:cs="Wingdings"/>
    </w:rPr>
  </w:style>
  <w:style w:type="character" w:customStyle="1" w:styleId="WW8Num10z3">
    <w:name w:val="WW8Num10z3"/>
    <w:rsid w:val="00770927"/>
    <w:rPr>
      <w:rFonts w:ascii="Symbol" w:hAnsi="Symbol" w:cs="Symbol"/>
    </w:rPr>
  </w:style>
  <w:style w:type="character" w:customStyle="1" w:styleId="WW8Num5z3">
    <w:name w:val="WW8Num5z3"/>
    <w:rsid w:val="00770927"/>
    <w:rPr>
      <w:rFonts w:ascii="Symbol" w:hAnsi="Symbol" w:cs="Symbol"/>
    </w:rPr>
  </w:style>
  <w:style w:type="character" w:customStyle="1" w:styleId="WW8Num7z0">
    <w:name w:val="WW8Num7z0"/>
    <w:rsid w:val="00770927"/>
    <w:rPr>
      <w:b w:val="0"/>
      <w:i w:val="0"/>
      <w:color w:val="00000A"/>
    </w:rPr>
  </w:style>
  <w:style w:type="character" w:customStyle="1" w:styleId="WW8Num8z0">
    <w:name w:val="WW8Num8z0"/>
    <w:rsid w:val="00770927"/>
    <w:rPr>
      <w:rFonts w:ascii="Symbol" w:hAnsi="Symbol" w:cs="Symbol"/>
    </w:rPr>
  </w:style>
  <w:style w:type="character" w:customStyle="1" w:styleId="WW8Num11z0">
    <w:name w:val="WW8Num11z0"/>
    <w:rsid w:val="00770927"/>
    <w:rPr>
      <w:rFonts w:ascii="Wingdings" w:hAnsi="Wingdings" w:cs="Wingdings"/>
      <w:b w:val="0"/>
      <w:i w:val="0"/>
      <w:color w:val="00000A"/>
    </w:rPr>
  </w:style>
  <w:style w:type="character" w:customStyle="1" w:styleId="WW8Num11z1">
    <w:name w:val="WW8Num11z1"/>
    <w:rsid w:val="00770927"/>
    <w:rPr>
      <w:rFonts w:ascii="Courier New" w:hAnsi="Courier New" w:cs="Arial"/>
      <w:b w:val="0"/>
      <w:i w:val="0"/>
      <w:sz w:val="24"/>
    </w:rPr>
  </w:style>
  <w:style w:type="character" w:customStyle="1" w:styleId="WW8Num11z2">
    <w:name w:val="WW8Num11z2"/>
    <w:rsid w:val="00770927"/>
    <w:rPr>
      <w:rFonts w:ascii="Wingdings" w:hAnsi="Wingdings" w:cs="Wingdings"/>
    </w:rPr>
  </w:style>
  <w:style w:type="character" w:customStyle="1" w:styleId="WW8Num11z3">
    <w:name w:val="WW8Num11z3"/>
    <w:rsid w:val="00770927"/>
    <w:rPr>
      <w:rFonts w:ascii="Symbol" w:hAnsi="Symbol" w:cs="Symbol"/>
    </w:rPr>
  </w:style>
  <w:style w:type="character" w:customStyle="1" w:styleId="WW8Num12z0">
    <w:name w:val="WW8Num12z0"/>
    <w:rsid w:val="00770927"/>
    <w:rPr>
      <w:b w:val="0"/>
    </w:rPr>
  </w:style>
  <w:style w:type="character" w:customStyle="1" w:styleId="WW8Num12z1">
    <w:name w:val="WW8Num12z1"/>
    <w:rsid w:val="00770927"/>
    <w:rPr>
      <w:rFonts w:ascii="Courier New" w:hAnsi="Courier New" w:cs="Arial"/>
      <w:b w:val="0"/>
      <w:i w:val="0"/>
      <w:sz w:val="24"/>
    </w:rPr>
  </w:style>
  <w:style w:type="character" w:customStyle="1" w:styleId="WW8Num12z2">
    <w:name w:val="WW8Num12z2"/>
    <w:rsid w:val="00770927"/>
    <w:rPr>
      <w:rFonts w:ascii="Wingdings" w:hAnsi="Wingdings" w:cs="Wingdings"/>
    </w:rPr>
  </w:style>
  <w:style w:type="character" w:customStyle="1" w:styleId="WW8Num12z3">
    <w:name w:val="WW8Num12z3"/>
    <w:rsid w:val="00770927"/>
    <w:rPr>
      <w:rFonts w:ascii="Symbol" w:hAnsi="Symbol" w:cs="Symbol"/>
    </w:rPr>
  </w:style>
  <w:style w:type="character" w:customStyle="1" w:styleId="WW8Num14z0">
    <w:name w:val="WW8Num14z0"/>
    <w:rsid w:val="00770927"/>
    <w:rPr>
      <w:rFonts w:ascii="Wingdings" w:hAnsi="Wingdings" w:cs="Wingdings"/>
    </w:rPr>
  </w:style>
  <w:style w:type="character" w:customStyle="1" w:styleId="WW8Num14z1">
    <w:name w:val="WW8Num14z1"/>
    <w:rsid w:val="00770927"/>
    <w:rPr>
      <w:rFonts w:ascii="Courier New" w:hAnsi="Courier New" w:cs="Arial"/>
      <w:b w:val="0"/>
      <w:i w:val="0"/>
      <w:sz w:val="24"/>
    </w:rPr>
  </w:style>
  <w:style w:type="character" w:customStyle="1" w:styleId="WW8Num14z3">
    <w:name w:val="WW8Num14z3"/>
    <w:rsid w:val="00770927"/>
    <w:rPr>
      <w:rFonts w:ascii="Symbol" w:hAnsi="Symbol" w:cs="Symbol"/>
    </w:rPr>
  </w:style>
  <w:style w:type="character" w:customStyle="1" w:styleId="WW8Num15z1">
    <w:name w:val="WW8Num15z1"/>
    <w:rsid w:val="00770927"/>
    <w:rPr>
      <w:b/>
      <w:i w:val="0"/>
      <w:sz w:val="24"/>
      <w:szCs w:val="24"/>
    </w:rPr>
  </w:style>
  <w:style w:type="character" w:customStyle="1" w:styleId="WW8Num16z1">
    <w:name w:val="WW8Num16z1"/>
    <w:rsid w:val="00770927"/>
    <w:rPr>
      <w:rFonts w:ascii="Courier New" w:hAnsi="Courier New" w:cs="Arial"/>
      <w:b w:val="0"/>
      <w:i w:val="0"/>
      <w:sz w:val="24"/>
    </w:rPr>
  </w:style>
  <w:style w:type="character" w:customStyle="1" w:styleId="WW8Num16z2">
    <w:name w:val="WW8Num16z2"/>
    <w:rsid w:val="00770927"/>
    <w:rPr>
      <w:rFonts w:ascii="Wingdings" w:hAnsi="Wingdings" w:cs="Wingdings"/>
    </w:rPr>
  </w:style>
  <w:style w:type="character" w:customStyle="1" w:styleId="WW8Num16z3">
    <w:name w:val="WW8Num16z3"/>
    <w:rsid w:val="00770927"/>
    <w:rPr>
      <w:rFonts w:ascii="Symbol" w:hAnsi="Symbol" w:cs="Symbol"/>
    </w:rPr>
  </w:style>
  <w:style w:type="character" w:customStyle="1" w:styleId="WW8Num7z1">
    <w:name w:val="WW8Num7z1"/>
    <w:rsid w:val="00770927"/>
    <w:rPr>
      <w:rFonts w:ascii="Courier New" w:hAnsi="Courier New" w:cs="Courier New"/>
    </w:rPr>
  </w:style>
  <w:style w:type="character" w:customStyle="1" w:styleId="WW8Num7z2">
    <w:name w:val="WW8Num7z2"/>
    <w:rsid w:val="00770927"/>
    <w:rPr>
      <w:rFonts w:ascii="Wingdings" w:hAnsi="Wingdings" w:cs="Wingdings"/>
    </w:rPr>
  </w:style>
  <w:style w:type="character" w:customStyle="1" w:styleId="WW8Num10z0">
    <w:name w:val="WW8Num10z0"/>
    <w:rsid w:val="00770927"/>
    <w:rPr>
      <w:rFonts w:ascii="Symbol" w:hAnsi="Symbol" w:cs="Symbol"/>
    </w:rPr>
  </w:style>
  <w:style w:type="character" w:customStyle="1" w:styleId="WW-DefaultParagraphFont">
    <w:name w:val="WW-Default Paragraph Font"/>
    <w:rsid w:val="00770927"/>
  </w:style>
  <w:style w:type="character" w:customStyle="1" w:styleId="WW-DefaultParagraphFont1">
    <w:name w:val="WW-Default Paragraph Font1"/>
    <w:rsid w:val="00770927"/>
  </w:style>
  <w:style w:type="character" w:customStyle="1" w:styleId="ListParagraphChar">
    <w:name w:val="List Paragraph Char"/>
    <w:rsid w:val="00770927"/>
  </w:style>
  <w:style w:type="character" w:customStyle="1" w:styleId="CommentReference1">
    <w:name w:val="Comment Reference1"/>
    <w:rsid w:val="00770927"/>
    <w:rPr>
      <w:sz w:val="16"/>
      <w:szCs w:val="16"/>
    </w:rPr>
  </w:style>
  <w:style w:type="character" w:customStyle="1" w:styleId="CommentTextChar">
    <w:name w:val="Comment Text Char"/>
    <w:rsid w:val="00770927"/>
    <w:rPr>
      <w:sz w:val="20"/>
      <w:szCs w:val="20"/>
    </w:rPr>
  </w:style>
  <w:style w:type="character" w:customStyle="1" w:styleId="CommentSubjectChar">
    <w:name w:val="Comment Subject Char"/>
    <w:rsid w:val="00770927"/>
    <w:rPr>
      <w:b/>
      <w:bCs/>
      <w:sz w:val="20"/>
      <w:szCs w:val="20"/>
    </w:rPr>
  </w:style>
  <w:style w:type="character" w:customStyle="1" w:styleId="BodyText2Char">
    <w:name w:val="Body Text 2 Char"/>
    <w:rsid w:val="00770927"/>
    <w:rPr>
      <w:sz w:val="24"/>
      <w:szCs w:val="24"/>
    </w:rPr>
  </w:style>
  <w:style w:type="character" w:customStyle="1" w:styleId="BodyText2Char1">
    <w:name w:val="Body Text 2 Char1"/>
    <w:basedOn w:val="WW-DefaultParagraphFont1"/>
    <w:rsid w:val="00770927"/>
  </w:style>
  <w:style w:type="character" w:customStyle="1" w:styleId="BodyText3Char">
    <w:name w:val="Body Text 3 Char"/>
    <w:rsid w:val="00770927"/>
    <w:rPr>
      <w:rFonts w:ascii="Times New Roman" w:eastAsia="Times New Roman" w:hAnsi="Times New Roman" w:cs="Times New Roman"/>
      <w:sz w:val="16"/>
      <w:szCs w:val="16"/>
    </w:rPr>
  </w:style>
  <w:style w:type="character" w:customStyle="1" w:styleId="NoSpacingChar">
    <w:name w:val="No Spacing Char"/>
    <w:rsid w:val="00770927"/>
    <w:rPr>
      <w:rFonts w:cs="font295"/>
      <w:lang w:val="en-US"/>
    </w:rPr>
  </w:style>
  <w:style w:type="character" w:customStyle="1" w:styleId="HeaderChar">
    <w:name w:val="Header Char"/>
    <w:basedOn w:val="WW-DefaultParagraphFont1"/>
    <w:rsid w:val="00770927"/>
  </w:style>
  <w:style w:type="character" w:customStyle="1" w:styleId="FooterChar">
    <w:name w:val="Footer Char"/>
    <w:basedOn w:val="WW-DefaultParagraphFont1"/>
    <w:uiPriority w:val="99"/>
    <w:rsid w:val="00770927"/>
  </w:style>
  <w:style w:type="character" w:customStyle="1" w:styleId="ListLabel1">
    <w:name w:val="ListLabel 1"/>
    <w:rsid w:val="00770927"/>
    <w:rPr>
      <w:rFonts w:cs="Courier New"/>
    </w:rPr>
  </w:style>
  <w:style w:type="character" w:customStyle="1" w:styleId="ListLabel2">
    <w:name w:val="ListLabel 2"/>
    <w:rsid w:val="00770927"/>
    <w:rPr>
      <w:b/>
      <w:i w:val="0"/>
      <w:sz w:val="24"/>
      <w:szCs w:val="24"/>
    </w:rPr>
  </w:style>
  <w:style w:type="character" w:customStyle="1" w:styleId="ListLabel3">
    <w:name w:val="ListLabel 3"/>
    <w:rsid w:val="00770927"/>
    <w:rPr>
      <w:rFonts w:cs="Arial"/>
      <w:i w:val="0"/>
      <w:sz w:val="24"/>
    </w:rPr>
  </w:style>
  <w:style w:type="character" w:customStyle="1" w:styleId="ListLabel4">
    <w:name w:val="ListLabel 4"/>
    <w:rsid w:val="00770927"/>
    <w:rPr>
      <w:rFonts w:cs="Arial"/>
      <w:b w:val="0"/>
      <w:i w:val="0"/>
      <w:sz w:val="24"/>
    </w:rPr>
  </w:style>
  <w:style w:type="character" w:customStyle="1" w:styleId="ListLabel5">
    <w:name w:val="ListLabel 5"/>
    <w:rsid w:val="00770927"/>
    <w:rPr>
      <w:rFonts w:cs="Calibri"/>
    </w:rPr>
  </w:style>
  <w:style w:type="character" w:customStyle="1" w:styleId="ListLabel6">
    <w:name w:val="ListLabel 6"/>
    <w:rsid w:val="00770927"/>
    <w:rPr>
      <w:b w:val="0"/>
      <w:i w:val="0"/>
      <w:color w:val="00000A"/>
    </w:rPr>
  </w:style>
  <w:style w:type="character" w:customStyle="1" w:styleId="ListLabel7">
    <w:name w:val="ListLabel 7"/>
    <w:rsid w:val="00770927"/>
    <w:rPr>
      <w:rFonts w:eastAsia="TimesNewRomanPSMT" w:cs="Times New Roman"/>
    </w:rPr>
  </w:style>
  <w:style w:type="character" w:customStyle="1" w:styleId="ListLabel8">
    <w:name w:val="ListLabel 8"/>
    <w:rsid w:val="00770927"/>
    <w:rPr>
      <w:i w:val="0"/>
    </w:rPr>
  </w:style>
  <w:style w:type="character" w:customStyle="1" w:styleId="NumberingSymbols">
    <w:name w:val="Numbering Symbols"/>
    <w:rsid w:val="00770927"/>
  </w:style>
  <w:style w:type="character" w:customStyle="1" w:styleId="FootnoteCharacters">
    <w:name w:val="Footnote Characters"/>
    <w:rsid w:val="00770927"/>
    <w:rPr>
      <w:vertAlign w:val="superscript"/>
    </w:rPr>
  </w:style>
  <w:style w:type="paragraph" w:customStyle="1" w:styleId="Heading">
    <w:name w:val="Heading"/>
    <w:basedOn w:val="Normal"/>
    <w:next w:val="BodyText"/>
    <w:rsid w:val="00770927"/>
    <w:pPr>
      <w:keepNext/>
      <w:suppressAutoHyphens/>
      <w:spacing w:before="240" w:after="120" w:line="100" w:lineRule="atLeast"/>
      <w:jc w:val="left"/>
    </w:pPr>
    <w:rPr>
      <w:rFonts w:ascii="Arial" w:eastAsia="Arial Unicode MS" w:hAnsi="Arial" w:cs="Mangal"/>
      <w:color w:val="000000"/>
      <w:kern w:val="1"/>
      <w:sz w:val="28"/>
      <w:szCs w:val="28"/>
      <w:lang w:eastAsia="ar-SA"/>
    </w:rPr>
  </w:style>
  <w:style w:type="paragraph" w:styleId="BodyText">
    <w:name w:val="Body Text"/>
    <w:basedOn w:val="Normal"/>
    <w:link w:val="BodyTextChar"/>
    <w:rsid w:val="00770927"/>
    <w:pPr>
      <w:suppressAutoHyphens/>
      <w:spacing w:after="120" w:line="100" w:lineRule="atLeast"/>
      <w:jc w:val="left"/>
    </w:pPr>
    <w:rPr>
      <w:rFonts w:ascii="Times New Roman" w:eastAsia="Arial Unicode MS" w:hAnsi="Times New Roman" w:cs="Times New Roman"/>
      <w:color w:val="000000"/>
      <w:kern w:val="1"/>
      <w:sz w:val="24"/>
      <w:szCs w:val="24"/>
      <w:lang w:eastAsia="ar-SA"/>
    </w:rPr>
  </w:style>
  <w:style w:type="character" w:customStyle="1" w:styleId="BodyTextChar">
    <w:name w:val="Body Text Char"/>
    <w:basedOn w:val="DefaultParagraphFont"/>
    <w:link w:val="BodyText"/>
    <w:rsid w:val="00770927"/>
    <w:rPr>
      <w:rFonts w:ascii="Times New Roman" w:eastAsia="Arial Unicode MS" w:hAnsi="Times New Roman" w:cs="Times New Roman"/>
      <w:color w:val="000000"/>
      <w:kern w:val="1"/>
      <w:sz w:val="24"/>
      <w:szCs w:val="24"/>
      <w:lang w:eastAsia="ar-SA"/>
    </w:rPr>
  </w:style>
  <w:style w:type="paragraph" w:styleId="List">
    <w:name w:val="List"/>
    <w:basedOn w:val="BodyText"/>
    <w:rsid w:val="00770927"/>
    <w:rPr>
      <w:rFonts w:cs="Mangal"/>
    </w:rPr>
  </w:style>
  <w:style w:type="paragraph" w:styleId="Caption">
    <w:name w:val="caption"/>
    <w:basedOn w:val="Normal"/>
    <w:qFormat/>
    <w:rsid w:val="00770927"/>
    <w:pPr>
      <w:suppressLineNumbers/>
      <w:suppressAutoHyphens/>
      <w:spacing w:before="120" w:after="120" w:line="100" w:lineRule="atLeast"/>
      <w:jc w:val="lef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70927"/>
    <w:pPr>
      <w:suppressLineNumbers/>
      <w:suppressAutoHyphens/>
      <w:spacing w:line="100" w:lineRule="atLeast"/>
      <w:jc w:val="left"/>
    </w:pPr>
    <w:rPr>
      <w:rFonts w:ascii="Times New Roman" w:eastAsia="Arial Unicode MS" w:hAnsi="Times New Roman" w:cs="Mangal"/>
      <w:color w:val="000000"/>
      <w:kern w:val="1"/>
      <w:sz w:val="24"/>
      <w:szCs w:val="24"/>
      <w:lang w:eastAsia="ar-SA"/>
    </w:rPr>
  </w:style>
  <w:style w:type="paragraph" w:styleId="ListParagraph">
    <w:name w:val="List Paragraph"/>
    <w:basedOn w:val="Normal"/>
    <w:qFormat/>
    <w:rsid w:val="00770927"/>
    <w:pPr>
      <w:suppressAutoHyphens/>
      <w:spacing w:line="100" w:lineRule="atLeast"/>
      <w:ind w:left="720"/>
      <w:jc w:val="left"/>
    </w:pPr>
    <w:rPr>
      <w:rFonts w:ascii="Times New Roman" w:eastAsia="Arial Unicode MS" w:hAnsi="Times New Roman" w:cs="Times New Roman"/>
      <w:color w:val="000000"/>
      <w:kern w:val="1"/>
      <w:sz w:val="24"/>
      <w:szCs w:val="24"/>
      <w:lang w:eastAsia="ar-SA"/>
    </w:rPr>
  </w:style>
  <w:style w:type="paragraph" w:customStyle="1" w:styleId="CommentText1">
    <w:name w:val="Comment Text1"/>
    <w:basedOn w:val="Normal"/>
    <w:rsid w:val="00770927"/>
    <w:pPr>
      <w:suppressAutoHyphens/>
      <w:spacing w:line="100" w:lineRule="atLeast"/>
      <w:jc w:val="lef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70927"/>
    <w:rPr>
      <w:b/>
      <w:bCs/>
    </w:rPr>
  </w:style>
  <w:style w:type="character" w:customStyle="1" w:styleId="BalloonTextChar1">
    <w:name w:val="Balloon Text Char1"/>
    <w:basedOn w:val="DefaultParagraphFont"/>
    <w:rsid w:val="00770927"/>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70927"/>
    <w:pPr>
      <w:suppressLineNumbers/>
    </w:pPr>
    <w:rPr>
      <w:sz w:val="32"/>
      <w:szCs w:val="32"/>
      <w:lang w:val="en-US"/>
    </w:rPr>
  </w:style>
  <w:style w:type="paragraph" w:styleId="BodyText2">
    <w:name w:val="Body Text 2"/>
    <w:basedOn w:val="Normal"/>
    <w:link w:val="BodyText2Char2"/>
    <w:rsid w:val="00770927"/>
    <w:pPr>
      <w:suppressAutoHyphens/>
      <w:spacing w:after="120" w:line="480" w:lineRule="auto"/>
      <w:jc w:val="left"/>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70927"/>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70927"/>
    <w:pPr>
      <w:suppressAutoHyphens/>
      <w:spacing w:after="120" w:line="100" w:lineRule="atLeast"/>
      <w:jc w:val="lef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70927"/>
    <w:rPr>
      <w:rFonts w:ascii="Times New Roman" w:eastAsia="Times New Roman" w:hAnsi="Times New Roman" w:cs="Times New Roman"/>
      <w:color w:val="000000"/>
      <w:kern w:val="1"/>
      <w:sz w:val="16"/>
      <w:szCs w:val="16"/>
      <w:lang w:eastAsia="ar-SA"/>
    </w:rPr>
  </w:style>
  <w:style w:type="paragraph" w:styleId="NoSpacing">
    <w:name w:val="No Spacing"/>
    <w:qFormat/>
    <w:rsid w:val="00770927"/>
    <w:pPr>
      <w:suppressAutoHyphens/>
      <w:spacing w:line="100" w:lineRule="atLeast"/>
      <w:jc w:val="left"/>
    </w:pPr>
    <w:rPr>
      <w:rFonts w:ascii="Calibri" w:eastAsia="Arial Unicode MS" w:hAnsi="Calibri" w:cs="Calibri"/>
      <w:kern w:val="1"/>
      <w:lang w:val="en-US" w:eastAsia="ar-SA"/>
    </w:rPr>
  </w:style>
  <w:style w:type="paragraph" w:styleId="Header">
    <w:name w:val="header"/>
    <w:basedOn w:val="Normal"/>
    <w:link w:val="HeaderChar1"/>
    <w:rsid w:val="00770927"/>
    <w:pPr>
      <w:suppressLineNumbers/>
      <w:tabs>
        <w:tab w:val="center" w:pos="4513"/>
        <w:tab w:val="right" w:pos="9026"/>
      </w:tabs>
      <w:suppressAutoHyphens/>
      <w:spacing w:line="100" w:lineRule="atLeast"/>
      <w:jc w:val="left"/>
    </w:pPr>
    <w:rPr>
      <w:rFonts w:ascii="Times New Roman" w:eastAsia="Arial Unicode MS" w:hAnsi="Times New Roman" w:cs="Times New Roman"/>
      <w:color w:val="000000"/>
      <w:kern w:val="1"/>
      <w:sz w:val="24"/>
      <w:szCs w:val="24"/>
      <w:lang w:eastAsia="ar-SA"/>
    </w:rPr>
  </w:style>
  <w:style w:type="character" w:customStyle="1" w:styleId="HeaderChar1">
    <w:name w:val="Header Char1"/>
    <w:basedOn w:val="DefaultParagraphFont"/>
    <w:link w:val="Header"/>
    <w:rsid w:val="00770927"/>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uiPriority w:val="99"/>
    <w:rsid w:val="00770927"/>
    <w:pPr>
      <w:suppressLineNumbers/>
      <w:tabs>
        <w:tab w:val="center" w:pos="4513"/>
        <w:tab w:val="right" w:pos="9026"/>
      </w:tabs>
      <w:suppressAutoHyphens/>
      <w:spacing w:line="100" w:lineRule="atLeast"/>
      <w:jc w:val="left"/>
    </w:pPr>
    <w:rPr>
      <w:rFonts w:ascii="Times New Roman" w:eastAsia="Arial Unicode MS" w:hAnsi="Times New Roman" w:cs="Times New Roman"/>
      <w:color w:val="000000"/>
      <w:kern w:val="1"/>
      <w:sz w:val="24"/>
      <w:szCs w:val="24"/>
      <w:lang w:eastAsia="ar-SA"/>
    </w:rPr>
  </w:style>
  <w:style w:type="character" w:customStyle="1" w:styleId="FooterChar1">
    <w:name w:val="Footer Char1"/>
    <w:basedOn w:val="DefaultParagraphFont"/>
    <w:link w:val="Footer"/>
    <w:uiPriority w:val="99"/>
    <w:rsid w:val="00770927"/>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70927"/>
    <w:pPr>
      <w:suppressLineNumbers/>
      <w:suppressAutoHyphens/>
      <w:spacing w:line="100" w:lineRule="atLeast"/>
      <w:jc w:val="lef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70927"/>
    <w:pPr>
      <w:jc w:val="center"/>
    </w:pPr>
    <w:rPr>
      <w:b/>
      <w:bCs/>
    </w:rPr>
  </w:style>
  <w:style w:type="table" w:styleId="TableGrid">
    <w:name w:val="Table Grid"/>
    <w:basedOn w:val="TableNormal"/>
    <w:uiPriority w:val="59"/>
    <w:rsid w:val="00770927"/>
    <w:pPr>
      <w:jc w:val="left"/>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770927"/>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BodyText"/>
    <w:link w:val="Heading1Char"/>
    <w:qFormat/>
    <w:rsid w:val="00770927"/>
    <w:pPr>
      <w:keepNext/>
      <w:keepLines/>
      <w:suppressAutoHyphens/>
      <w:spacing w:before="480" w:line="100" w:lineRule="atLeast"/>
      <w:jc w:val="left"/>
      <w:outlineLvl w:val="0"/>
    </w:pPr>
    <w:rPr>
      <w:rFonts w:ascii="Cambria" w:eastAsia="Arial Unicode MS" w:hAnsi="Cambria" w:cs="font295"/>
      <w:b/>
      <w:bCs/>
      <w:color w:val="365F91"/>
      <w:kern w:val="1"/>
      <w:sz w:val="28"/>
      <w:szCs w:val="28"/>
      <w:lang w:eastAsia="ar-SA"/>
    </w:rPr>
  </w:style>
  <w:style w:type="paragraph" w:styleId="Heading2">
    <w:name w:val="heading 2"/>
    <w:basedOn w:val="Normal"/>
    <w:next w:val="BodyText"/>
    <w:link w:val="Heading2Char"/>
    <w:qFormat/>
    <w:rsid w:val="00770927"/>
    <w:pPr>
      <w:keepNext/>
      <w:tabs>
        <w:tab w:val="num" w:pos="0"/>
      </w:tabs>
      <w:suppressAutoHyphens/>
      <w:spacing w:line="100" w:lineRule="atLeast"/>
      <w:ind w:left="1143" w:hanging="576"/>
      <w:jc w:val="center"/>
      <w:outlineLvl w:val="1"/>
    </w:pPr>
    <w:rPr>
      <w:rFonts w:ascii="Book Antiqua" w:eastAsia="Times New Roman" w:hAnsi="Book Antiqua" w:cs="Times New Roman"/>
      <w:b/>
      <w:bCs/>
      <w:color w:val="000000"/>
      <w:kern w:val="1"/>
      <w:sz w:val="28"/>
      <w:szCs w:val="24"/>
      <w:lang w:eastAsia="ar-SA"/>
    </w:rPr>
  </w:style>
  <w:style w:type="paragraph" w:styleId="Heading3">
    <w:name w:val="heading 3"/>
    <w:basedOn w:val="Normal"/>
    <w:next w:val="BodyText"/>
    <w:link w:val="Heading3Char"/>
    <w:qFormat/>
    <w:rsid w:val="00770927"/>
    <w:pPr>
      <w:keepNext/>
      <w:tabs>
        <w:tab w:val="num" w:pos="0"/>
      </w:tabs>
      <w:suppressAutoHyphens/>
      <w:spacing w:before="240" w:after="60" w:line="100" w:lineRule="atLeast"/>
      <w:ind w:left="720" w:hanging="720"/>
      <w:jc w:val="left"/>
      <w:outlineLvl w:val="2"/>
    </w:pPr>
    <w:rPr>
      <w:rFonts w:ascii="Arial" w:eastAsia="Times New Roman" w:hAnsi="Arial" w:cs="Times New Roman"/>
      <w:b/>
      <w:bCs/>
      <w:color w:val="000000"/>
      <w:kern w:val="1"/>
      <w:sz w:val="26"/>
      <w:szCs w:val="26"/>
      <w:lang w:eastAsia="ar-SA"/>
    </w:rPr>
  </w:style>
  <w:style w:type="paragraph" w:styleId="Heading4">
    <w:name w:val="heading 4"/>
    <w:basedOn w:val="Normal"/>
    <w:next w:val="BodyText"/>
    <w:link w:val="Heading4Char"/>
    <w:qFormat/>
    <w:rsid w:val="00770927"/>
    <w:pPr>
      <w:keepNext/>
      <w:tabs>
        <w:tab w:val="num" w:pos="0"/>
      </w:tabs>
      <w:suppressAutoHyphens/>
      <w:spacing w:line="100" w:lineRule="atLeast"/>
      <w:ind w:left="864" w:hanging="864"/>
      <w:jc w:val="center"/>
      <w:outlineLvl w:val="3"/>
    </w:pPr>
    <w:rPr>
      <w:rFonts w:ascii="Book Antiqua" w:eastAsia="Times New Roman" w:hAnsi="Book Antiqua" w:cs="Times New Roman"/>
      <w:b/>
      <w:bCs/>
      <w:color w:val="000000"/>
      <w:kern w:val="1"/>
      <w:sz w:val="28"/>
      <w:szCs w:val="24"/>
      <w:u w:val="single"/>
      <w:lang w:eastAsia="ar-SA"/>
    </w:rPr>
  </w:style>
  <w:style w:type="paragraph" w:styleId="Heading5">
    <w:name w:val="heading 5"/>
    <w:basedOn w:val="Normal"/>
    <w:next w:val="BodyText"/>
    <w:link w:val="Heading5Char"/>
    <w:qFormat/>
    <w:rsid w:val="00770927"/>
    <w:pPr>
      <w:tabs>
        <w:tab w:val="num" w:pos="0"/>
      </w:tabs>
      <w:suppressAutoHyphens/>
      <w:spacing w:before="240" w:after="60" w:line="100" w:lineRule="atLeast"/>
      <w:ind w:left="1008" w:hanging="1008"/>
      <w:jc w:val="left"/>
      <w:outlineLvl w:val="4"/>
    </w:pPr>
    <w:rPr>
      <w:rFonts w:ascii="Times New Roman" w:eastAsia="Times New Roman" w:hAnsi="Times New Roman" w:cs="Times New Roman"/>
      <w:b/>
      <w:bCs/>
      <w:i/>
      <w:iCs/>
      <w:color w:val="000000"/>
      <w:kern w:val="1"/>
      <w:sz w:val="26"/>
      <w:szCs w:val="26"/>
      <w:lang w:val="en-US" w:eastAsia="ar-SA"/>
    </w:rPr>
  </w:style>
  <w:style w:type="paragraph" w:styleId="Heading6">
    <w:name w:val="heading 6"/>
    <w:basedOn w:val="Normal"/>
    <w:next w:val="BodyText"/>
    <w:link w:val="Heading6Char"/>
    <w:qFormat/>
    <w:rsid w:val="00770927"/>
    <w:pPr>
      <w:keepNext/>
      <w:tabs>
        <w:tab w:val="num" w:pos="0"/>
      </w:tabs>
      <w:suppressAutoHyphens/>
      <w:spacing w:line="100" w:lineRule="atLeast"/>
      <w:ind w:left="1152" w:hanging="1152"/>
      <w:jc w:val="left"/>
      <w:outlineLvl w:val="5"/>
    </w:pPr>
    <w:rPr>
      <w:rFonts w:ascii="Book Antiqua" w:eastAsia="Times New Roman" w:hAnsi="Book Antiqua" w:cs="Times New Roman"/>
      <w:color w:val="000000"/>
      <w:kern w:val="1"/>
      <w:sz w:val="28"/>
      <w:szCs w:val="24"/>
      <w:lang w:eastAsia="ar-SA"/>
    </w:rPr>
  </w:style>
  <w:style w:type="paragraph" w:styleId="Heading7">
    <w:name w:val="heading 7"/>
    <w:basedOn w:val="Normal"/>
    <w:next w:val="BodyText"/>
    <w:link w:val="Heading7Char"/>
    <w:qFormat/>
    <w:rsid w:val="00770927"/>
    <w:pPr>
      <w:keepNext/>
      <w:tabs>
        <w:tab w:val="num" w:pos="0"/>
      </w:tabs>
      <w:suppressAutoHyphens/>
      <w:spacing w:line="100" w:lineRule="atLeast"/>
      <w:ind w:left="1296" w:hanging="1296"/>
      <w:jc w:val="left"/>
      <w:outlineLvl w:val="6"/>
    </w:pPr>
    <w:rPr>
      <w:rFonts w:ascii="Book Antiqua" w:eastAsia="Times New Roman" w:hAnsi="Book Antiqua" w:cs="Arial"/>
      <w:b/>
      <w:bCs/>
      <w:color w:val="000000"/>
      <w:kern w:val="1"/>
      <w:sz w:val="24"/>
      <w:szCs w:val="24"/>
      <w:lang w:eastAsia="ar-SA"/>
    </w:rPr>
  </w:style>
  <w:style w:type="paragraph" w:styleId="Heading8">
    <w:name w:val="heading 8"/>
    <w:basedOn w:val="Normal"/>
    <w:next w:val="BodyText"/>
    <w:link w:val="Heading8Char"/>
    <w:qFormat/>
    <w:rsid w:val="00770927"/>
    <w:pPr>
      <w:keepNext/>
      <w:tabs>
        <w:tab w:val="num" w:pos="0"/>
      </w:tabs>
      <w:suppressAutoHyphens/>
      <w:spacing w:line="100" w:lineRule="atLeast"/>
      <w:ind w:left="1440" w:hanging="1440"/>
      <w:outlineLvl w:val="7"/>
    </w:pPr>
    <w:rPr>
      <w:rFonts w:ascii="Times New Roman" w:eastAsia="Times New Roman" w:hAnsi="Times New Roman" w:cs="Times New Roman"/>
      <w:b/>
      <w:color w:val="000000"/>
      <w:kern w:val="1"/>
      <w:sz w:val="24"/>
      <w:szCs w:val="24"/>
      <w:lang w:eastAsia="ar-SA"/>
    </w:rPr>
  </w:style>
  <w:style w:type="paragraph" w:styleId="Heading9">
    <w:name w:val="heading 9"/>
    <w:basedOn w:val="Normal"/>
    <w:next w:val="BodyText"/>
    <w:link w:val="Heading9Char"/>
    <w:qFormat/>
    <w:rsid w:val="00770927"/>
    <w:pPr>
      <w:tabs>
        <w:tab w:val="num" w:pos="0"/>
      </w:tabs>
      <w:suppressAutoHyphens/>
      <w:spacing w:before="240" w:after="60" w:line="100" w:lineRule="atLeast"/>
      <w:ind w:left="1584" w:hanging="1584"/>
      <w:jc w:val="left"/>
      <w:outlineLvl w:val="8"/>
    </w:pPr>
    <w:rPr>
      <w:rFonts w:ascii="Arial" w:eastAsia="Times New Roman" w:hAnsi="Arial" w:cs="Arial"/>
      <w:color w:val="000000"/>
      <w:kern w:val="1"/>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0927"/>
    <w:rPr>
      <w:rFonts w:ascii="Cambria" w:eastAsia="Arial Unicode MS" w:hAnsi="Cambria" w:cs="font295"/>
      <w:b/>
      <w:bCs/>
      <w:color w:val="365F91"/>
      <w:kern w:val="1"/>
      <w:sz w:val="28"/>
      <w:szCs w:val="28"/>
      <w:lang w:eastAsia="ar-SA"/>
    </w:rPr>
  </w:style>
  <w:style w:type="character" w:customStyle="1" w:styleId="Heading2Char">
    <w:name w:val="Heading 2 Char"/>
    <w:basedOn w:val="DefaultParagraphFont"/>
    <w:link w:val="Heading2"/>
    <w:rsid w:val="00770927"/>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770927"/>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770927"/>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770927"/>
    <w:rPr>
      <w:rFonts w:ascii="Times New Roman" w:eastAsia="Times New Roman" w:hAnsi="Times New Roman" w:cs="Times New Roman"/>
      <w:b/>
      <w:bCs/>
      <w:i/>
      <w:iCs/>
      <w:color w:val="000000"/>
      <w:kern w:val="1"/>
      <w:sz w:val="26"/>
      <w:szCs w:val="26"/>
      <w:lang w:val="en-US" w:eastAsia="ar-SA"/>
    </w:rPr>
  </w:style>
  <w:style w:type="character" w:customStyle="1" w:styleId="Heading6Char">
    <w:name w:val="Heading 6 Char"/>
    <w:basedOn w:val="DefaultParagraphFont"/>
    <w:link w:val="Heading6"/>
    <w:rsid w:val="00770927"/>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770927"/>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770927"/>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770927"/>
    <w:rPr>
      <w:rFonts w:ascii="Arial" w:eastAsia="Times New Roman" w:hAnsi="Arial" w:cs="Arial"/>
      <w:color w:val="000000"/>
      <w:kern w:val="1"/>
      <w:sz w:val="24"/>
      <w:szCs w:val="24"/>
      <w:lang w:val="en-US" w:eastAsia="ar-SA"/>
    </w:rPr>
  </w:style>
  <w:style w:type="numbering" w:customStyle="1" w:styleId="NoList1">
    <w:name w:val="No List1"/>
    <w:next w:val="NoList"/>
    <w:uiPriority w:val="99"/>
    <w:semiHidden/>
    <w:unhideWhenUsed/>
    <w:rsid w:val="00770927"/>
  </w:style>
  <w:style w:type="paragraph" w:styleId="BalloonText">
    <w:name w:val="Balloon Text"/>
    <w:basedOn w:val="Normal"/>
    <w:link w:val="BalloonTextChar"/>
    <w:unhideWhenUsed/>
    <w:rsid w:val="00770927"/>
    <w:pPr>
      <w:jc w:val="left"/>
    </w:pPr>
    <w:rPr>
      <w:rFonts w:ascii="Tahoma" w:hAnsi="Tahoma" w:cs="Tahoma"/>
      <w:sz w:val="16"/>
      <w:szCs w:val="16"/>
      <w:lang w:eastAsia="en-GB"/>
    </w:rPr>
  </w:style>
  <w:style w:type="character" w:customStyle="1" w:styleId="BalloonTextChar">
    <w:name w:val="Balloon Text Char"/>
    <w:basedOn w:val="DefaultParagraphFont"/>
    <w:link w:val="BalloonText"/>
    <w:rsid w:val="00770927"/>
    <w:rPr>
      <w:rFonts w:ascii="Tahoma" w:hAnsi="Tahoma" w:cs="Tahoma"/>
      <w:sz w:val="16"/>
      <w:szCs w:val="16"/>
      <w:lang w:eastAsia="en-GB"/>
    </w:rPr>
  </w:style>
  <w:style w:type="numbering" w:customStyle="1" w:styleId="NoList11">
    <w:name w:val="No List11"/>
    <w:next w:val="NoList"/>
    <w:uiPriority w:val="99"/>
    <w:semiHidden/>
    <w:unhideWhenUsed/>
    <w:rsid w:val="00770927"/>
  </w:style>
  <w:style w:type="numbering" w:customStyle="1" w:styleId="NoList111">
    <w:name w:val="No List111"/>
    <w:next w:val="NoList"/>
    <w:uiPriority w:val="99"/>
    <w:semiHidden/>
    <w:unhideWhenUsed/>
    <w:rsid w:val="00770927"/>
  </w:style>
  <w:style w:type="character" w:customStyle="1" w:styleId="WW8Num2z0">
    <w:name w:val="WW8Num2z0"/>
    <w:rsid w:val="00770927"/>
    <w:rPr>
      <w:rFonts w:ascii="Symbol" w:hAnsi="Symbol" w:cs="Symbol"/>
    </w:rPr>
  </w:style>
  <w:style w:type="character" w:customStyle="1" w:styleId="WW8Num2z1">
    <w:name w:val="WW8Num2z1"/>
    <w:rsid w:val="00770927"/>
    <w:rPr>
      <w:rFonts w:ascii="Courier New" w:hAnsi="Courier New" w:cs="Courier New"/>
    </w:rPr>
  </w:style>
  <w:style w:type="character" w:customStyle="1" w:styleId="WW8Num2z2">
    <w:name w:val="WW8Num2z2"/>
    <w:rsid w:val="00770927"/>
    <w:rPr>
      <w:rFonts w:ascii="Wingdings" w:hAnsi="Wingdings" w:cs="Wingdings"/>
    </w:rPr>
  </w:style>
  <w:style w:type="character" w:customStyle="1" w:styleId="WW8Num3z1">
    <w:name w:val="WW8Num3z1"/>
    <w:rsid w:val="00770927"/>
    <w:rPr>
      <w:b/>
      <w:i w:val="0"/>
      <w:sz w:val="24"/>
      <w:szCs w:val="24"/>
    </w:rPr>
  </w:style>
  <w:style w:type="character" w:customStyle="1" w:styleId="WW8Num4z0">
    <w:name w:val="WW8Num4z0"/>
    <w:rsid w:val="00770927"/>
    <w:rPr>
      <w:rFonts w:cs="Arial"/>
      <w:i w:val="0"/>
      <w:sz w:val="24"/>
    </w:rPr>
  </w:style>
  <w:style w:type="character" w:customStyle="1" w:styleId="WW8Num4z1">
    <w:name w:val="WW8Num4z1"/>
    <w:rsid w:val="00770927"/>
    <w:rPr>
      <w:rFonts w:ascii="Courier New" w:hAnsi="Courier New" w:cs="Courier New"/>
    </w:rPr>
  </w:style>
  <w:style w:type="character" w:customStyle="1" w:styleId="WW8Num4z2">
    <w:name w:val="WW8Num4z2"/>
    <w:rsid w:val="00770927"/>
    <w:rPr>
      <w:rFonts w:ascii="Wingdings" w:hAnsi="Wingdings" w:cs="Wingdings"/>
    </w:rPr>
  </w:style>
  <w:style w:type="character" w:customStyle="1" w:styleId="WW8Num4z3">
    <w:name w:val="WW8Num4z3"/>
    <w:rsid w:val="00770927"/>
    <w:rPr>
      <w:rFonts w:ascii="Symbol" w:hAnsi="Symbol" w:cs="Symbol"/>
    </w:rPr>
  </w:style>
  <w:style w:type="character" w:customStyle="1" w:styleId="WW8Num5z0">
    <w:name w:val="WW8Num5z0"/>
    <w:rsid w:val="00770927"/>
    <w:rPr>
      <w:rFonts w:cs="Arial"/>
      <w:b w:val="0"/>
      <w:i w:val="0"/>
      <w:sz w:val="24"/>
    </w:rPr>
  </w:style>
  <w:style w:type="character" w:customStyle="1" w:styleId="WW8Num5z1">
    <w:name w:val="WW8Num5z1"/>
    <w:rsid w:val="00770927"/>
    <w:rPr>
      <w:rFonts w:ascii="Courier New" w:hAnsi="Courier New" w:cs="Courier New"/>
    </w:rPr>
  </w:style>
  <w:style w:type="character" w:customStyle="1" w:styleId="WW8Num5z2">
    <w:name w:val="WW8Num5z2"/>
    <w:rsid w:val="00770927"/>
    <w:rPr>
      <w:rFonts w:ascii="Wingdings" w:hAnsi="Wingdings" w:cs="Wingdings"/>
    </w:rPr>
  </w:style>
  <w:style w:type="character" w:customStyle="1" w:styleId="WW8Num6z0">
    <w:name w:val="WW8Num6z0"/>
    <w:rsid w:val="00770927"/>
    <w:rPr>
      <w:rFonts w:ascii="Symbol" w:hAnsi="Symbol" w:cs="Symbol"/>
    </w:rPr>
  </w:style>
  <w:style w:type="character" w:customStyle="1" w:styleId="WW8Num6z1">
    <w:name w:val="WW8Num6z1"/>
    <w:rsid w:val="00770927"/>
    <w:rPr>
      <w:rFonts w:ascii="Courier New" w:hAnsi="Courier New" w:cs="Courier New"/>
    </w:rPr>
  </w:style>
  <w:style w:type="character" w:customStyle="1" w:styleId="WW8Num6z2">
    <w:name w:val="WW8Num6z2"/>
    <w:rsid w:val="00770927"/>
    <w:rPr>
      <w:rFonts w:ascii="Wingdings" w:hAnsi="Wingdings" w:cs="Wingdings"/>
    </w:rPr>
  </w:style>
  <w:style w:type="character" w:customStyle="1" w:styleId="WW8Num8z1">
    <w:name w:val="WW8Num8z1"/>
    <w:rsid w:val="00770927"/>
    <w:rPr>
      <w:rFonts w:ascii="Courier New" w:hAnsi="Courier New" w:cs="Courier New"/>
    </w:rPr>
  </w:style>
  <w:style w:type="character" w:customStyle="1" w:styleId="WW8Num8z2">
    <w:name w:val="WW8Num8z2"/>
    <w:rsid w:val="00770927"/>
    <w:rPr>
      <w:rFonts w:ascii="Wingdings" w:hAnsi="Wingdings" w:cs="Wingdings"/>
    </w:rPr>
  </w:style>
  <w:style w:type="character" w:customStyle="1" w:styleId="WW8Num8z3">
    <w:name w:val="WW8Num8z3"/>
    <w:rsid w:val="00770927"/>
    <w:rPr>
      <w:rFonts w:ascii="Symbol" w:hAnsi="Symbol" w:cs="Symbol"/>
    </w:rPr>
  </w:style>
  <w:style w:type="character" w:customStyle="1" w:styleId="WW8Num9z0">
    <w:name w:val="WW8Num9z0"/>
    <w:rsid w:val="00770927"/>
    <w:rPr>
      <w:i w:val="0"/>
    </w:rPr>
  </w:style>
  <w:style w:type="character" w:customStyle="1" w:styleId="WW8Num9z1">
    <w:name w:val="WW8Num9z1"/>
    <w:rsid w:val="00770927"/>
    <w:rPr>
      <w:rFonts w:ascii="Courier New" w:hAnsi="Courier New" w:cs="Courier New"/>
    </w:rPr>
  </w:style>
  <w:style w:type="character" w:customStyle="1" w:styleId="WW8Num9z2">
    <w:name w:val="WW8Num9z2"/>
    <w:rsid w:val="00770927"/>
    <w:rPr>
      <w:rFonts w:ascii="Wingdings" w:hAnsi="Wingdings" w:cs="Wingdings"/>
    </w:rPr>
  </w:style>
  <w:style w:type="character" w:customStyle="1" w:styleId="WW8Num9z3">
    <w:name w:val="WW8Num9z3"/>
    <w:rsid w:val="00770927"/>
    <w:rPr>
      <w:rFonts w:ascii="Symbol" w:hAnsi="Symbol" w:cs="Symbol"/>
    </w:rPr>
  </w:style>
  <w:style w:type="character" w:customStyle="1" w:styleId="WW8Num10z1">
    <w:name w:val="WW8Num10z1"/>
    <w:rsid w:val="00770927"/>
    <w:rPr>
      <w:rFonts w:ascii="Courier New" w:hAnsi="Courier New" w:cs="Courier New"/>
    </w:rPr>
  </w:style>
  <w:style w:type="character" w:customStyle="1" w:styleId="WW8Num10z2">
    <w:name w:val="WW8Num10z2"/>
    <w:rsid w:val="00770927"/>
    <w:rPr>
      <w:rFonts w:ascii="Wingdings" w:hAnsi="Wingdings" w:cs="Wingdings"/>
    </w:rPr>
  </w:style>
  <w:style w:type="character" w:customStyle="1" w:styleId="WW8Num10z3">
    <w:name w:val="WW8Num10z3"/>
    <w:rsid w:val="00770927"/>
    <w:rPr>
      <w:rFonts w:ascii="Symbol" w:hAnsi="Symbol" w:cs="Symbol"/>
    </w:rPr>
  </w:style>
  <w:style w:type="character" w:customStyle="1" w:styleId="WW8Num5z3">
    <w:name w:val="WW8Num5z3"/>
    <w:rsid w:val="00770927"/>
    <w:rPr>
      <w:rFonts w:ascii="Symbol" w:hAnsi="Symbol" w:cs="Symbol"/>
    </w:rPr>
  </w:style>
  <w:style w:type="character" w:customStyle="1" w:styleId="WW8Num7z0">
    <w:name w:val="WW8Num7z0"/>
    <w:rsid w:val="00770927"/>
    <w:rPr>
      <w:b w:val="0"/>
      <w:i w:val="0"/>
      <w:color w:val="00000A"/>
    </w:rPr>
  </w:style>
  <w:style w:type="character" w:customStyle="1" w:styleId="WW8Num8z0">
    <w:name w:val="WW8Num8z0"/>
    <w:rsid w:val="00770927"/>
    <w:rPr>
      <w:rFonts w:ascii="Symbol" w:hAnsi="Symbol" w:cs="Symbol"/>
    </w:rPr>
  </w:style>
  <w:style w:type="character" w:customStyle="1" w:styleId="WW8Num11z0">
    <w:name w:val="WW8Num11z0"/>
    <w:rsid w:val="00770927"/>
    <w:rPr>
      <w:rFonts w:ascii="Wingdings" w:hAnsi="Wingdings" w:cs="Wingdings"/>
      <w:b w:val="0"/>
      <w:i w:val="0"/>
      <w:color w:val="00000A"/>
    </w:rPr>
  </w:style>
  <w:style w:type="character" w:customStyle="1" w:styleId="WW8Num11z1">
    <w:name w:val="WW8Num11z1"/>
    <w:rsid w:val="00770927"/>
    <w:rPr>
      <w:rFonts w:ascii="Courier New" w:hAnsi="Courier New" w:cs="Arial"/>
      <w:b w:val="0"/>
      <w:i w:val="0"/>
      <w:sz w:val="24"/>
    </w:rPr>
  </w:style>
  <w:style w:type="character" w:customStyle="1" w:styleId="WW8Num11z2">
    <w:name w:val="WW8Num11z2"/>
    <w:rsid w:val="00770927"/>
    <w:rPr>
      <w:rFonts w:ascii="Wingdings" w:hAnsi="Wingdings" w:cs="Wingdings"/>
    </w:rPr>
  </w:style>
  <w:style w:type="character" w:customStyle="1" w:styleId="WW8Num11z3">
    <w:name w:val="WW8Num11z3"/>
    <w:rsid w:val="00770927"/>
    <w:rPr>
      <w:rFonts w:ascii="Symbol" w:hAnsi="Symbol" w:cs="Symbol"/>
    </w:rPr>
  </w:style>
  <w:style w:type="character" w:customStyle="1" w:styleId="WW8Num12z0">
    <w:name w:val="WW8Num12z0"/>
    <w:rsid w:val="00770927"/>
    <w:rPr>
      <w:b w:val="0"/>
    </w:rPr>
  </w:style>
  <w:style w:type="character" w:customStyle="1" w:styleId="WW8Num12z1">
    <w:name w:val="WW8Num12z1"/>
    <w:rsid w:val="00770927"/>
    <w:rPr>
      <w:rFonts w:ascii="Courier New" w:hAnsi="Courier New" w:cs="Arial"/>
      <w:b w:val="0"/>
      <w:i w:val="0"/>
      <w:sz w:val="24"/>
    </w:rPr>
  </w:style>
  <w:style w:type="character" w:customStyle="1" w:styleId="WW8Num12z2">
    <w:name w:val="WW8Num12z2"/>
    <w:rsid w:val="00770927"/>
    <w:rPr>
      <w:rFonts w:ascii="Wingdings" w:hAnsi="Wingdings" w:cs="Wingdings"/>
    </w:rPr>
  </w:style>
  <w:style w:type="character" w:customStyle="1" w:styleId="WW8Num12z3">
    <w:name w:val="WW8Num12z3"/>
    <w:rsid w:val="00770927"/>
    <w:rPr>
      <w:rFonts w:ascii="Symbol" w:hAnsi="Symbol" w:cs="Symbol"/>
    </w:rPr>
  </w:style>
  <w:style w:type="character" w:customStyle="1" w:styleId="WW8Num14z0">
    <w:name w:val="WW8Num14z0"/>
    <w:rsid w:val="00770927"/>
    <w:rPr>
      <w:rFonts w:ascii="Wingdings" w:hAnsi="Wingdings" w:cs="Wingdings"/>
    </w:rPr>
  </w:style>
  <w:style w:type="character" w:customStyle="1" w:styleId="WW8Num14z1">
    <w:name w:val="WW8Num14z1"/>
    <w:rsid w:val="00770927"/>
    <w:rPr>
      <w:rFonts w:ascii="Courier New" w:hAnsi="Courier New" w:cs="Arial"/>
      <w:b w:val="0"/>
      <w:i w:val="0"/>
      <w:sz w:val="24"/>
    </w:rPr>
  </w:style>
  <w:style w:type="character" w:customStyle="1" w:styleId="WW8Num14z3">
    <w:name w:val="WW8Num14z3"/>
    <w:rsid w:val="00770927"/>
    <w:rPr>
      <w:rFonts w:ascii="Symbol" w:hAnsi="Symbol" w:cs="Symbol"/>
    </w:rPr>
  </w:style>
  <w:style w:type="character" w:customStyle="1" w:styleId="WW8Num15z1">
    <w:name w:val="WW8Num15z1"/>
    <w:rsid w:val="00770927"/>
    <w:rPr>
      <w:b/>
      <w:i w:val="0"/>
      <w:sz w:val="24"/>
      <w:szCs w:val="24"/>
    </w:rPr>
  </w:style>
  <w:style w:type="character" w:customStyle="1" w:styleId="WW8Num16z1">
    <w:name w:val="WW8Num16z1"/>
    <w:rsid w:val="00770927"/>
    <w:rPr>
      <w:rFonts w:ascii="Courier New" w:hAnsi="Courier New" w:cs="Arial"/>
      <w:b w:val="0"/>
      <w:i w:val="0"/>
      <w:sz w:val="24"/>
    </w:rPr>
  </w:style>
  <w:style w:type="character" w:customStyle="1" w:styleId="WW8Num16z2">
    <w:name w:val="WW8Num16z2"/>
    <w:rsid w:val="00770927"/>
    <w:rPr>
      <w:rFonts w:ascii="Wingdings" w:hAnsi="Wingdings" w:cs="Wingdings"/>
    </w:rPr>
  </w:style>
  <w:style w:type="character" w:customStyle="1" w:styleId="WW8Num16z3">
    <w:name w:val="WW8Num16z3"/>
    <w:rsid w:val="00770927"/>
    <w:rPr>
      <w:rFonts w:ascii="Symbol" w:hAnsi="Symbol" w:cs="Symbol"/>
    </w:rPr>
  </w:style>
  <w:style w:type="character" w:customStyle="1" w:styleId="WW8Num7z1">
    <w:name w:val="WW8Num7z1"/>
    <w:rsid w:val="00770927"/>
    <w:rPr>
      <w:rFonts w:ascii="Courier New" w:hAnsi="Courier New" w:cs="Courier New"/>
    </w:rPr>
  </w:style>
  <w:style w:type="character" w:customStyle="1" w:styleId="WW8Num7z2">
    <w:name w:val="WW8Num7z2"/>
    <w:rsid w:val="00770927"/>
    <w:rPr>
      <w:rFonts w:ascii="Wingdings" w:hAnsi="Wingdings" w:cs="Wingdings"/>
    </w:rPr>
  </w:style>
  <w:style w:type="character" w:customStyle="1" w:styleId="WW8Num10z0">
    <w:name w:val="WW8Num10z0"/>
    <w:rsid w:val="00770927"/>
    <w:rPr>
      <w:rFonts w:ascii="Symbol" w:hAnsi="Symbol" w:cs="Symbol"/>
    </w:rPr>
  </w:style>
  <w:style w:type="character" w:customStyle="1" w:styleId="WW-DefaultParagraphFont">
    <w:name w:val="WW-Default Paragraph Font"/>
    <w:rsid w:val="00770927"/>
  </w:style>
  <w:style w:type="character" w:customStyle="1" w:styleId="WW-DefaultParagraphFont1">
    <w:name w:val="WW-Default Paragraph Font1"/>
    <w:rsid w:val="00770927"/>
  </w:style>
  <w:style w:type="character" w:customStyle="1" w:styleId="ListParagraphChar">
    <w:name w:val="List Paragraph Char"/>
    <w:rsid w:val="00770927"/>
  </w:style>
  <w:style w:type="character" w:customStyle="1" w:styleId="CommentReference1">
    <w:name w:val="Comment Reference1"/>
    <w:rsid w:val="00770927"/>
    <w:rPr>
      <w:sz w:val="16"/>
      <w:szCs w:val="16"/>
    </w:rPr>
  </w:style>
  <w:style w:type="character" w:customStyle="1" w:styleId="CommentTextChar">
    <w:name w:val="Comment Text Char"/>
    <w:rsid w:val="00770927"/>
    <w:rPr>
      <w:sz w:val="20"/>
      <w:szCs w:val="20"/>
    </w:rPr>
  </w:style>
  <w:style w:type="character" w:customStyle="1" w:styleId="CommentSubjectChar">
    <w:name w:val="Comment Subject Char"/>
    <w:rsid w:val="00770927"/>
    <w:rPr>
      <w:b/>
      <w:bCs/>
      <w:sz w:val="20"/>
      <w:szCs w:val="20"/>
    </w:rPr>
  </w:style>
  <w:style w:type="character" w:customStyle="1" w:styleId="BodyText2Char">
    <w:name w:val="Body Text 2 Char"/>
    <w:rsid w:val="00770927"/>
    <w:rPr>
      <w:sz w:val="24"/>
      <w:szCs w:val="24"/>
    </w:rPr>
  </w:style>
  <w:style w:type="character" w:customStyle="1" w:styleId="BodyText2Char1">
    <w:name w:val="Body Text 2 Char1"/>
    <w:basedOn w:val="WW-DefaultParagraphFont1"/>
    <w:rsid w:val="00770927"/>
  </w:style>
  <w:style w:type="character" w:customStyle="1" w:styleId="BodyText3Char">
    <w:name w:val="Body Text 3 Char"/>
    <w:rsid w:val="00770927"/>
    <w:rPr>
      <w:rFonts w:ascii="Times New Roman" w:eastAsia="Times New Roman" w:hAnsi="Times New Roman" w:cs="Times New Roman"/>
      <w:sz w:val="16"/>
      <w:szCs w:val="16"/>
    </w:rPr>
  </w:style>
  <w:style w:type="character" w:customStyle="1" w:styleId="NoSpacingChar">
    <w:name w:val="No Spacing Char"/>
    <w:rsid w:val="00770927"/>
    <w:rPr>
      <w:rFonts w:cs="font295"/>
      <w:lang w:val="en-US"/>
    </w:rPr>
  </w:style>
  <w:style w:type="character" w:customStyle="1" w:styleId="HeaderChar">
    <w:name w:val="Header Char"/>
    <w:basedOn w:val="WW-DefaultParagraphFont1"/>
    <w:rsid w:val="00770927"/>
  </w:style>
  <w:style w:type="character" w:customStyle="1" w:styleId="FooterChar">
    <w:name w:val="Footer Char"/>
    <w:basedOn w:val="WW-DefaultParagraphFont1"/>
    <w:uiPriority w:val="99"/>
    <w:rsid w:val="00770927"/>
  </w:style>
  <w:style w:type="character" w:customStyle="1" w:styleId="ListLabel1">
    <w:name w:val="ListLabel 1"/>
    <w:rsid w:val="00770927"/>
    <w:rPr>
      <w:rFonts w:cs="Courier New"/>
    </w:rPr>
  </w:style>
  <w:style w:type="character" w:customStyle="1" w:styleId="ListLabel2">
    <w:name w:val="ListLabel 2"/>
    <w:rsid w:val="00770927"/>
    <w:rPr>
      <w:b/>
      <w:i w:val="0"/>
      <w:sz w:val="24"/>
      <w:szCs w:val="24"/>
    </w:rPr>
  </w:style>
  <w:style w:type="character" w:customStyle="1" w:styleId="ListLabel3">
    <w:name w:val="ListLabel 3"/>
    <w:rsid w:val="00770927"/>
    <w:rPr>
      <w:rFonts w:cs="Arial"/>
      <w:i w:val="0"/>
      <w:sz w:val="24"/>
    </w:rPr>
  </w:style>
  <w:style w:type="character" w:customStyle="1" w:styleId="ListLabel4">
    <w:name w:val="ListLabel 4"/>
    <w:rsid w:val="00770927"/>
    <w:rPr>
      <w:rFonts w:cs="Arial"/>
      <w:b w:val="0"/>
      <w:i w:val="0"/>
      <w:sz w:val="24"/>
    </w:rPr>
  </w:style>
  <w:style w:type="character" w:customStyle="1" w:styleId="ListLabel5">
    <w:name w:val="ListLabel 5"/>
    <w:rsid w:val="00770927"/>
    <w:rPr>
      <w:rFonts w:cs="Calibri"/>
    </w:rPr>
  </w:style>
  <w:style w:type="character" w:customStyle="1" w:styleId="ListLabel6">
    <w:name w:val="ListLabel 6"/>
    <w:rsid w:val="00770927"/>
    <w:rPr>
      <w:b w:val="0"/>
      <w:i w:val="0"/>
      <w:color w:val="00000A"/>
    </w:rPr>
  </w:style>
  <w:style w:type="character" w:customStyle="1" w:styleId="ListLabel7">
    <w:name w:val="ListLabel 7"/>
    <w:rsid w:val="00770927"/>
    <w:rPr>
      <w:rFonts w:eastAsia="TimesNewRomanPSMT" w:cs="Times New Roman"/>
    </w:rPr>
  </w:style>
  <w:style w:type="character" w:customStyle="1" w:styleId="ListLabel8">
    <w:name w:val="ListLabel 8"/>
    <w:rsid w:val="00770927"/>
    <w:rPr>
      <w:i w:val="0"/>
    </w:rPr>
  </w:style>
  <w:style w:type="character" w:customStyle="1" w:styleId="NumberingSymbols">
    <w:name w:val="Numbering Symbols"/>
    <w:rsid w:val="00770927"/>
  </w:style>
  <w:style w:type="character" w:customStyle="1" w:styleId="FootnoteCharacters">
    <w:name w:val="Footnote Characters"/>
    <w:rsid w:val="00770927"/>
    <w:rPr>
      <w:vertAlign w:val="superscript"/>
    </w:rPr>
  </w:style>
  <w:style w:type="paragraph" w:customStyle="1" w:styleId="Heading">
    <w:name w:val="Heading"/>
    <w:basedOn w:val="Normal"/>
    <w:next w:val="BodyText"/>
    <w:rsid w:val="00770927"/>
    <w:pPr>
      <w:keepNext/>
      <w:suppressAutoHyphens/>
      <w:spacing w:before="240" w:after="120" w:line="100" w:lineRule="atLeast"/>
      <w:jc w:val="left"/>
    </w:pPr>
    <w:rPr>
      <w:rFonts w:ascii="Arial" w:eastAsia="Arial Unicode MS" w:hAnsi="Arial" w:cs="Mangal"/>
      <w:color w:val="000000"/>
      <w:kern w:val="1"/>
      <w:sz w:val="28"/>
      <w:szCs w:val="28"/>
      <w:lang w:eastAsia="ar-SA"/>
    </w:rPr>
  </w:style>
  <w:style w:type="paragraph" w:styleId="BodyText">
    <w:name w:val="Body Text"/>
    <w:basedOn w:val="Normal"/>
    <w:link w:val="BodyTextChar"/>
    <w:rsid w:val="00770927"/>
    <w:pPr>
      <w:suppressAutoHyphens/>
      <w:spacing w:after="120" w:line="100" w:lineRule="atLeast"/>
      <w:jc w:val="left"/>
    </w:pPr>
    <w:rPr>
      <w:rFonts w:ascii="Times New Roman" w:eastAsia="Arial Unicode MS" w:hAnsi="Times New Roman" w:cs="Times New Roman"/>
      <w:color w:val="000000"/>
      <w:kern w:val="1"/>
      <w:sz w:val="24"/>
      <w:szCs w:val="24"/>
      <w:lang w:eastAsia="ar-SA"/>
    </w:rPr>
  </w:style>
  <w:style w:type="character" w:customStyle="1" w:styleId="BodyTextChar">
    <w:name w:val="Body Text Char"/>
    <w:basedOn w:val="DefaultParagraphFont"/>
    <w:link w:val="BodyText"/>
    <w:rsid w:val="00770927"/>
    <w:rPr>
      <w:rFonts w:ascii="Times New Roman" w:eastAsia="Arial Unicode MS" w:hAnsi="Times New Roman" w:cs="Times New Roman"/>
      <w:color w:val="000000"/>
      <w:kern w:val="1"/>
      <w:sz w:val="24"/>
      <w:szCs w:val="24"/>
      <w:lang w:eastAsia="ar-SA"/>
    </w:rPr>
  </w:style>
  <w:style w:type="paragraph" w:styleId="List">
    <w:name w:val="List"/>
    <w:basedOn w:val="BodyText"/>
    <w:rsid w:val="00770927"/>
    <w:rPr>
      <w:rFonts w:cs="Mangal"/>
    </w:rPr>
  </w:style>
  <w:style w:type="paragraph" w:styleId="Caption">
    <w:name w:val="caption"/>
    <w:basedOn w:val="Normal"/>
    <w:qFormat/>
    <w:rsid w:val="00770927"/>
    <w:pPr>
      <w:suppressLineNumbers/>
      <w:suppressAutoHyphens/>
      <w:spacing w:before="120" w:after="120" w:line="100" w:lineRule="atLeast"/>
      <w:jc w:val="left"/>
    </w:pPr>
    <w:rPr>
      <w:rFonts w:ascii="Times New Roman" w:eastAsia="Arial Unicode MS" w:hAnsi="Times New Roman" w:cs="Mangal"/>
      <w:i/>
      <w:iCs/>
      <w:color w:val="000000"/>
      <w:kern w:val="1"/>
      <w:sz w:val="24"/>
      <w:szCs w:val="24"/>
      <w:lang w:eastAsia="ar-SA"/>
    </w:rPr>
  </w:style>
  <w:style w:type="paragraph" w:customStyle="1" w:styleId="Index">
    <w:name w:val="Index"/>
    <w:basedOn w:val="Normal"/>
    <w:rsid w:val="00770927"/>
    <w:pPr>
      <w:suppressLineNumbers/>
      <w:suppressAutoHyphens/>
      <w:spacing w:line="100" w:lineRule="atLeast"/>
      <w:jc w:val="left"/>
    </w:pPr>
    <w:rPr>
      <w:rFonts w:ascii="Times New Roman" w:eastAsia="Arial Unicode MS" w:hAnsi="Times New Roman" w:cs="Mangal"/>
      <w:color w:val="000000"/>
      <w:kern w:val="1"/>
      <w:sz w:val="24"/>
      <w:szCs w:val="24"/>
      <w:lang w:eastAsia="ar-SA"/>
    </w:rPr>
  </w:style>
  <w:style w:type="paragraph" w:styleId="ListParagraph">
    <w:name w:val="List Paragraph"/>
    <w:basedOn w:val="Normal"/>
    <w:qFormat/>
    <w:rsid w:val="00770927"/>
    <w:pPr>
      <w:suppressAutoHyphens/>
      <w:spacing w:line="100" w:lineRule="atLeast"/>
      <w:ind w:left="720"/>
      <w:jc w:val="left"/>
    </w:pPr>
    <w:rPr>
      <w:rFonts w:ascii="Times New Roman" w:eastAsia="Arial Unicode MS" w:hAnsi="Times New Roman" w:cs="Times New Roman"/>
      <w:color w:val="000000"/>
      <w:kern w:val="1"/>
      <w:sz w:val="24"/>
      <w:szCs w:val="24"/>
      <w:lang w:eastAsia="ar-SA"/>
    </w:rPr>
  </w:style>
  <w:style w:type="paragraph" w:customStyle="1" w:styleId="CommentText1">
    <w:name w:val="Comment Text1"/>
    <w:basedOn w:val="Normal"/>
    <w:rsid w:val="00770927"/>
    <w:pPr>
      <w:suppressAutoHyphens/>
      <w:spacing w:line="100" w:lineRule="atLeast"/>
      <w:jc w:val="left"/>
    </w:pPr>
    <w:rPr>
      <w:rFonts w:ascii="Times New Roman" w:eastAsia="Arial Unicode MS" w:hAnsi="Times New Roman" w:cs="Times New Roman"/>
      <w:color w:val="000000"/>
      <w:kern w:val="1"/>
      <w:sz w:val="20"/>
      <w:szCs w:val="20"/>
      <w:lang w:eastAsia="ar-SA"/>
    </w:rPr>
  </w:style>
  <w:style w:type="paragraph" w:customStyle="1" w:styleId="CommentSubject1">
    <w:name w:val="Comment Subject1"/>
    <w:basedOn w:val="CommentText1"/>
    <w:rsid w:val="00770927"/>
    <w:rPr>
      <w:b/>
      <w:bCs/>
    </w:rPr>
  </w:style>
  <w:style w:type="character" w:customStyle="1" w:styleId="BalloonTextChar1">
    <w:name w:val="Balloon Text Char1"/>
    <w:basedOn w:val="DefaultParagraphFont"/>
    <w:rsid w:val="00770927"/>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770927"/>
    <w:pPr>
      <w:suppressLineNumbers/>
    </w:pPr>
    <w:rPr>
      <w:sz w:val="32"/>
      <w:szCs w:val="32"/>
      <w:lang w:val="en-US"/>
    </w:rPr>
  </w:style>
  <w:style w:type="paragraph" w:styleId="BodyText2">
    <w:name w:val="Body Text 2"/>
    <w:basedOn w:val="Normal"/>
    <w:link w:val="BodyText2Char2"/>
    <w:rsid w:val="00770927"/>
    <w:pPr>
      <w:suppressAutoHyphens/>
      <w:spacing w:after="120" w:line="480" w:lineRule="auto"/>
      <w:jc w:val="left"/>
    </w:pPr>
    <w:rPr>
      <w:rFonts w:ascii="Times New Roman" w:eastAsia="Arial Unicode MS" w:hAnsi="Times New Roman" w:cs="Times New Roman"/>
      <w:color w:val="000000"/>
      <w:kern w:val="1"/>
      <w:sz w:val="24"/>
      <w:szCs w:val="24"/>
      <w:lang w:eastAsia="ar-SA"/>
    </w:rPr>
  </w:style>
  <w:style w:type="character" w:customStyle="1" w:styleId="BodyText2Char2">
    <w:name w:val="Body Text 2 Char2"/>
    <w:basedOn w:val="DefaultParagraphFont"/>
    <w:link w:val="BodyText2"/>
    <w:rsid w:val="00770927"/>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770927"/>
    <w:pPr>
      <w:suppressAutoHyphens/>
      <w:spacing w:after="120" w:line="100" w:lineRule="atLeast"/>
      <w:jc w:val="left"/>
    </w:pPr>
    <w:rPr>
      <w:rFonts w:ascii="Times New Roman" w:eastAsia="Times New Roman" w:hAnsi="Times New Roman" w:cs="Times New Roman"/>
      <w:color w:val="000000"/>
      <w:kern w:val="1"/>
      <w:sz w:val="16"/>
      <w:szCs w:val="16"/>
      <w:lang w:eastAsia="ar-SA"/>
    </w:rPr>
  </w:style>
  <w:style w:type="character" w:customStyle="1" w:styleId="BodyText3Char1">
    <w:name w:val="Body Text 3 Char1"/>
    <w:basedOn w:val="DefaultParagraphFont"/>
    <w:link w:val="BodyText3"/>
    <w:rsid w:val="00770927"/>
    <w:rPr>
      <w:rFonts w:ascii="Times New Roman" w:eastAsia="Times New Roman" w:hAnsi="Times New Roman" w:cs="Times New Roman"/>
      <w:color w:val="000000"/>
      <w:kern w:val="1"/>
      <w:sz w:val="16"/>
      <w:szCs w:val="16"/>
      <w:lang w:eastAsia="ar-SA"/>
    </w:rPr>
  </w:style>
  <w:style w:type="paragraph" w:styleId="NoSpacing">
    <w:name w:val="No Spacing"/>
    <w:qFormat/>
    <w:rsid w:val="00770927"/>
    <w:pPr>
      <w:suppressAutoHyphens/>
      <w:spacing w:line="100" w:lineRule="atLeast"/>
      <w:jc w:val="left"/>
    </w:pPr>
    <w:rPr>
      <w:rFonts w:ascii="Calibri" w:eastAsia="Arial Unicode MS" w:hAnsi="Calibri" w:cs="Calibri"/>
      <w:kern w:val="1"/>
      <w:lang w:val="en-US" w:eastAsia="ar-SA"/>
    </w:rPr>
  </w:style>
  <w:style w:type="paragraph" w:styleId="Header">
    <w:name w:val="header"/>
    <w:basedOn w:val="Normal"/>
    <w:link w:val="HeaderChar1"/>
    <w:rsid w:val="00770927"/>
    <w:pPr>
      <w:suppressLineNumbers/>
      <w:tabs>
        <w:tab w:val="center" w:pos="4513"/>
        <w:tab w:val="right" w:pos="9026"/>
      </w:tabs>
      <w:suppressAutoHyphens/>
      <w:spacing w:line="100" w:lineRule="atLeast"/>
      <w:jc w:val="left"/>
    </w:pPr>
    <w:rPr>
      <w:rFonts w:ascii="Times New Roman" w:eastAsia="Arial Unicode MS" w:hAnsi="Times New Roman" w:cs="Times New Roman"/>
      <w:color w:val="000000"/>
      <w:kern w:val="1"/>
      <w:sz w:val="24"/>
      <w:szCs w:val="24"/>
      <w:lang w:eastAsia="ar-SA"/>
    </w:rPr>
  </w:style>
  <w:style w:type="character" w:customStyle="1" w:styleId="HeaderChar1">
    <w:name w:val="Header Char1"/>
    <w:basedOn w:val="DefaultParagraphFont"/>
    <w:link w:val="Header"/>
    <w:rsid w:val="00770927"/>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uiPriority w:val="99"/>
    <w:rsid w:val="00770927"/>
    <w:pPr>
      <w:suppressLineNumbers/>
      <w:tabs>
        <w:tab w:val="center" w:pos="4513"/>
        <w:tab w:val="right" w:pos="9026"/>
      </w:tabs>
      <w:suppressAutoHyphens/>
      <w:spacing w:line="100" w:lineRule="atLeast"/>
      <w:jc w:val="left"/>
    </w:pPr>
    <w:rPr>
      <w:rFonts w:ascii="Times New Roman" w:eastAsia="Arial Unicode MS" w:hAnsi="Times New Roman" w:cs="Times New Roman"/>
      <w:color w:val="000000"/>
      <w:kern w:val="1"/>
      <w:sz w:val="24"/>
      <w:szCs w:val="24"/>
      <w:lang w:eastAsia="ar-SA"/>
    </w:rPr>
  </w:style>
  <w:style w:type="character" w:customStyle="1" w:styleId="FooterChar1">
    <w:name w:val="Footer Char1"/>
    <w:basedOn w:val="DefaultParagraphFont"/>
    <w:link w:val="Footer"/>
    <w:uiPriority w:val="99"/>
    <w:rsid w:val="00770927"/>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770927"/>
    <w:pPr>
      <w:suppressLineNumbers/>
      <w:suppressAutoHyphens/>
      <w:spacing w:line="100" w:lineRule="atLeast"/>
      <w:jc w:val="left"/>
    </w:pPr>
    <w:rPr>
      <w:rFonts w:ascii="Times New Roman" w:eastAsia="Arial Unicode MS" w:hAnsi="Times New Roman" w:cs="Times New Roman"/>
      <w:color w:val="000000"/>
      <w:kern w:val="1"/>
      <w:sz w:val="24"/>
      <w:szCs w:val="24"/>
      <w:lang w:eastAsia="ar-SA"/>
    </w:rPr>
  </w:style>
  <w:style w:type="paragraph" w:customStyle="1" w:styleId="TableHeading">
    <w:name w:val="Table Heading"/>
    <w:basedOn w:val="TableContents"/>
    <w:rsid w:val="00770927"/>
    <w:pPr>
      <w:jc w:val="center"/>
    </w:pPr>
    <w:rPr>
      <w:b/>
      <w:bCs/>
    </w:rPr>
  </w:style>
  <w:style w:type="table" w:styleId="TableGrid">
    <w:name w:val="Table Grid"/>
    <w:basedOn w:val="TableNormal"/>
    <w:uiPriority w:val="59"/>
    <w:rsid w:val="00770927"/>
    <w:pPr>
      <w:jc w:val="left"/>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770927"/>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5E993-C601-47A4-9016-8C30B5983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36</Pages>
  <Words>8739</Words>
  <Characters>49815</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Dijana Katona</dc:creator>
  <cp:lastModifiedBy>Dijana Katona</cp:lastModifiedBy>
  <cp:revision>33</cp:revision>
  <dcterms:created xsi:type="dcterms:W3CDTF">2016-08-03T10:06:00Z</dcterms:created>
  <dcterms:modified xsi:type="dcterms:W3CDTF">2016-08-05T11:10:00Z</dcterms:modified>
</cp:coreProperties>
</file>